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="00ED1B22" w:rsidRPr="00EC65D6" w:rsidRDefault="00ED1B22" w:rsidP="00017510">
      <w:pPr>
        <w:pStyle w:val="Ttulo1"/>
        <w:rPr>
          <w:rFonts w:ascii="Times" w:hAnsi="Times" w:cs="Times New Roman"/>
          <w:b w:val="0"/>
          <w:i/>
          <w:sz w:val="92"/>
          <w:szCs w:val="92"/>
          <w:lang w:val="es-ES_tradnl"/>
        </w:rPr>
      </w:pPr>
      <w:r w:rsidRPr="00EC65D6">
        <w:rPr>
          <w:rFonts w:ascii="Times" w:hAnsi="Times" w:cs="Times New Roman"/>
          <w:b w:val="0"/>
          <w:i/>
          <w:sz w:val="92"/>
          <w:szCs w:val="92"/>
          <w:lang w:val="es-ES_tradnl"/>
        </w:rPr>
        <w:t>Burlington Books</w:t>
      </w:r>
    </w:p>
    <w:p w:rsidR="009D0188" w:rsidRPr="00EC65D6" w:rsidRDefault="009D0188" w:rsidP="009D0188">
      <w:pPr>
        <w:pStyle w:val="Textoindependiente"/>
        <w:jc w:val="center"/>
        <w:rPr>
          <w:rFonts w:ascii="Times" w:hAnsi="Times"/>
          <w:b/>
          <w:color w:val="auto"/>
          <w:sz w:val="152"/>
          <w:szCs w:val="152"/>
        </w:rPr>
      </w:pPr>
    </w:p>
    <w:p w:rsidR="00ED1B22" w:rsidRPr="00EC65D6" w:rsidRDefault="00FE2794" w:rsidP="009D0188">
      <w:pPr>
        <w:pStyle w:val="Textoindependiente"/>
        <w:jc w:val="center"/>
        <w:rPr>
          <w:rFonts w:ascii="Times" w:hAnsi="Times"/>
          <w:b/>
          <w:color w:val="auto"/>
          <w:sz w:val="152"/>
          <w:szCs w:val="152"/>
        </w:rPr>
      </w:pPr>
      <w:r w:rsidRPr="00EC65D6">
        <w:rPr>
          <w:rFonts w:ascii="Times" w:hAnsi="Times"/>
          <w:b/>
          <w:color w:val="auto"/>
          <w:sz w:val="152"/>
          <w:szCs w:val="152"/>
        </w:rPr>
        <w:t>Choices</w:t>
      </w:r>
      <w:r w:rsidR="00ED1B22" w:rsidRPr="00EC65D6">
        <w:rPr>
          <w:rFonts w:ascii="Times" w:hAnsi="Times"/>
          <w:b/>
          <w:color w:val="auto"/>
          <w:sz w:val="152"/>
          <w:szCs w:val="152"/>
        </w:rPr>
        <w:t xml:space="preserve"> 1</w:t>
      </w:r>
    </w:p>
    <w:p w:rsidR="00EC65D6" w:rsidRPr="00EC65D6" w:rsidRDefault="00EC65D6">
      <w:pPr>
        <w:spacing w:line="480" w:lineRule="auto"/>
        <w:jc w:val="center"/>
        <w:rPr>
          <w:rFonts w:ascii="Times" w:hAnsi="Times"/>
          <w:color w:val="000000"/>
          <w:sz w:val="96"/>
          <w:lang w:val="es-ES_tradnl"/>
        </w:rPr>
      </w:pPr>
    </w:p>
    <w:p w:rsidR="00ED1B22" w:rsidRPr="00EC65D6" w:rsidRDefault="00ED1B22" w:rsidP="00017510">
      <w:pPr>
        <w:pStyle w:val="Ttulo1"/>
        <w:rPr>
          <w:rFonts w:ascii="Times" w:hAnsi="Times" w:cs="Times New Roman"/>
          <w:b w:val="0"/>
          <w:i/>
          <w:sz w:val="92"/>
          <w:szCs w:val="92"/>
          <w:lang w:val="es-ES_tradnl"/>
        </w:rPr>
      </w:pPr>
      <w:r w:rsidRPr="00EC65D6">
        <w:rPr>
          <w:rFonts w:ascii="Times" w:hAnsi="Times" w:cs="Times New Roman"/>
          <w:b w:val="0"/>
          <w:i/>
          <w:sz w:val="92"/>
          <w:szCs w:val="92"/>
          <w:lang w:val="es-ES_tradnl"/>
        </w:rPr>
        <w:t>Programación de Aula</w:t>
      </w:r>
    </w:p>
    <w:p w:rsidR="00ED1B22" w:rsidRPr="00EC65D6" w:rsidRDefault="00ED1B22">
      <w:pPr>
        <w:pageBreakBefore/>
        <w:tabs>
          <w:tab w:val="right" w:pos="1418"/>
          <w:tab w:val="right" w:pos="3119"/>
        </w:tabs>
        <w:ind w:right="781"/>
        <w:jc w:val="center"/>
        <w:rPr>
          <w:rFonts w:ascii="Times" w:hAnsi="Times"/>
          <w:b/>
          <w:i/>
          <w:color w:val="C5000B"/>
          <w:sz w:val="20"/>
          <w:lang w:val="es-ES_tradnl"/>
        </w:rPr>
      </w:pPr>
    </w:p>
    <w:p w:rsidR="00ED1B22" w:rsidRPr="00EC65D6" w:rsidRDefault="00ED1B22" w:rsidP="00017510">
      <w:pPr>
        <w:pStyle w:val="Ttulo2"/>
        <w:rPr>
          <w:rFonts w:ascii="Times" w:hAnsi="Times" w:cs="Times New Roman"/>
          <w:sz w:val="40"/>
          <w:szCs w:val="40"/>
          <w:lang w:val="es-ES_tradnl"/>
        </w:rPr>
      </w:pPr>
      <w:r w:rsidRPr="00EC65D6">
        <w:rPr>
          <w:rFonts w:ascii="Times" w:hAnsi="Times" w:cs="Times New Roman"/>
          <w:sz w:val="40"/>
          <w:szCs w:val="40"/>
          <w:lang w:val="es-ES_tradnl"/>
        </w:rPr>
        <w:t>ÍNDICE</w:t>
      </w:r>
    </w:p>
    <w:p w:rsidR="009D0188" w:rsidRPr="00EC65D6" w:rsidRDefault="009D0188" w:rsidP="009D0188">
      <w:pPr>
        <w:rPr>
          <w:rFonts w:ascii="Times" w:hAnsi="Times"/>
          <w:lang w:val="es-ES_tradnl"/>
        </w:rPr>
      </w:pPr>
    </w:p>
    <w:p w:rsidR="00ED1B22" w:rsidRPr="00EC65D6" w:rsidRDefault="00ED1B22">
      <w:pPr>
        <w:tabs>
          <w:tab w:val="left" w:leader="dot" w:pos="7938"/>
        </w:tabs>
        <w:spacing w:line="480" w:lineRule="auto"/>
        <w:ind w:left="567"/>
        <w:rPr>
          <w:rFonts w:ascii="Times" w:hAnsi="Times"/>
          <w:color w:val="000000"/>
          <w:sz w:val="22"/>
          <w:lang w:val="es-ES_tradnl"/>
        </w:rPr>
      </w:pPr>
      <w:r w:rsidRPr="00EC65D6">
        <w:rPr>
          <w:rFonts w:ascii="Times" w:hAnsi="Times"/>
          <w:color w:val="000000"/>
          <w:sz w:val="22"/>
          <w:lang w:val="es-ES_tradnl"/>
        </w:rPr>
        <w:t xml:space="preserve">PROGRAMACIÓN DE AULA ANUAL </w:t>
      </w:r>
      <w:r w:rsidRPr="00EC65D6">
        <w:rPr>
          <w:rFonts w:ascii="Times" w:hAnsi="Times"/>
          <w:color w:val="000000"/>
          <w:sz w:val="22"/>
          <w:lang w:val="es-ES_tradnl"/>
        </w:rPr>
        <w:tab/>
        <w:t xml:space="preserve">    3</w:t>
      </w:r>
    </w:p>
    <w:p w:rsidR="00FE2794" w:rsidRPr="00EC65D6" w:rsidRDefault="00FE2794" w:rsidP="00FE2794">
      <w:pPr>
        <w:tabs>
          <w:tab w:val="left" w:leader="dot" w:pos="7938"/>
        </w:tabs>
        <w:spacing w:line="480" w:lineRule="auto"/>
        <w:ind w:left="567"/>
        <w:rPr>
          <w:rFonts w:ascii="Times" w:hAnsi="Times"/>
          <w:color w:val="000000"/>
          <w:sz w:val="20"/>
          <w:szCs w:val="20"/>
        </w:rPr>
      </w:pPr>
      <w:r w:rsidRPr="00EC65D6">
        <w:rPr>
          <w:rFonts w:ascii="Times" w:hAnsi="Times"/>
          <w:color w:val="000000"/>
          <w:sz w:val="20"/>
          <w:szCs w:val="20"/>
        </w:rPr>
        <w:t xml:space="preserve">TEMPORALIZACIÓN DE LA UNIDAD 1 </w:t>
      </w:r>
      <w:r w:rsidRPr="00EC65D6">
        <w:rPr>
          <w:rFonts w:ascii="Times" w:hAnsi="Times"/>
          <w:color w:val="000000"/>
          <w:sz w:val="20"/>
          <w:szCs w:val="20"/>
        </w:rPr>
        <w:tab/>
        <w:t xml:space="preserve">    </w:t>
      </w:r>
      <w:r w:rsidR="00BF3A1F" w:rsidRPr="00EC65D6">
        <w:rPr>
          <w:rFonts w:ascii="Times" w:hAnsi="Times"/>
          <w:color w:val="000000"/>
          <w:sz w:val="20"/>
          <w:szCs w:val="20"/>
        </w:rPr>
        <w:t>4</w:t>
      </w:r>
    </w:p>
    <w:p w:rsidR="00FE2794" w:rsidRPr="00EC65D6" w:rsidRDefault="00FE2794" w:rsidP="00FE2794">
      <w:pPr>
        <w:tabs>
          <w:tab w:val="left" w:leader="dot" w:pos="7938"/>
        </w:tabs>
        <w:spacing w:line="480" w:lineRule="auto"/>
        <w:ind w:left="567"/>
        <w:rPr>
          <w:rFonts w:ascii="Times" w:hAnsi="Times"/>
          <w:color w:val="000000"/>
          <w:sz w:val="20"/>
          <w:szCs w:val="20"/>
        </w:rPr>
      </w:pPr>
      <w:r w:rsidRPr="00EC65D6">
        <w:rPr>
          <w:rFonts w:ascii="Times" w:hAnsi="Times"/>
          <w:color w:val="000000"/>
          <w:sz w:val="20"/>
          <w:szCs w:val="20"/>
        </w:rPr>
        <w:t xml:space="preserve">TEMPORALIZACIÓN DE LA UNIDAD 2 </w:t>
      </w:r>
      <w:r w:rsidRPr="00EC65D6">
        <w:rPr>
          <w:rFonts w:ascii="Times" w:hAnsi="Times"/>
          <w:color w:val="000000"/>
          <w:sz w:val="20"/>
          <w:szCs w:val="20"/>
        </w:rPr>
        <w:tab/>
        <w:t xml:space="preserve">  </w:t>
      </w:r>
      <w:r w:rsidR="00BF3A1F" w:rsidRPr="00EC65D6">
        <w:rPr>
          <w:rFonts w:ascii="Times" w:hAnsi="Times"/>
          <w:color w:val="000000"/>
          <w:sz w:val="20"/>
          <w:szCs w:val="20"/>
        </w:rPr>
        <w:t>19</w:t>
      </w:r>
    </w:p>
    <w:p w:rsidR="00FE2794" w:rsidRPr="00EC65D6" w:rsidRDefault="00FE2794" w:rsidP="00FE2794">
      <w:pPr>
        <w:tabs>
          <w:tab w:val="left" w:leader="dot" w:pos="7938"/>
        </w:tabs>
        <w:spacing w:line="480" w:lineRule="auto"/>
        <w:ind w:left="567"/>
        <w:rPr>
          <w:rFonts w:ascii="Times" w:hAnsi="Times"/>
          <w:color w:val="000000"/>
          <w:sz w:val="20"/>
          <w:szCs w:val="20"/>
        </w:rPr>
      </w:pPr>
      <w:r w:rsidRPr="00EC65D6">
        <w:rPr>
          <w:rFonts w:ascii="Times" w:hAnsi="Times"/>
          <w:color w:val="000000"/>
          <w:sz w:val="20"/>
          <w:szCs w:val="20"/>
        </w:rPr>
        <w:t xml:space="preserve">TEMPORALIZACIÓN DE LA UNIDAD 3 </w:t>
      </w:r>
      <w:r w:rsidRPr="00EC65D6">
        <w:rPr>
          <w:rFonts w:ascii="Times" w:hAnsi="Times"/>
          <w:color w:val="000000"/>
          <w:sz w:val="20"/>
          <w:szCs w:val="20"/>
        </w:rPr>
        <w:tab/>
        <w:t xml:space="preserve">  </w:t>
      </w:r>
      <w:r w:rsidR="00017093" w:rsidRPr="00EC65D6">
        <w:rPr>
          <w:rFonts w:ascii="Times" w:hAnsi="Times"/>
          <w:color w:val="000000"/>
          <w:sz w:val="20"/>
          <w:szCs w:val="20"/>
        </w:rPr>
        <w:t>34</w:t>
      </w:r>
    </w:p>
    <w:p w:rsidR="00FE2794" w:rsidRPr="00EC65D6" w:rsidRDefault="00FE2794" w:rsidP="00FE2794">
      <w:pPr>
        <w:tabs>
          <w:tab w:val="left" w:leader="dot" w:pos="7938"/>
        </w:tabs>
        <w:spacing w:line="480" w:lineRule="auto"/>
        <w:ind w:left="567"/>
        <w:rPr>
          <w:rFonts w:ascii="Times" w:hAnsi="Times"/>
          <w:color w:val="000000"/>
          <w:sz w:val="20"/>
          <w:szCs w:val="20"/>
        </w:rPr>
      </w:pPr>
      <w:r w:rsidRPr="00EC65D6">
        <w:rPr>
          <w:rFonts w:ascii="Times" w:hAnsi="Times"/>
          <w:color w:val="000000"/>
          <w:sz w:val="20"/>
          <w:szCs w:val="20"/>
        </w:rPr>
        <w:t xml:space="preserve">TEMPORALIZACIÓN DE LA UNIDAD 4 </w:t>
      </w:r>
      <w:r w:rsidRPr="00EC65D6">
        <w:rPr>
          <w:rFonts w:ascii="Times" w:hAnsi="Times"/>
          <w:color w:val="000000"/>
          <w:sz w:val="20"/>
          <w:szCs w:val="20"/>
        </w:rPr>
        <w:tab/>
        <w:t xml:space="preserve">  4</w:t>
      </w:r>
      <w:r w:rsidR="00C6310A" w:rsidRPr="00EC65D6">
        <w:rPr>
          <w:rFonts w:ascii="Times" w:hAnsi="Times"/>
          <w:color w:val="000000"/>
          <w:sz w:val="20"/>
          <w:szCs w:val="20"/>
        </w:rPr>
        <w:t>8</w:t>
      </w:r>
    </w:p>
    <w:p w:rsidR="00FE2794" w:rsidRPr="00EC65D6" w:rsidRDefault="00FE2794" w:rsidP="00FE2794">
      <w:pPr>
        <w:tabs>
          <w:tab w:val="left" w:leader="dot" w:pos="7938"/>
        </w:tabs>
        <w:spacing w:line="480" w:lineRule="auto"/>
        <w:ind w:left="567"/>
        <w:rPr>
          <w:rFonts w:ascii="Times" w:hAnsi="Times"/>
          <w:color w:val="000000"/>
          <w:sz w:val="20"/>
          <w:szCs w:val="20"/>
        </w:rPr>
      </w:pPr>
      <w:r w:rsidRPr="00EC65D6">
        <w:rPr>
          <w:rFonts w:ascii="Times" w:hAnsi="Times"/>
          <w:color w:val="000000"/>
          <w:sz w:val="20"/>
          <w:szCs w:val="20"/>
        </w:rPr>
        <w:t xml:space="preserve">TEMPORALIZACIÓN DE LA UNIDAD 5 </w:t>
      </w:r>
      <w:r w:rsidRPr="00EC65D6">
        <w:rPr>
          <w:rFonts w:ascii="Times" w:hAnsi="Times"/>
          <w:color w:val="000000"/>
          <w:sz w:val="20"/>
          <w:szCs w:val="20"/>
        </w:rPr>
        <w:tab/>
        <w:t xml:space="preserve">  </w:t>
      </w:r>
      <w:r w:rsidR="00017093" w:rsidRPr="00EC65D6">
        <w:rPr>
          <w:rFonts w:ascii="Times" w:hAnsi="Times"/>
          <w:color w:val="000000"/>
          <w:sz w:val="20"/>
          <w:szCs w:val="20"/>
        </w:rPr>
        <w:t>62</w:t>
      </w:r>
    </w:p>
    <w:p w:rsidR="00FE2794" w:rsidRPr="00EC65D6" w:rsidRDefault="00FE2794" w:rsidP="00FE2794">
      <w:pPr>
        <w:tabs>
          <w:tab w:val="left" w:leader="dot" w:pos="7938"/>
        </w:tabs>
        <w:spacing w:line="480" w:lineRule="auto"/>
        <w:ind w:left="567"/>
        <w:rPr>
          <w:rFonts w:ascii="Times" w:hAnsi="Times"/>
          <w:color w:val="000000"/>
          <w:sz w:val="20"/>
          <w:szCs w:val="20"/>
        </w:rPr>
      </w:pPr>
      <w:r w:rsidRPr="00EC65D6">
        <w:rPr>
          <w:rFonts w:ascii="Times" w:hAnsi="Times"/>
          <w:color w:val="000000"/>
          <w:sz w:val="20"/>
          <w:szCs w:val="20"/>
        </w:rPr>
        <w:t xml:space="preserve">TEMPORALIZACIÓN DE LA UNIDAD 6 </w:t>
      </w:r>
      <w:r w:rsidRPr="00EC65D6">
        <w:rPr>
          <w:rFonts w:ascii="Times" w:hAnsi="Times"/>
          <w:color w:val="000000"/>
          <w:sz w:val="20"/>
          <w:szCs w:val="20"/>
        </w:rPr>
        <w:tab/>
        <w:t xml:space="preserve">  </w:t>
      </w:r>
      <w:r w:rsidR="00017093" w:rsidRPr="00EC65D6">
        <w:rPr>
          <w:rFonts w:ascii="Times" w:hAnsi="Times"/>
          <w:color w:val="000000"/>
          <w:sz w:val="20"/>
          <w:szCs w:val="20"/>
        </w:rPr>
        <w:t>76</w:t>
      </w:r>
    </w:p>
    <w:p w:rsidR="00FE2794" w:rsidRPr="00EC65D6" w:rsidRDefault="00FE2794" w:rsidP="00FE2794">
      <w:pPr>
        <w:tabs>
          <w:tab w:val="left" w:leader="dot" w:pos="7938"/>
        </w:tabs>
        <w:spacing w:line="480" w:lineRule="auto"/>
        <w:ind w:left="567"/>
        <w:rPr>
          <w:rFonts w:ascii="Times" w:hAnsi="Times"/>
          <w:color w:val="000000"/>
          <w:sz w:val="20"/>
          <w:szCs w:val="20"/>
        </w:rPr>
      </w:pPr>
      <w:r w:rsidRPr="00EC65D6">
        <w:rPr>
          <w:rFonts w:ascii="Times" w:hAnsi="Times"/>
          <w:color w:val="000000"/>
          <w:sz w:val="20"/>
          <w:szCs w:val="20"/>
        </w:rPr>
        <w:t xml:space="preserve">TEMPORALIZACIÓN DE LA UNIDAD 7 </w:t>
      </w:r>
      <w:r w:rsidRPr="00EC65D6">
        <w:rPr>
          <w:rFonts w:ascii="Times" w:hAnsi="Times"/>
          <w:color w:val="000000"/>
          <w:sz w:val="20"/>
          <w:szCs w:val="20"/>
        </w:rPr>
        <w:tab/>
        <w:t xml:space="preserve">  </w:t>
      </w:r>
      <w:r w:rsidR="00017093" w:rsidRPr="00EC65D6">
        <w:rPr>
          <w:rFonts w:ascii="Times" w:hAnsi="Times"/>
          <w:color w:val="000000"/>
          <w:sz w:val="20"/>
          <w:szCs w:val="20"/>
        </w:rPr>
        <w:t>90</w:t>
      </w:r>
    </w:p>
    <w:p w:rsidR="00FE2794" w:rsidRPr="00EC65D6" w:rsidRDefault="00FE2794" w:rsidP="00FE2794">
      <w:pPr>
        <w:tabs>
          <w:tab w:val="left" w:leader="dot" w:pos="7938"/>
        </w:tabs>
        <w:spacing w:line="480" w:lineRule="auto"/>
        <w:ind w:left="567"/>
        <w:rPr>
          <w:rFonts w:ascii="Times" w:hAnsi="Times"/>
          <w:color w:val="000000"/>
          <w:sz w:val="20"/>
          <w:szCs w:val="20"/>
        </w:rPr>
      </w:pPr>
      <w:r w:rsidRPr="00EC65D6">
        <w:rPr>
          <w:rFonts w:ascii="Times" w:hAnsi="Times"/>
          <w:color w:val="000000"/>
          <w:sz w:val="20"/>
          <w:szCs w:val="20"/>
        </w:rPr>
        <w:t xml:space="preserve">TEMPORALIZACIÓN DE LA UNIDAD 8 </w:t>
      </w:r>
      <w:r w:rsidRPr="00EC65D6">
        <w:rPr>
          <w:rFonts w:ascii="Times" w:hAnsi="Times"/>
          <w:color w:val="000000"/>
          <w:sz w:val="20"/>
          <w:szCs w:val="20"/>
        </w:rPr>
        <w:tab/>
        <w:t xml:space="preserve">  </w:t>
      </w:r>
      <w:r w:rsidR="00CF5AA4" w:rsidRPr="00EC65D6">
        <w:rPr>
          <w:rFonts w:ascii="Times" w:hAnsi="Times"/>
          <w:color w:val="000000"/>
          <w:sz w:val="20"/>
          <w:szCs w:val="20"/>
        </w:rPr>
        <w:t>10</w:t>
      </w:r>
      <w:r w:rsidR="00C6310A" w:rsidRPr="00EC65D6">
        <w:rPr>
          <w:rFonts w:ascii="Times" w:hAnsi="Times"/>
          <w:color w:val="000000"/>
          <w:sz w:val="20"/>
          <w:szCs w:val="20"/>
        </w:rPr>
        <w:t>5</w:t>
      </w:r>
    </w:p>
    <w:p w:rsidR="00ED1B22" w:rsidRPr="00EC65D6" w:rsidRDefault="004E71B6">
      <w:pPr>
        <w:pStyle w:val="Sangra2detindependiente1"/>
        <w:tabs>
          <w:tab w:val="left" w:pos="2835"/>
        </w:tabs>
        <w:spacing w:line="360" w:lineRule="auto"/>
        <w:ind w:left="284"/>
        <w:rPr>
          <w:rFonts w:ascii="Times" w:hAnsi="Times" w:cs="Times"/>
          <w:b/>
          <w:color w:val="C5000B"/>
          <w:lang w:val="es-ES_tradnl"/>
        </w:rPr>
      </w:pPr>
      <w:r w:rsidRPr="00EC65D6">
        <w:rPr>
          <w:rFonts w:ascii="Times" w:hAnsi="Times"/>
          <w:noProof/>
          <w:lang w:val="es-ES_tradnl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>
                <wp:simplePos x="0" y="0"/>
                <wp:positionH relativeFrom="column">
                  <wp:posOffset>359410</wp:posOffset>
                </wp:positionH>
                <wp:positionV relativeFrom="paragraph">
                  <wp:posOffset>128905</wp:posOffset>
                </wp:positionV>
                <wp:extent cx="4641850" cy="1052195"/>
                <wp:effectExtent l="12700" t="12700" r="6350" b="190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641850" cy="1052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5FC9" w:rsidRPr="00ED1B22" w:rsidRDefault="00E85FC9">
                            <w:pPr>
                              <w:spacing w:before="60"/>
                              <w:ind w:left="170"/>
                            </w:pPr>
                            <w:r w:rsidRPr="00ED1B22">
                              <w:rPr>
                                <w:sz w:val="22"/>
                              </w:rPr>
                              <w:t xml:space="preserve">Esperamos que te resulte útil y te ayude a sacar el máximo provecho de nuestro método. Está elaborada en formato </w:t>
                            </w:r>
                            <w:r w:rsidRPr="00ED1B22">
                              <w:rPr>
                                <w:i/>
                                <w:sz w:val="22"/>
                              </w:rPr>
                              <w:t>Word</w:t>
                            </w:r>
                            <w:r w:rsidRPr="00ED1B22">
                              <w:rPr>
                                <w:sz w:val="22"/>
                              </w:rPr>
                              <w:t xml:space="preserve"> para facilitar su modificación en caso de que consideres necesario introducir algunos cambios, ya que puede haber diferencias locales en cuanto a la extensión del curso y diferencias individuales en cuanto a la secuenciación de contenidos.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8.3pt;margin-top:10.15pt;width:365.5pt;height:82.8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" strokeweight="2.25pt">
                <v:path arrowok="t"/>
                <v:textbox>
                  <w:txbxContent>
                    <w:p w:rsidR="00E85FC9" w:rsidRPr="00ED1B22" w:rsidRDefault="00E85FC9">
                      <w:pPr>
                        <w:spacing w:before="60"/>
                        <w:ind w:left="170"/>
                      </w:pPr>
                      <w:r w:rsidRPr="00ED1B22">
                        <w:rPr>
                          <w:sz w:val="22"/>
                        </w:rPr>
                        <w:t xml:space="preserve">Esperamos que te resulte útil y te ayude a sacar el máximo provecho de nuestro método. Está elaborada en formato </w:t>
                      </w:r>
                      <w:r w:rsidRPr="00ED1B22">
                        <w:rPr>
                          <w:i/>
                          <w:sz w:val="22"/>
                        </w:rPr>
                        <w:t>Word</w:t>
                      </w:r>
                      <w:r w:rsidRPr="00ED1B22">
                        <w:rPr>
                          <w:sz w:val="22"/>
                        </w:rPr>
                        <w:t xml:space="preserve"> para facilitar su modificación en caso de que consideres necesario introducir algunos cambios, ya que puede haber diferencias locales en cuanto a la extensión del curso y diferencias individuales en cuanto a la secuenciación de contenidos.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D1B22" w:rsidRPr="00EC65D6" w:rsidRDefault="00ED1B22">
      <w:pPr>
        <w:pStyle w:val="Sangra2detindependiente1"/>
        <w:tabs>
          <w:tab w:val="left" w:pos="2835"/>
        </w:tabs>
        <w:spacing w:line="360" w:lineRule="auto"/>
        <w:ind w:left="284"/>
        <w:rPr>
          <w:rFonts w:ascii="Times" w:hAnsi="Times" w:cs="Times"/>
          <w:b/>
          <w:color w:val="C5000B"/>
          <w:lang w:val="es-ES_tradnl"/>
        </w:rPr>
      </w:pPr>
    </w:p>
    <w:p w:rsidR="00ED1B22" w:rsidRPr="00EC65D6" w:rsidRDefault="00ED1B22">
      <w:pPr>
        <w:pStyle w:val="Sangra2detindependiente1"/>
        <w:tabs>
          <w:tab w:val="left" w:pos="2835"/>
        </w:tabs>
        <w:spacing w:line="360" w:lineRule="auto"/>
        <w:ind w:left="284"/>
        <w:rPr>
          <w:rFonts w:ascii="Times" w:hAnsi="Times" w:cs="Times"/>
          <w:b/>
          <w:color w:val="C5000B"/>
          <w:lang w:val="es-ES_tradnl"/>
        </w:rPr>
      </w:pPr>
    </w:p>
    <w:p w:rsidR="00ED1B22" w:rsidRPr="00EC65D6" w:rsidRDefault="00ED1B22">
      <w:pPr>
        <w:pStyle w:val="Sangra2detindependiente1"/>
        <w:tabs>
          <w:tab w:val="left" w:pos="2835"/>
        </w:tabs>
        <w:spacing w:line="360" w:lineRule="auto"/>
        <w:ind w:left="284"/>
        <w:rPr>
          <w:rFonts w:ascii="Times" w:hAnsi="Times" w:cs="Times"/>
          <w:b/>
          <w:color w:val="000000"/>
          <w:lang w:val="es-ES_tradnl"/>
        </w:rPr>
      </w:pPr>
    </w:p>
    <w:p w:rsidR="00ED1B22" w:rsidRPr="00EC65D6" w:rsidRDefault="00ED1B22">
      <w:pPr>
        <w:pStyle w:val="Sangra2detindependiente1"/>
        <w:tabs>
          <w:tab w:val="left" w:pos="2835"/>
        </w:tabs>
        <w:spacing w:line="360" w:lineRule="auto"/>
        <w:ind w:left="284"/>
        <w:rPr>
          <w:rFonts w:ascii="Times" w:hAnsi="Times"/>
          <w:color w:val="000000"/>
          <w:sz w:val="22"/>
          <w:szCs w:val="22"/>
          <w:lang w:val="es-ES_tradnl"/>
        </w:rPr>
      </w:pPr>
      <w:r w:rsidRPr="00EC65D6">
        <w:rPr>
          <w:rFonts w:ascii="Times" w:hAnsi="Times" w:cs="Times"/>
          <w:b/>
          <w:color w:val="000000"/>
          <w:sz w:val="22"/>
          <w:szCs w:val="22"/>
          <w:lang w:val="es-ES_tradnl"/>
        </w:rPr>
        <w:t>Hemos utilizado las siguientes siglas y abreviaturas:</w:t>
      </w:r>
    </w:p>
    <w:p w:rsidR="00FE2794" w:rsidRPr="00EC65D6" w:rsidRDefault="00FE2794" w:rsidP="00FE2794">
      <w:pPr>
        <w:tabs>
          <w:tab w:val="left" w:pos="1985"/>
          <w:tab w:val="left" w:pos="2552"/>
        </w:tabs>
        <w:ind w:left="567"/>
        <w:outlineLvl w:val="0"/>
        <w:rPr>
          <w:rFonts w:ascii="Times" w:hAnsi="Times"/>
          <w:color w:val="000000"/>
          <w:sz w:val="20"/>
          <w:szCs w:val="20"/>
        </w:rPr>
      </w:pPr>
      <w:r w:rsidRPr="00EC65D6">
        <w:rPr>
          <w:rFonts w:ascii="Times" w:hAnsi="Times"/>
          <w:color w:val="000000"/>
          <w:sz w:val="20"/>
          <w:szCs w:val="20"/>
        </w:rPr>
        <w:t>SB = Student’s Book</w:t>
      </w:r>
    </w:p>
    <w:p w:rsidR="00FE2794" w:rsidRPr="00EC65D6" w:rsidRDefault="00FE2794" w:rsidP="00FE2794">
      <w:pPr>
        <w:tabs>
          <w:tab w:val="left" w:pos="1985"/>
          <w:tab w:val="left" w:pos="2552"/>
        </w:tabs>
        <w:ind w:left="567"/>
        <w:rPr>
          <w:rFonts w:ascii="Times" w:hAnsi="Times"/>
          <w:color w:val="000000"/>
          <w:sz w:val="20"/>
          <w:szCs w:val="20"/>
        </w:rPr>
      </w:pPr>
      <w:r w:rsidRPr="00EC65D6">
        <w:rPr>
          <w:rFonts w:ascii="Times" w:hAnsi="Times"/>
          <w:color w:val="000000"/>
          <w:sz w:val="20"/>
          <w:szCs w:val="20"/>
        </w:rPr>
        <w:t>WB = Workbook</w:t>
      </w:r>
    </w:p>
    <w:p w:rsidR="00FE2794" w:rsidRPr="00EC65D6" w:rsidRDefault="00FE2794" w:rsidP="00FE2794">
      <w:pPr>
        <w:tabs>
          <w:tab w:val="left" w:pos="1985"/>
          <w:tab w:val="left" w:pos="2552"/>
        </w:tabs>
        <w:ind w:left="567"/>
        <w:rPr>
          <w:rFonts w:ascii="Times" w:hAnsi="Times"/>
          <w:color w:val="000000"/>
          <w:sz w:val="20"/>
          <w:szCs w:val="20"/>
        </w:rPr>
      </w:pPr>
      <w:r w:rsidRPr="00EC65D6">
        <w:rPr>
          <w:rFonts w:ascii="Times" w:hAnsi="Times"/>
          <w:color w:val="000000"/>
          <w:sz w:val="20"/>
          <w:szCs w:val="20"/>
        </w:rPr>
        <w:t>TM = Teacher’s Manual</w:t>
      </w:r>
    </w:p>
    <w:p w:rsidR="00FE2794" w:rsidRPr="00EC65D6" w:rsidRDefault="00F63E19" w:rsidP="00FE2794">
      <w:pPr>
        <w:tabs>
          <w:tab w:val="left" w:pos="1985"/>
          <w:tab w:val="left" w:pos="2552"/>
        </w:tabs>
        <w:ind w:left="567"/>
        <w:rPr>
          <w:rFonts w:ascii="Times" w:hAnsi="Times"/>
          <w:color w:val="000000"/>
          <w:sz w:val="20"/>
          <w:szCs w:val="20"/>
        </w:rPr>
      </w:pPr>
      <w:r w:rsidRPr="00EC65D6">
        <w:rPr>
          <w:rFonts w:ascii="Times" w:hAnsi="Times"/>
          <w:color w:val="000000"/>
          <w:sz w:val="20"/>
          <w:szCs w:val="20"/>
        </w:rPr>
        <w:t>T</w:t>
      </w:r>
      <w:r w:rsidR="00FE2794" w:rsidRPr="00EC65D6">
        <w:rPr>
          <w:rFonts w:ascii="Times" w:hAnsi="Times"/>
          <w:color w:val="000000"/>
          <w:sz w:val="20"/>
          <w:szCs w:val="20"/>
        </w:rPr>
        <w:t>AIOP = Teacher’s All-in-One Pack</w:t>
      </w:r>
    </w:p>
    <w:p w:rsidR="00FE2794" w:rsidRPr="00EC65D6" w:rsidRDefault="00FE2794" w:rsidP="00FE2794">
      <w:pPr>
        <w:tabs>
          <w:tab w:val="left" w:pos="2552"/>
        </w:tabs>
        <w:ind w:left="567"/>
        <w:rPr>
          <w:rFonts w:ascii="Times" w:hAnsi="Times"/>
          <w:color w:val="000000"/>
          <w:sz w:val="20"/>
          <w:szCs w:val="20"/>
        </w:rPr>
      </w:pPr>
      <w:r w:rsidRPr="00EC65D6">
        <w:rPr>
          <w:rFonts w:ascii="Times" w:hAnsi="Times"/>
          <w:color w:val="000000"/>
          <w:sz w:val="20"/>
          <w:szCs w:val="20"/>
        </w:rPr>
        <w:t>p. = página</w:t>
      </w:r>
    </w:p>
    <w:p w:rsidR="00FE2794" w:rsidRPr="00EC65D6" w:rsidRDefault="00FE2794" w:rsidP="00FE2794">
      <w:pPr>
        <w:tabs>
          <w:tab w:val="left" w:pos="2552"/>
        </w:tabs>
        <w:ind w:left="567"/>
        <w:rPr>
          <w:rFonts w:ascii="Times" w:hAnsi="Times"/>
          <w:color w:val="000000"/>
          <w:sz w:val="20"/>
          <w:szCs w:val="20"/>
        </w:rPr>
      </w:pPr>
      <w:r w:rsidRPr="00EC65D6">
        <w:rPr>
          <w:rFonts w:ascii="Times" w:hAnsi="Times"/>
          <w:color w:val="000000"/>
          <w:sz w:val="20"/>
          <w:szCs w:val="20"/>
        </w:rPr>
        <w:t>pp. = páginas</w:t>
      </w:r>
    </w:p>
    <w:p w:rsidR="00ED1B22" w:rsidRPr="00EC65D6" w:rsidRDefault="00ED1B22">
      <w:pPr>
        <w:rPr>
          <w:rFonts w:ascii="Times" w:hAnsi="Times"/>
          <w:color w:val="000000"/>
          <w:lang w:val="es-ES_tradnl"/>
        </w:rPr>
      </w:pPr>
    </w:p>
    <w:p w:rsidR="00ED1B22" w:rsidRPr="00EC65D6" w:rsidRDefault="00ED1B22" w:rsidP="000A7F85">
      <w:pPr>
        <w:pStyle w:val="Textoindependiente"/>
        <w:rPr>
          <w:rFonts w:ascii="Times" w:hAnsi="Times"/>
          <w:color w:val="auto"/>
          <w:sz w:val="22"/>
          <w:szCs w:val="22"/>
        </w:rPr>
      </w:pPr>
      <w:r w:rsidRPr="00EC65D6">
        <w:rPr>
          <w:rFonts w:ascii="Times" w:hAnsi="Times"/>
          <w:color w:val="auto"/>
          <w:sz w:val="22"/>
          <w:szCs w:val="22"/>
        </w:rPr>
        <w:t xml:space="preserve">Las competencias clave se han indicado con el número de orden en que aparecen en el BOE. </w:t>
      </w:r>
      <w:r w:rsidRPr="00EC65D6">
        <w:rPr>
          <w:rFonts w:ascii="Times" w:eastAsia="MingLiU" w:hAnsi="Times" w:cs="MingLiU"/>
          <w:color w:val="auto"/>
          <w:sz w:val="22"/>
          <w:szCs w:val="22"/>
        </w:rPr>
        <w:br/>
      </w:r>
      <w:r w:rsidRPr="00EC65D6">
        <w:rPr>
          <w:rFonts w:ascii="Times" w:hAnsi="Times"/>
          <w:color w:val="auto"/>
          <w:sz w:val="22"/>
          <w:szCs w:val="22"/>
        </w:rPr>
        <w:t>La numeración se detalla a continuación:</w:t>
      </w:r>
    </w:p>
    <w:p w:rsidR="000A7F85" w:rsidRPr="00EC65D6" w:rsidRDefault="000A7F85" w:rsidP="000A7F85">
      <w:pPr>
        <w:pStyle w:val="Textoindependiente"/>
        <w:rPr>
          <w:rFonts w:ascii="Times" w:hAnsi="Times"/>
          <w:color w:val="auto"/>
          <w:sz w:val="22"/>
          <w:szCs w:val="22"/>
        </w:rPr>
      </w:pP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426"/>
        <w:gridCol w:w="6663"/>
      </w:tblGrid>
      <w:tr w:rsidR="00ED1B22" w:rsidRPr="00EC65D6" w:rsidTr="000A7F85">
        <w:tc>
          <w:tcPr>
            <w:tcW w:w="426" w:type="dxa"/>
            <w:shd w:val="clear" w:color="auto" w:fill="auto"/>
            <w:vAlign w:val="center"/>
          </w:tcPr>
          <w:p w:rsidR="00ED1B22" w:rsidRPr="00EC65D6" w:rsidRDefault="00ED1B22">
            <w:pPr>
              <w:ind w:left="-108"/>
              <w:rPr>
                <w:rFonts w:ascii="Times" w:hAnsi="Times"/>
                <w:b/>
                <w:color w:val="000000"/>
                <w:sz w:val="2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2"/>
                <w:lang w:val="es-ES_tradnl"/>
              </w:rPr>
              <w:t>Nº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ED1B22" w:rsidRPr="00EC65D6" w:rsidRDefault="00ED1B22">
            <w:pPr>
              <w:rPr>
                <w:rFonts w:ascii="Times" w:hAnsi="Times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2"/>
                <w:lang w:val="es-ES_tradnl"/>
              </w:rPr>
              <w:t>Competencias clave</w:t>
            </w:r>
          </w:p>
        </w:tc>
      </w:tr>
      <w:tr w:rsidR="00ED1B22" w:rsidRPr="00EC65D6" w:rsidTr="000A7F85">
        <w:tc>
          <w:tcPr>
            <w:tcW w:w="426" w:type="dxa"/>
            <w:shd w:val="clear" w:color="auto" w:fill="auto"/>
            <w:vAlign w:val="center"/>
          </w:tcPr>
          <w:p w:rsidR="00ED1B22" w:rsidRPr="00EC65D6" w:rsidRDefault="00ED1B22">
            <w:pPr>
              <w:ind w:left="-108"/>
              <w:rPr>
                <w:rFonts w:ascii="Times" w:hAnsi="Times"/>
                <w:color w:val="000000"/>
                <w:sz w:val="22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2"/>
                <w:lang w:val="es-ES_tradnl"/>
              </w:rPr>
              <w:t>1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ED1B22" w:rsidRPr="00EC65D6" w:rsidRDefault="0071672A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80"/>
              </w:tabs>
              <w:autoSpaceDE w:val="0"/>
              <w:rPr>
                <w:rFonts w:ascii="Times" w:hAnsi="Times"/>
                <w:lang w:val="es-ES_tradnl"/>
              </w:rPr>
            </w:pPr>
            <w:r w:rsidRPr="00EC65D6">
              <w:rPr>
                <w:rStyle w:val="Ninguno"/>
                <w:rFonts w:ascii="Times" w:hAnsi="Times"/>
                <w:sz w:val="20"/>
                <w:lang w:val="es-ES_tradnl"/>
              </w:rPr>
              <w:t>Competencia en comunicación lingüística</w:t>
            </w:r>
          </w:p>
        </w:tc>
      </w:tr>
      <w:tr w:rsidR="00ED1B22" w:rsidRPr="00EC65D6" w:rsidTr="000A7F85">
        <w:tc>
          <w:tcPr>
            <w:tcW w:w="426" w:type="dxa"/>
            <w:shd w:val="clear" w:color="auto" w:fill="auto"/>
            <w:vAlign w:val="center"/>
          </w:tcPr>
          <w:p w:rsidR="00ED1B22" w:rsidRPr="00EC65D6" w:rsidRDefault="00ED1B22">
            <w:pPr>
              <w:ind w:left="-108"/>
              <w:rPr>
                <w:rFonts w:ascii="Times" w:hAnsi="Times"/>
                <w:color w:val="000000"/>
                <w:sz w:val="22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2"/>
                <w:lang w:val="es-ES_tradnl"/>
              </w:rPr>
              <w:t>2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ED1B22" w:rsidRPr="00EC65D6" w:rsidRDefault="0071672A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80"/>
              </w:tabs>
              <w:autoSpaceDE w:val="0"/>
              <w:rPr>
                <w:rFonts w:ascii="Times" w:hAnsi="Times"/>
                <w:lang w:val="es-ES_tradnl"/>
              </w:rPr>
            </w:pPr>
            <w:r w:rsidRPr="00EC65D6">
              <w:rPr>
                <w:rStyle w:val="Ninguno"/>
                <w:rFonts w:ascii="Times" w:hAnsi="Times"/>
                <w:sz w:val="20"/>
                <w:lang w:val="es-ES_tradnl"/>
              </w:rPr>
              <w:t>Competencia plurilingüe</w:t>
            </w:r>
          </w:p>
        </w:tc>
      </w:tr>
      <w:tr w:rsidR="00ED1B22" w:rsidRPr="00EC65D6" w:rsidTr="000A7F85">
        <w:tc>
          <w:tcPr>
            <w:tcW w:w="426" w:type="dxa"/>
            <w:shd w:val="clear" w:color="auto" w:fill="auto"/>
            <w:vAlign w:val="center"/>
          </w:tcPr>
          <w:p w:rsidR="00ED1B22" w:rsidRPr="00EC65D6" w:rsidRDefault="00ED1B22">
            <w:pPr>
              <w:ind w:left="-108"/>
              <w:rPr>
                <w:rFonts w:ascii="Times" w:hAnsi="Times"/>
                <w:color w:val="000000"/>
                <w:sz w:val="22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2"/>
                <w:lang w:val="es-ES_tradnl"/>
              </w:rPr>
              <w:t>3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ED1B22" w:rsidRPr="00EC65D6" w:rsidRDefault="0071672A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80"/>
              </w:tabs>
              <w:autoSpaceDE w:val="0"/>
              <w:rPr>
                <w:rFonts w:ascii="Times" w:hAnsi="Times"/>
                <w:lang w:val="es-ES_tradnl"/>
              </w:rPr>
            </w:pPr>
            <w:r w:rsidRPr="00EC65D6">
              <w:rPr>
                <w:rStyle w:val="Ninguno"/>
                <w:rFonts w:ascii="Times" w:hAnsi="Times"/>
                <w:sz w:val="20"/>
                <w:lang w:val="es-ES_tradnl"/>
              </w:rPr>
              <w:t>Competencia matemática y competencia en ciencia, tecnología e ingeniería</w:t>
            </w:r>
          </w:p>
        </w:tc>
      </w:tr>
      <w:tr w:rsidR="00ED1B22" w:rsidRPr="00EC65D6" w:rsidTr="000A7F85">
        <w:tc>
          <w:tcPr>
            <w:tcW w:w="426" w:type="dxa"/>
            <w:shd w:val="clear" w:color="auto" w:fill="auto"/>
            <w:vAlign w:val="center"/>
          </w:tcPr>
          <w:p w:rsidR="00ED1B22" w:rsidRPr="00EC65D6" w:rsidRDefault="00ED1B22">
            <w:pPr>
              <w:ind w:left="-108"/>
              <w:rPr>
                <w:rFonts w:ascii="Times" w:hAnsi="Times"/>
                <w:color w:val="000000"/>
                <w:sz w:val="22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2"/>
                <w:lang w:val="es-ES_tradnl"/>
              </w:rPr>
              <w:t>4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ED1B22" w:rsidRPr="00EC65D6" w:rsidRDefault="0071672A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80"/>
              </w:tabs>
              <w:autoSpaceDE w:val="0"/>
              <w:rPr>
                <w:rFonts w:ascii="Times" w:hAnsi="Times"/>
                <w:lang w:val="es-ES_tradnl"/>
              </w:rPr>
            </w:pPr>
            <w:r w:rsidRPr="00EC65D6">
              <w:rPr>
                <w:rStyle w:val="Ninguno"/>
                <w:rFonts w:ascii="Times" w:hAnsi="Times"/>
                <w:sz w:val="20"/>
                <w:lang w:val="es-ES_tradnl"/>
              </w:rPr>
              <w:t>Competencia digital</w:t>
            </w:r>
          </w:p>
        </w:tc>
      </w:tr>
      <w:tr w:rsidR="00ED1B22" w:rsidRPr="00EC65D6" w:rsidTr="000A7F85">
        <w:tc>
          <w:tcPr>
            <w:tcW w:w="426" w:type="dxa"/>
            <w:shd w:val="clear" w:color="auto" w:fill="auto"/>
            <w:vAlign w:val="center"/>
          </w:tcPr>
          <w:p w:rsidR="00ED1B22" w:rsidRPr="00EC65D6" w:rsidRDefault="00ED1B22">
            <w:pPr>
              <w:ind w:left="-108"/>
              <w:rPr>
                <w:rFonts w:ascii="Times" w:hAnsi="Times"/>
                <w:color w:val="000000"/>
                <w:sz w:val="22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2"/>
                <w:lang w:val="es-ES_tradnl"/>
              </w:rPr>
              <w:t>5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ED1B22" w:rsidRPr="00EC65D6" w:rsidRDefault="0071672A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80"/>
              </w:tabs>
              <w:autoSpaceDE w:val="0"/>
              <w:rPr>
                <w:rFonts w:ascii="Times" w:hAnsi="Times"/>
                <w:lang w:val="es-ES_tradnl"/>
              </w:rPr>
            </w:pPr>
            <w:r w:rsidRPr="00EC65D6">
              <w:rPr>
                <w:rStyle w:val="Ninguno"/>
                <w:rFonts w:ascii="Times" w:hAnsi="Times"/>
                <w:sz w:val="20"/>
                <w:lang w:val="es-ES_tradnl"/>
              </w:rPr>
              <w:t>Competencia personal, social y de aprender a aprender</w:t>
            </w:r>
          </w:p>
        </w:tc>
      </w:tr>
      <w:tr w:rsidR="00ED1B22" w:rsidRPr="00EC65D6" w:rsidTr="000A7F85">
        <w:tc>
          <w:tcPr>
            <w:tcW w:w="426" w:type="dxa"/>
            <w:shd w:val="clear" w:color="auto" w:fill="auto"/>
            <w:vAlign w:val="center"/>
          </w:tcPr>
          <w:p w:rsidR="00ED1B22" w:rsidRPr="00EC65D6" w:rsidRDefault="00ED1B22">
            <w:pPr>
              <w:ind w:left="-108"/>
              <w:rPr>
                <w:rFonts w:ascii="Times" w:hAnsi="Times"/>
                <w:color w:val="000000"/>
                <w:sz w:val="22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2"/>
                <w:lang w:val="es-ES_tradnl"/>
              </w:rPr>
              <w:t>6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ED1B22" w:rsidRPr="00EC65D6" w:rsidRDefault="0071672A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80"/>
              </w:tabs>
              <w:autoSpaceDE w:val="0"/>
              <w:rPr>
                <w:rFonts w:ascii="Times" w:hAnsi="Times"/>
                <w:lang w:val="es-ES_tradnl"/>
              </w:rPr>
            </w:pPr>
            <w:r w:rsidRPr="00EC65D6">
              <w:rPr>
                <w:rStyle w:val="Ninguno"/>
                <w:rFonts w:ascii="Times" w:hAnsi="Times"/>
                <w:sz w:val="20"/>
                <w:lang w:val="es-ES_tradnl"/>
              </w:rPr>
              <w:t>Competencia ciudadana</w:t>
            </w:r>
          </w:p>
        </w:tc>
      </w:tr>
      <w:tr w:rsidR="00ED1B22" w:rsidRPr="00EC65D6" w:rsidTr="000A7F85">
        <w:tc>
          <w:tcPr>
            <w:tcW w:w="426" w:type="dxa"/>
            <w:shd w:val="clear" w:color="auto" w:fill="auto"/>
            <w:vAlign w:val="center"/>
          </w:tcPr>
          <w:p w:rsidR="00ED1B22" w:rsidRPr="00EC65D6" w:rsidRDefault="00ED1B22">
            <w:pPr>
              <w:ind w:left="-108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2"/>
                <w:lang w:val="es-ES_tradnl"/>
              </w:rPr>
              <w:t>7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71672A" w:rsidRPr="00EC65D6" w:rsidRDefault="0071672A">
            <w:pPr>
              <w:widowControl w:val="0"/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80"/>
              </w:tabs>
              <w:autoSpaceDE w:val="0"/>
              <w:rPr>
                <w:rFonts w:ascii="Times" w:hAnsi="Times"/>
                <w:sz w:val="20"/>
                <w:lang w:val="es-ES_tradnl"/>
              </w:rPr>
            </w:pPr>
            <w:r w:rsidRPr="00EC65D6">
              <w:rPr>
                <w:rStyle w:val="Ninguno"/>
                <w:rFonts w:ascii="Times" w:hAnsi="Times"/>
                <w:sz w:val="20"/>
                <w:lang w:val="es-ES_tradnl"/>
              </w:rPr>
              <w:t>Competencia emprendedora</w:t>
            </w:r>
          </w:p>
        </w:tc>
      </w:tr>
      <w:tr w:rsidR="0071672A" w:rsidRPr="00EC65D6" w:rsidTr="000A7F85">
        <w:tc>
          <w:tcPr>
            <w:tcW w:w="426" w:type="dxa"/>
            <w:shd w:val="clear" w:color="auto" w:fill="auto"/>
            <w:vAlign w:val="center"/>
          </w:tcPr>
          <w:p w:rsidR="0071672A" w:rsidRPr="00EC65D6" w:rsidRDefault="0071672A">
            <w:pPr>
              <w:ind w:left="-108"/>
              <w:rPr>
                <w:rFonts w:ascii="Times" w:hAnsi="Times"/>
                <w:color w:val="000000"/>
                <w:sz w:val="22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2"/>
                <w:lang w:val="es-ES_tradnl"/>
              </w:rPr>
              <w:t>8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71672A" w:rsidRPr="00EC65D6" w:rsidRDefault="0071672A">
            <w:pPr>
              <w:widowControl w:val="0"/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80"/>
              </w:tabs>
              <w:autoSpaceDE w:val="0"/>
              <w:rPr>
                <w:rStyle w:val="Ninguno"/>
                <w:rFonts w:ascii="Times" w:hAnsi="Times"/>
                <w:sz w:val="20"/>
                <w:lang w:val="es-ES_tradnl"/>
              </w:rPr>
            </w:pPr>
            <w:r w:rsidRPr="00EC65D6">
              <w:rPr>
                <w:rStyle w:val="Ninguno"/>
                <w:rFonts w:ascii="Times" w:hAnsi="Times"/>
                <w:sz w:val="20"/>
                <w:lang w:val="es-ES_tradnl"/>
              </w:rPr>
              <w:t>Competencia en conciencia y expresión culturales</w:t>
            </w:r>
          </w:p>
        </w:tc>
      </w:tr>
    </w:tbl>
    <w:p w:rsidR="00ED1B22" w:rsidRPr="00EC65D6" w:rsidRDefault="00ED1B22" w:rsidP="00017510">
      <w:pPr>
        <w:pStyle w:val="Textoindependiente"/>
        <w:rPr>
          <w:rFonts w:ascii="Times" w:hAnsi="Times"/>
        </w:rPr>
        <w:sectPr w:rsidR="00ED1B22" w:rsidRPr="00EC65D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992" w:bottom="1440" w:left="1134" w:header="720" w:footer="720" w:gutter="0"/>
          <w:cols w:space="720"/>
          <w:titlePg/>
          <w:docGrid w:linePitch="360"/>
        </w:sectPr>
      </w:pPr>
    </w:p>
    <w:tbl>
      <w:tblPr>
        <w:tblW w:w="15517" w:type="dxa"/>
        <w:tblInd w:w="-563" w:type="dxa"/>
        <w:tblLayout w:type="fixed"/>
        <w:tblLook w:val="0000" w:firstRow="0" w:lastRow="0" w:firstColumn="0" w:lastColumn="0" w:noHBand="0" w:noVBand="0"/>
      </w:tblPr>
      <w:tblGrid>
        <w:gridCol w:w="2836"/>
        <w:gridCol w:w="5528"/>
        <w:gridCol w:w="1134"/>
        <w:gridCol w:w="6019"/>
      </w:tblGrid>
      <w:tr w:rsidR="00ED1B22" w:rsidRPr="00EC65D6" w:rsidTr="0030316E">
        <w:tc>
          <w:tcPr>
            <w:tcW w:w="155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D1B22" w:rsidRPr="00EC65D6" w:rsidRDefault="00035D29">
            <w:pPr>
              <w:pStyle w:val="Ttulo1"/>
              <w:rPr>
                <w:rFonts w:ascii="Times" w:hAnsi="Times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2"/>
                <w:lang w:val="es-ES_tradnl"/>
              </w:rPr>
              <w:lastRenderedPageBreak/>
              <w:t>CHOICES</w:t>
            </w:r>
            <w:r w:rsidR="001618C9" w:rsidRPr="00EC65D6">
              <w:rPr>
                <w:rFonts w:ascii="Times" w:hAnsi="Times" w:cs="Times"/>
                <w:color w:val="000000"/>
                <w:sz w:val="22"/>
                <w:lang w:val="es-ES_tradnl"/>
              </w:rPr>
              <w:t xml:space="preserve"> </w:t>
            </w:r>
            <w:r w:rsidR="00ED1B22" w:rsidRPr="00EC65D6">
              <w:rPr>
                <w:rFonts w:ascii="Times" w:hAnsi="Times" w:cs="Times"/>
                <w:color w:val="000000"/>
                <w:sz w:val="22"/>
                <w:lang w:val="es-ES_tradnl"/>
              </w:rPr>
              <w:t>1 – Modelo de programación anual</w:t>
            </w:r>
          </w:p>
        </w:tc>
      </w:tr>
      <w:tr w:rsidR="00ED1B22" w:rsidRPr="00EC65D6" w:rsidTr="0030316E">
        <w:trPr>
          <w:trHeight w:val="284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B22" w:rsidRPr="00EC65D6" w:rsidRDefault="00ED1B22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Material empleado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B22" w:rsidRPr="00EC65D6" w:rsidRDefault="00ED1B22">
            <w:pPr>
              <w:pStyle w:val="Ttulo2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B22" w:rsidRPr="00EC65D6" w:rsidRDefault="00ED1B22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 de sesiones</w:t>
            </w: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B22" w:rsidRPr="00EC65D6" w:rsidRDefault="00ED1B22">
            <w:pPr>
              <w:pStyle w:val="Ttulo2"/>
              <w:rPr>
                <w:rFonts w:ascii="Times" w:hAnsi="Times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</w:tr>
      <w:tr w:rsidR="00FE2794" w:rsidRPr="00EC65D6" w:rsidTr="00C15782">
        <w:trPr>
          <w:trHeight w:val="567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794" w:rsidRPr="00EC65D6" w:rsidRDefault="00FE2794" w:rsidP="00FE2794">
            <w:pPr>
              <w:pStyle w:val="Ttulo4"/>
              <w:ind w:left="-4" w:firstLine="0"/>
              <w:rPr>
                <w:rFonts w:ascii="Times" w:hAnsi="Times" w:cs="Times"/>
                <w:b w:val="0"/>
                <w:color w:val="auto"/>
                <w:sz w:val="20"/>
                <w:szCs w:val="20"/>
              </w:rPr>
            </w:pPr>
            <w:r w:rsidRPr="00EC65D6">
              <w:rPr>
                <w:rFonts w:ascii="Times" w:hAnsi="Times" w:cs="Times"/>
                <w:b w:val="0"/>
                <w:i/>
                <w:color w:val="auto"/>
                <w:sz w:val="20"/>
                <w:szCs w:val="20"/>
              </w:rPr>
              <w:t>Diagnostic Test</w:t>
            </w:r>
          </w:p>
          <w:p w:rsidR="00FE2794" w:rsidRPr="00EC65D6" w:rsidRDefault="00F63E19" w:rsidP="00FE2794">
            <w:pPr>
              <w:pStyle w:val="Ttulo4"/>
              <w:ind w:left="-4" w:firstLine="0"/>
              <w:rPr>
                <w:rFonts w:ascii="Times" w:hAnsi="Times" w:cs="Times"/>
                <w:color w:val="auto"/>
                <w:sz w:val="20"/>
                <w:szCs w:val="20"/>
              </w:rPr>
            </w:pPr>
            <w:r w:rsidRPr="00EC65D6">
              <w:rPr>
                <w:rFonts w:ascii="Times" w:hAnsi="Times" w:cs="Times"/>
                <w:color w:val="auto"/>
                <w:sz w:val="20"/>
                <w:szCs w:val="20"/>
              </w:rPr>
              <w:t>T</w:t>
            </w:r>
            <w:r w:rsidR="00FE2794" w:rsidRPr="00EC65D6">
              <w:rPr>
                <w:rFonts w:ascii="Times" w:hAnsi="Times" w:cs="Times"/>
                <w:color w:val="auto"/>
                <w:sz w:val="20"/>
                <w:szCs w:val="20"/>
              </w:rPr>
              <w:t>AIO</w:t>
            </w:r>
            <w:r w:rsidRPr="00EC65D6">
              <w:rPr>
                <w:rFonts w:ascii="Times" w:hAnsi="Times" w:cs="Times"/>
                <w:color w:val="auto"/>
                <w:sz w:val="20"/>
                <w:szCs w:val="20"/>
              </w:rPr>
              <w:t>P</w:t>
            </w:r>
            <w:r w:rsidR="00FE2794" w:rsidRPr="00EC65D6">
              <w:rPr>
                <w:rFonts w:ascii="Times" w:hAnsi="Times" w:cs="Times"/>
                <w:color w:val="auto"/>
                <w:sz w:val="20"/>
                <w:szCs w:val="20"/>
              </w:rPr>
              <w:t xml:space="preserve">, pp. </w:t>
            </w:r>
            <w:r w:rsidR="006926D9" w:rsidRPr="00EC65D6">
              <w:rPr>
                <w:rFonts w:ascii="Times" w:hAnsi="Times" w:cs="Times"/>
                <w:color w:val="auto"/>
                <w:sz w:val="20"/>
                <w:szCs w:val="20"/>
              </w:rPr>
              <w:t>9-10</w:t>
            </w:r>
          </w:p>
          <w:p w:rsidR="00FE2794" w:rsidRPr="00EC65D6" w:rsidRDefault="00EF7D82" w:rsidP="00FE2794">
            <w:pPr>
              <w:pStyle w:val="Ttulo4"/>
              <w:ind w:left="-4" w:firstLine="0"/>
              <w:rPr>
                <w:rFonts w:ascii="Times" w:hAnsi="Times"/>
                <w:b w:val="0"/>
                <w:color w:val="auto"/>
                <w:sz w:val="20"/>
                <w:szCs w:val="20"/>
              </w:rPr>
            </w:pPr>
            <w:r w:rsidRPr="00EC65D6">
              <w:rPr>
                <w:rFonts w:ascii="Times" w:hAnsi="Times" w:cs="Times"/>
                <w:color w:val="auto"/>
                <w:sz w:val="20"/>
                <w:szCs w:val="20"/>
              </w:rPr>
              <w:t xml:space="preserve">TAIOP </w:t>
            </w:r>
            <w:r w:rsidR="00FE2794" w:rsidRPr="00EC65D6">
              <w:rPr>
                <w:rFonts w:ascii="Times" w:hAnsi="Times" w:cs="Times"/>
                <w:color w:val="auto"/>
                <w:sz w:val="20"/>
                <w:szCs w:val="20"/>
              </w:rPr>
              <w:t>CD</w:t>
            </w:r>
            <w:r w:rsidR="006926D9" w:rsidRPr="00EC65D6">
              <w:rPr>
                <w:rFonts w:ascii="Times" w:hAnsi="Times" w:cs="Times"/>
                <w:color w:val="auto"/>
                <w:sz w:val="20"/>
                <w:szCs w:val="20"/>
              </w:rPr>
              <w:t xml:space="preserve"> 1</w:t>
            </w:r>
            <w:r w:rsidR="00FE2794" w:rsidRPr="00EC65D6">
              <w:rPr>
                <w:rFonts w:ascii="Times" w:hAnsi="Times" w:cs="Times"/>
                <w:color w:val="auto"/>
                <w:sz w:val="20"/>
                <w:szCs w:val="20"/>
              </w:rPr>
              <w:t>, pista 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794" w:rsidRPr="00EC65D6" w:rsidRDefault="00FE2794" w:rsidP="00FE2794">
            <w:pPr>
              <w:ind w:left="-5"/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 xml:space="preserve">Evaluar los conocimientos previos de los alumnos/as en lo que se refiere a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 xml:space="preserve">Vocabulary, Grammar, Writing, Listening </w:t>
            </w:r>
            <w:r w:rsidRPr="00EC65D6">
              <w:rPr>
                <w:rFonts w:ascii="Times" w:hAnsi="Times"/>
                <w:sz w:val="20"/>
                <w:szCs w:val="20"/>
              </w:rPr>
              <w:t>y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 xml:space="preserve"> Speaking.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794" w:rsidRPr="00EC65D6" w:rsidRDefault="00FE2794" w:rsidP="00FE2794">
            <w:pPr>
              <w:ind w:left="-108"/>
              <w:jc w:val="center"/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794" w:rsidRPr="00EC65D6" w:rsidRDefault="00FE2794" w:rsidP="00FE2794">
            <w:pPr>
              <w:ind w:left="-4"/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 xml:space="preserve">Ver la sección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>Assessment and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 xml:space="preserve">Evaluation of Students' Language and Learning Competences 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en las páginas xv-xvii del </w:t>
            </w:r>
            <w:r w:rsidRPr="00EC65D6">
              <w:rPr>
                <w:rFonts w:ascii="Times" w:hAnsi="Times"/>
                <w:b/>
                <w:sz w:val="20"/>
                <w:szCs w:val="20"/>
              </w:rPr>
              <w:t>TM</w:t>
            </w:r>
            <w:r w:rsidRPr="00EC65D6">
              <w:rPr>
                <w:rFonts w:ascii="Times" w:hAnsi="Times"/>
                <w:sz w:val="20"/>
                <w:szCs w:val="20"/>
              </w:rPr>
              <w:t>.</w:t>
            </w:r>
          </w:p>
        </w:tc>
      </w:tr>
      <w:tr w:rsidR="00FE2794" w:rsidRPr="00EC65D6" w:rsidTr="00C15782">
        <w:trPr>
          <w:trHeight w:val="437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794" w:rsidRPr="00EC65D6" w:rsidRDefault="00FE2794" w:rsidP="00FE2794">
            <w:pPr>
              <w:ind w:left="-4"/>
              <w:rPr>
                <w:rFonts w:ascii="Times" w:hAnsi="Times"/>
                <w:b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sz w:val="20"/>
                <w:szCs w:val="20"/>
              </w:rPr>
              <w:t>Revision Worksheets</w:t>
            </w:r>
          </w:p>
          <w:p w:rsidR="00FE2794" w:rsidRPr="00EC65D6" w:rsidRDefault="00FC6353" w:rsidP="00FE2794">
            <w:pPr>
              <w:ind w:left="-4"/>
              <w:rPr>
                <w:rFonts w:ascii="Times" w:hAnsi="Times"/>
                <w:b/>
                <w:sz w:val="20"/>
                <w:szCs w:val="20"/>
              </w:rPr>
            </w:pPr>
            <w:r w:rsidRPr="00EC65D6">
              <w:rPr>
                <w:rFonts w:ascii="Times" w:hAnsi="Times" w:cs="Times"/>
                <w:b/>
                <w:sz w:val="20"/>
                <w:szCs w:val="20"/>
              </w:rPr>
              <w:t>TAIOP</w:t>
            </w:r>
            <w:r w:rsidR="00FE2794" w:rsidRPr="00EC65D6">
              <w:rPr>
                <w:rFonts w:ascii="Times" w:hAnsi="Times"/>
                <w:b/>
                <w:sz w:val="20"/>
                <w:szCs w:val="20"/>
              </w:rPr>
              <w:t>, pp. 11</w:t>
            </w:r>
            <w:r w:rsidR="006926D9" w:rsidRPr="00EC65D6">
              <w:rPr>
                <w:rFonts w:ascii="Times" w:hAnsi="Times"/>
                <w:b/>
                <w:sz w:val="20"/>
                <w:szCs w:val="20"/>
              </w:rPr>
              <w:t>-13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794" w:rsidRPr="00EC65D6" w:rsidRDefault="00FE2794" w:rsidP="00FE2794">
            <w:pPr>
              <w:ind w:left="-5"/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 xml:space="preserve">Repasar los conceptos evaluados en el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>Diagnostic Test.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794" w:rsidRPr="00EC65D6" w:rsidRDefault="00FE2794" w:rsidP="00FE2794">
            <w:pPr>
              <w:ind w:left="-108"/>
              <w:jc w:val="center"/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1*</w:t>
            </w: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794" w:rsidRPr="00EC65D6" w:rsidRDefault="00FE2794" w:rsidP="00FE2794">
            <w:pPr>
              <w:ind w:left="-4"/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Se pueden hacer en clase o en casa.</w:t>
            </w:r>
          </w:p>
        </w:tc>
      </w:tr>
      <w:tr w:rsidR="00FE2794" w:rsidRPr="00EC65D6" w:rsidTr="00A53BA9">
        <w:trPr>
          <w:trHeight w:val="2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794" w:rsidRPr="00EC65D6" w:rsidRDefault="00FE2794" w:rsidP="00FE2794">
            <w:pPr>
              <w:ind w:left="-4"/>
              <w:rPr>
                <w:rFonts w:ascii="Times" w:hAnsi="Times"/>
                <w:b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sz w:val="20"/>
                <w:szCs w:val="20"/>
              </w:rPr>
              <w:t>Introduction</w:t>
            </w:r>
          </w:p>
          <w:p w:rsidR="00FE2794" w:rsidRPr="00EC65D6" w:rsidRDefault="00FE2794" w:rsidP="00FE2794">
            <w:pPr>
              <w:ind w:left="-4"/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b/>
                <w:sz w:val="20"/>
                <w:szCs w:val="20"/>
              </w:rPr>
              <w:t xml:space="preserve">SB, pp. </w:t>
            </w:r>
            <w:r w:rsidR="00AF656E" w:rsidRPr="00EC65D6">
              <w:rPr>
                <w:rFonts w:ascii="Times" w:hAnsi="Times"/>
                <w:b/>
                <w:sz w:val="20"/>
                <w:szCs w:val="20"/>
              </w:rPr>
              <w:t>6-9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794" w:rsidRPr="00EC65D6" w:rsidRDefault="00FE2794" w:rsidP="00FE2794">
            <w:pPr>
              <w:ind w:left="-5"/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Orientar a los alumnos/as en el uso de su libro y prepararlos para el trimestre que acaba de empezar.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794" w:rsidRPr="00EC65D6" w:rsidRDefault="00FE2794" w:rsidP="00FE2794">
            <w:pPr>
              <w:ind w:left="-108"/>
              <w:jc w:val="center"/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2</w:t>
            </w: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794" w:rsidRPr="00EC65D6" w:rsidRDefault="00FE2794" w:rsidP="00FE2794">
            <w:pPr>
              <w:ind w:left="-4"/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Aprovechar la oportunidad para evaluar la capacidad del alumno/a de trabajar de forma individual, en parejas y en grupo.</w:t>
            </w:r>
          </w:p>
        </w:tc>
      </w:tr>
      <w:tr w:rsidR="00FE2794" w:rsidRPr="00EC65D6" w:rsidTr="00A53BA9">
        <w:trPr>
          <w:trHeight w:val="322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794" w:rsidRPr="00EC65D6" w:rsidRDefault="00FE2794" w:rsidP="00FE2794">
            <w:pPr>
              <w:ind w:left="-4"/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Unidades didácticas 1-3</w:t>
            </w:r>
            <w:r w:rsidRPr="00EC65D6">
              <w:rPr>
                <w:rFonts w:ascii="Times" w:hAnsi="Times" w:cs="Arial"/>
                <w:sz w:val="20"/>
                <w:szCs w:val="20"/>
              </w:rPr>
              <w:br/>
            </w:r>
            <w:r w:rsidRPr="00EC65D6">
              <w:rPr>
                <w:rFonts w:ascii="Times" w:hAnsi="Times"/>
                <w:b/>
                <w:sz w:val="20"/>
                <w:szCs w:val="20"/>
              </w:rPr>
              <w:t>SB, pp. 10-51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794" w:rsidRPr="00EC65D6" w:rsidRDefault="00FE2794" w:rsidP="00FE2794">
            <w:pPr>
              <w:ind w:left="-5"/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 xml:space="preserve">Ver los objetivos para cada unidad en los cuadros de temporalización.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794" w:rsidRPr="00EC65D6" w:rsidRDefault="00F533FA" w:rsidP="00FE2794">
            <w:pPr>
              <w:ind w:left="-108"/>
              <w:jc w:val="center"/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3</w:t>
            </w:r>
            <w:r w:rsidR="00F768CD" w:rsidRPr="00EC65D6">
              <w:rPr>
                <w:rFonts w:ascii="Times" w:hAnsi="Times"/>
                <w:sz w:val="20"/>
                <w:szCs w:val="20"/>
              </w:rPr>
              <w:t>3</w:t>
            </w:r>
            <w:r w:rsidR="00FE2794" w:rsidRPr="00EC65D6">
              <w:rPr>
                <w:rFonts w:ascii="Times" w:hAnsi="Times"/>
                <w:sz w:val="20"/>
                <w:szCs w:val="20"/>
              </w:rPr>
              <w:t>**</w:t>
            </w: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794" w:rsidRPr="00EC65D6" w:rsidRDefault="00FE2794" w:rsidP="00FE2794">
            <w:pPr>
              <w:ind w:left="-4"/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Ver las notas y sugerencias que se dan en los cuadros de temporalización de cada unidad.</w:t>
            </w:r>
          </w:p>
        </w:tc>
      </w:tr>
      <w:tr w:rsidR="00FE2794" w:rsidRPr="00EC65D6" w:rsidTr="00A53BA9">
        <w:trPr>
          <w:trHeight w:val="256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794" w:rsidRPr="00EC65D6" w:rsidRDefault="00FE2794" w:rsidP="00FE2794">
            <w:pPr>
              <w:pStyle w:val="Encabezado"/>
              <w:tabs>
                <w:tab w:val="clear" w:pos="4320"/>
                <w:tab w:val="clear" w:pos="8640"/>
              </w:tabs>
              <w:ind w:left="-4"/>
              <w:rPr>
                <w:rFonts w:ascii="Times" w:hAnsi="Times"/>
                <w:b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sz w:val="20"/>
                <w:szCs w:val="20"/>
              </w:rPr>
              <w:t>Review 1</w:t>
            </w:r>
          </w:p>
          <w:p w:rsidR="00FE2794" w:rsidRPr="00EC65D6" w:rsidRDefault="00FE2794" w:rsidP="00FE2794">
            <w:pPr>
              <w:pStyle w:val="Encabezado"/>
              <w:tabs>
                <w:tab w:val="clear" w:pos="4320"/>
                <w:tab w:val="clear" w:pos="8640"/>
              </w:tabs>
              <w:ind w:left="-4"/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b/>
                <w:sz w:val="20"/>
                <w:szCs w:val="20"/>
              </w:rPr>
              <w:t>SB, pp. 52-5</w:t>
            </w:r>
            <w:r w:rsidR="00394059" w:rsidRPr="00EC65D6">
              <w:rPr>
                <w:rFonts w:ascii="Times" w:hAnsi="Times"/>
                <w:b/>
                <w:sz w:val="20"/>
                <w:szCs w:val="20"/>
              </w:rPr>
              <w:t>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794" w:rsidRPr="00EC65D6" w:rsidRDefault="00FE2794" w:rsidP="00FE2794">
            <w:pPr>
              <w:ind w:left="-5"/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 xml:space="preserve">Repasar y consolidar los conocimientos adquiridos en las unidades 1-3.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794" w:rsidRPr="00EC65D6" w:rsidRDefault="00FE2794" w:rsidP="00FE2794">
            <w:pPr>
              <w:ind w:left="-108"/>
              <w:jc w:val="center"/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794" w:rsidRPr="00EC65D6" w:rsidRDefault="00FE2794" w:rsidP="00FE2794">
            <w:pPr>
              <w:snapToGrid w:val="0"/>
              <w:ind w:left="-4"/>
              <w:rPr>
                <w:rFonts w:ascii="Times" w:hAnsi="Times"/>
                <w:sz w:val="20"/>
                <w:szCs w:val="20"/>
              </w:rPr>
            </w:pPr>
          </w:p>
        </w:tc>
      </w:tr>
      <w:tr w:rsidR="00FE2794" w:rsidRPr="00EC65D6" w:rsidTr="00C15782">
        <w:trPr>
          <w:trHeight w:val="567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794" w:rsidRPr="00EC65D6" w:rsidRDefault="00FE2794" w:rsidP="00FE2794">
            <w:pPr>
              <w:pStyle w:val="Encabezado"/>
              <w:tabs>
                <w:tab w:val="clear" w:pos="4320"/>
                <w:tab w:val="clear" w:pos="8640"/>
              </w:tabs>
              <w:ind w:left="-4"/>
              <w:rPr>
                <w:rFonts w:ascii="Times" w:hAnsi="Times"/>
                <w:b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sz w:val="20"/>
                <w:szCs w:val="20"/>
              </w:rPr>
              <w:t xml:space="preserve">Term Test 1, levels </w:t>
            </w:r>
            <w:r w:rsidR="00030E1A" w:rsidRPr="00EC65D6">
              <w:rPr>
                <w:rFonts w:ascii="Times" w:hAnsi="Times"/>
                <w:i/>
                <w:sz w:val="20"/>
                <w:szCs w:val="20"/>
              </w:rPr>
              <w:t>1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>-3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 </w:t>
            </w:r>
          </w:p>
          <w:p w:rsidR="00FE2794" w:rsidRPr="00EC65D6" w:rsidRDefault="00FC6353" w:rsidP="00FE2794">
            <w:pPr>
              <w:pStyle w:val="Encabezado"/>
              <w:tabs>
                <w:tab w:val="clear" w:pos="4320"/>
                <w:tab w:val="clear" w:pos="8640"/>
              </w:tabs>
              <w:ind w:left="-4"/>
              <w:rPr>
                <w:rFonts w:ascii="Times" w:hAnsi="Times" w:cs="Times"/>
                <w:b/>
                <w:sz w:val="20"/>
                <w:szCs w:val="20"/>
              </w:rPr>
            </w:pPr>
            <w:r w:rsidRPr="00EC65D6">
              <w:rPr>
                <w:rFonts w:ascii="Times" w:hAnsi="Times" w:cs="Times"/>
                <w:b/>
                <w:sz w:val="20"/>
                <w:szCs w:val="20"/>
              </w:rPr>
              <w:t>TAIOP</w:t>
            </w:r>
            <w:r w:rsidR="00FE2794" w:rsidRPr="00EC65D6">
              <w:rPr>
                <w:rFonts w:ascii="Times" w:hAnsi="Times"/>
                <w:b/>
                <w:sz w:val="20"/>
                <w:szCs w:val="20"/>
              </w:rPr>
              <w:t xml:space="preserve">, pp. </w:t>
            </w:r>
            <w:r w:rsidR="00DB3C2D" w:rsidRPr="00EC65D6">
              <w:rPr>
                <w:rFonts w:ascii="Times" w:hAnsi="Times"/>
                <w:b/>
                <w:sz w:val="20"/>
                <w:szCs w:val="20"/>
              </w:rPr>
              <w:t>50-61</w:t>
            </w:r>
          </w:p>
          <w:p w:rsidR="00FE2794" w:rsidRPr="00EC65D6" w:rsidRDefault="00FC6353" w:rsidP="00FE2794">
            <w:pPr>
              <w:pStyle w:val="Ttulo4"/>
              <w:ind w:left="-4" w:firstLine="0"/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 w:cs="Times"/>
                <w:color w:val="auto"/>
                <w:sz w:val="20"/>
                <w:szCs w:val="20"/>
              </w:rPr>
              <w:t xml:space="preserve">TAIOP </w:t>
            </w:r>
            <w:r w:rsidR="00FE2794" w:rsidRPr="00EC65D6">
              <w:rPr>
                <w:rFonts w:ascii="Times" w:hAnsi="Times" w:cs="Times"/>
                <w:color w:val="auto"/>
                <w:sz w:val="20"/>
                <w:szCs w:val="20"/>
              </w:rPr>
              <w:t>CD</w:t>
            </w:r>
            <w:r w:rsidR="008044D1" w:rsidRPr="00EC65D6">
              <w:rPr>
                <w:rFonts w:ascii="Times" w:hAnsi="Times" w:cs="Times"/>
                <w:color w:val="auto"/>
                <w:sz w:val="20"/>
                <w:szCs w:val="20"/>
              </w:rPr>
              <w:t xml:space="preserve"> 1</w:t>
            </w:r>
            <w:r w:rsidR="00FE2794" w:rsidRPr="00EC65D6">
              <w:rPr>
                <w:rFonts w:ascii="Times" w:hAnsi="Times" w:cs="Times"/>
                <w:color w:val="auto"/>
                <w:sz w:val="20"/>
                <w:szCs w:val="20"/>
              </w:rPr>
              <w:t>, pista</w:t>
            </w:r>
            <w:r w:rsidR="008044D1" w:rsidRPr="00EC65D6">
              <w:rPr>
                <w:rFonts w:ascii="Times" w:hAnsi="Times" w:cs="Times"/>
                <w:color w:val="auto"/>
                <w:sz w:val="20"/>
                <w:szCs w:val="20"/>
              </w:rPr>
              <w:t>s</w:t>
            </w:r>
            <w:r w:rsidR="00FE2794" w:rsidRPr="00EC65D6">
              <w:rPr>
                <w:rFonts w:ascii="Times" w:hAnsi="Times" w:cs="Times"/>
                <w:color w:val="auto"/>
                <w:sz w:val="20"/>
                <w:szCs w:val="20"/>
              </w:rPr>
              <w:t xml:space="preserve"> </w:t>
            </w:r>
            <w:r w:rsidR="00EA4103" w:rsidRPr="00EC65D6">
              <w:rPr>
                <w:rFonts w:ascii="Times" w:hAnsi="Times" w:cs="Times"/>
                <w:color w:val="auto"/>
                <w:sz w:val="20"/>
                <w:szCs w:val="20"/>
              </w:rPr>
              <w:t>9</w:t>
            </w:r>
            <w:r w:rsidR="008044D1" w:rsidRPr="00EC65D6">
              <w:rPr>
                <w:rFonts w:ascii="Times" w:hAnsi="Times" w:cs="Times"/>
                <w:color w:val="auto"/>
                <w:sz w:val="20"/>
                <w:szCs w:val="20"/>
              </w:rPr>
              <w:t>-10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794" w:rsidRPr="00EC65D6" w:rsidRDefault="00FE2794" w:rsidP="00FE2794">
            <w:pPr>
              <w:ind w:left="-5"/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Evaluar qué se ha aprendido durante el primer trimestre del curso.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794" w:rsidRPr="00EC65D6" w:rsidRDefault="00FE2794" w:rsidP="00FE2794">
            <w:pPr>
              <w:ind w:left="-108"/>
              <w:jc w:val="center"/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794" w:rsidRPr="00EC65D6" w:rsidRDefault="00FE2794" w:rsidP="00FE2794">
            <w:pPr>
              <w:ind w:left="-4"/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Es una buena oportunidad para comprobar si la evaluación continuada del trimestre se corresponde con las notas obtenidas en el test.</w:t>
            </w:r>
          </w:p>
        </w:tc>
      </w:tr>
      <w:tr w:rsidR="00FE2794" w:rsidRPr="00EC65D6" w:rsidTr="00A53BA9">
        <w:trPr>
          <w:trHeight w:val="216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794" w:rsidRPr="00EC65D6" w:rsidRDefault="00FE2794" w:rsidP="00FE2794">
            <w:pPr>
              <w:ind w:left="-4"/>
              <w:rPr>
                <w:rFonts w:ascii="Times" w:hAnsi="Times"/>
                <w:b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 xml:space="preserve">Unidades didácticas 4-6 </w:t>
            </w:r>
          </w:p>
          <w:p w:rsidR="00FE2794" w:rsidRPr="00EC65D6" w:rsidRDefault="00FE2794" w:rsidP="00FE2794">
            <w:pPr>
              <w:ind w:left="-4"/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b/>
                <w:sz w:val="20"/>
                <w:szCs w:val="20"/>
              </w:rPr>
              <w:t>SB, pp. 56-97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794" w:rsidRPr="00EC65D6" w:rsidRDefault="00FE2794" w:rsidP="00FE2794">
            <w:pPr>
              <w:ind w:left="-5"/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Ver los objetivos para cada unidad en los cuadros de temporalización.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794" w:rsidRPr="00EC65D6" w:rsidRDefault="00536D6E" w:rsidP="00FE2794">
            <w:pPr>
              <w:ind w:left="-108"/>
              <w:jc w:val="center"/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3</w:t>
            </w:r>
            <w:r w:rsidR="00F768CD" w:rsidRPr="00EC65D6">
              <w:rPr>
                <w:rFonts w:ascii="Times" w:hAnsi="Times"/>
                <w:sz w:val="20"/>
                <w:szCs w:val="20"/>
              </w:rPr>
              <w:t>3</w:t>
            </w:r>
            <w:r w:rsidR="00FE2794" w:rsidRPr="00EC65D6">
              <w:rPr>
                <w:rFonts w:ascii="Times" w:hAnsi="Times"/>
                <w:sz w:val="20"/>
                <w:szCs w:val="20"/>
              </w:rPr>
              <w:t>**</w:t>
            </w: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794" w:rsidRPr="00EC65D6" w:rsidRDefault="00FE2794" w:rsidP="00FE2794">
            <w:pPr>
              <w:ind w:left="-4"/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Ver las notas y sugerencias que se dan en los cuadros de temporalización de cada unidad.</w:t>
            </w:r>
          </w:p>
        </w:tc>
      </w:tr>
      <w:tr w:rsidR="00FE2794" w:rsidRPr="00EC65D6" w:rsidTr="00A53BA9">
        <w:trPr>
          <w:trHeight w:val="21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794" w:rsidRPr="00EC65D6" w:rsidRDefault="00FE2794" w:rsidP="00FE2794">
            <w:pPr>
              <w:pStyle w:val="Encabezado"/>
              <w:tabs>
                <w:tab w:val="clear" w:pos="4320"/>
                <w:tab w:val="clear" w:pos="8640"/>
              </w:tabs>
              <w:ind w:left="-4"/>
              <w:rPr>
                <w:rFonts w:ascii="Times" w:hAnsi="Times"/>
                <w:b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sz w:val="20"/>
                <w:szCs w:val="20"/>
              </w:rPr>
              <w:t>Review 2</w:t>
            </w:r>
          </w:p>
          <w:p w:rsidR="00FE2794" w:rsidRPr="00EC65D6" w:rsidRDefault="00FE2794" w:rsidP="00FE2794">
            <w:pPr>
              <w:pStyle w:val="Encabezado"/>
              <w:tabs>
                <w:tab w:val="clear" w:pos="4320"/>
                <w:tab w:val="clear" w:pos="8640"/>
              </w:tabs>
              <w:ind w:left="-4"/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b/>
                <w:sz w:val="20"/>
                <w:szCs w:val="20"/>
              </w:rPr>
              <w:t>SB, pp. 98-10</w:t>
            </w:r>
            <w:r w:rsidR="007C22B4" w:rsidRPr="00EC65D6">
              <w:rPr>
                <w:rFonts w:ascii="Times" w:hAnsi="Times"/>
                <w:b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794" w:rsidRPr="00EC65D6" w:rsidRDefault="00FE2794" w:rsidP="00FE2794">
            <w:pPr>
              <w:ind w:left="-5"/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Repasar y consolidar los conocimientos adquiridos en las unidades 4-6.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794" w:rsidRPr="00EC65D6" w:rsidRDefault="00FE2794" w:rsidP="00FE2794">
            <w:pPr>
              <w:ind w:left="-108"/>
              <w:jc w:val="center"/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794" w:rsidRPr="00EC65D6" w:rsidRDefault="00FE2794" w:rsidP="00FE2794">
            <w:pPr>
              <w:snapToGrid w:val="0"/>
              <w:ind w:left="-4"/>
              <w:rPr>
                <w:rFonts w:ascii="Times" w:hAnsi="Times"/>
                <w:sz w:val="20"/>
                <w:szCs w:val="20"/>
              </w:rPr>
            </w:pPr>
          </w:p>
        </w:tc>
      </w:tr>
      <w:tr w:rsidR="00FE2794" w:rsidRPr="00EC65D6" w:rsidTr="00C15782">
        <w:trPr>
          <w:trHeight w:val="567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794" w:rsidRPr="00EC65D6" w:rsidRDefault="00FE2794" w:rsidP="00FE2794">
            <w:pPr>
              <w:pStyle w:val="Encabezado"/>
              <w:tabs>
                <w:tab w:val="clear" w:pos="4320"/>
                <w:tab w:val="clear" w:pos="8640"/>
              </w:tabs>
              <w:ind w:left="-4"/>
              <w:rPr>
                <w:rFonts w:ascii="Times" w:hAnsi="Times"/>
                <w:b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spacing w:val="-4"/>
                <w:sz w:val="20"/>
                <w:szCs w:val="20"/>
              </w:rPr>
              <w:t xml:space="preserve">Term Test 2,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 xml:space="preserve">levels </w:t>
            </w:r>
            <w:r w:rsidR="00030E1A" w:rsidRPr="00EC65D6">
              <w:rPr>
                <w:rFonts w:ascii="Times" w:hAnsi="Times"/>
                <w:i/>
                <w:sz w:val="20"/>
                <w:szCs w:val="20"/>
              </w:rPr>
              <w:t>1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>-3</w:t>
            </w:r>
          </w:p>
          <w:p w:rsidR="00FE2794" w:rsidRPr="00EC65D6" w:rsidRDefault="00FC6353" w:rsidP="00FE2794">
            <w:pPr>
              <w:pStyle w:val="Encabezado"/>
              <w:tabs>
                <w:tab w:val="clear" w:pos="4320"/>
                <w:tab w:val="clear" w:pos="8640"/>
              </w:tabs>
              <w:ind w:left="-4"/>
              <w:rPr>
                <w:rFonts w:ascii="Times" w:hAnsi="Times" w:cs="Times"/>
                <w:b/>
                <w:sz w:val="20"/>
                <w:szCs w:val="20"/>
              </w:rPr>
            </w:pPr>
            <w:r w:rsidRPr="00EC65D6">
              <w:rPr>
                <w:rFonts w:ascii="Times" w:hAnsi="Times" w:cs="Times"/>
                <w:b/>
                <w:sz w:val="20"/>
                <w:szCs w:val="20"/>
              </w:rPr>
              <w:t>TAIOP</w:t>
            </w:r>
            <w:r w:rsidR="00FE2794" w:rsidRPr="00EC65D6">
              <w:rPr>
                <w:rFonts w:ascii="Times" w:hAnsi="Times"/>
                <w:b/>
                <w:sz w:val="20"/>
                <w:szCs w:val="20"/>
              </w:rPr>
              <w:t>,</w:t>
            </w:r>
            <w:r w:rsidR="00FE2794" w:rsidRPr="00EC65D6">
              <w:rPr>
                <w:rFonts w:ascii="Times" w:hAnsi="Times"/>
                <w:b/>
                <w:spacing w:val="-4"/>
                <w:sz w:val="20"/>
                <w:szCs w:val="20"/>
              </w:rPr>
              <w:t xml:space="preserve"> pp. </w:t>
            </w:r>
            <w:r w:rsidR="00A94E1F" w:rsidRPr="00EC65D6">
              <w:rPr>
                <w:rFonts w:ascii="Times" w:hAnsi="Times"/>
                <w:b/>
                <w:spacing w:val="-4"/>
                <w:sz w:val="20"/>
                <w:szCs w:val="20"/>
              </w:rPr>
              <w:t>9</w:t>
            </w:r>
            <w:r w:rsidR="00FE2794" w:rsidRPr="00EC65D6">
              <w:rPr>
                <w:rFonts w:ascii="Times" w:hAnsi="Times"/>
                <w:b/>
                <w:spacing w:val="-4"/>
                <w:sz w:val="20"/>
                <w:szCs w:val="20"/>
              </w:rPr>
              <w:t>8</w:t>
            </w:r>
            <w:r w:rsidR="00FE2794" w:rsidRPr="00EC65D6">
              <w:rPr>
                <w:rFonts w:ascii="Times" w:hAnsi="Times" w:cs="Times"/>
                <w:b/>
                <w:spacing w:val="-4"/>
                <w:sz w:val="20"/>
                <w:szCs w:val="20"/>
              </w:rPr>
              <w:t>-</w:t>
            </w:r>
            <w:r w:rsidR="00A94E1F" w:rsidRPr="00EC65D6">
              <w:rPr>
                <w:rFonts w:ascii="Times" w:hAnsi="Times" w:cs="Times"/>
                <w:b/>
                <w:spacing w:val="-4"/>
                <w:sz w:val="20"/>
                <w:szCs w:val="20"/>
              </w:rPr>
              <w:t>109</w:t>
            </w:r>
          </w:p>
          <w:p w:rsidR="00FE2794" w:rsidRPr="00EC65D6" w:rsidRDefault="00FC6353" w:rsidP="00FE2794">
            <w:pPr>
              <w:pStyle w:val="Ttulo4"/>
              <w:ind w:left="-4" w:firstLine="0"/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 w:cs="Times"/>
                <w:color w:val="auto"/>
                <w:sz w:val="20"/>
                <w:szCs w:val="20"/>
              </w:rPr>
              <w:t xml:space="preserve">TAIOP </w:t>
            </w:r>
            <w:r w:rsidR="00FE2794" w:rsidRPr="00EC65D6">
              <w:rPr>
                <w:rFonts w:ascii="Times" w:hAnsi="Times" w:cs="Times"/>
                <w:color w:val="auto"/>
                <w:sz w:val="20"/>
                <w:szCs w:val="20"/>
              </w:rPr>
              <w:t>CD</w:t>
            </w:r>
            <w:r w:rsidR="00A94E1F" w:rsidRPr="00EC65D6">
              <w:rPr>
                <w:rFonts w:ascii="Times" w:hAnsi="Times" w:cs="Times"/>
                <w:color w:val="auto"/>
                <w:sz w:val="20"/>
                <w:szCs w:val="20"/>
              </w:rPr>
              <w:t xml:space="preserve"> 1</w:t>
            </w:r>
            <w:r w:rsidR="00FE2794" w:rsidRPr="00EC65D6">
              <w:rPr>
                <w:rFonts w:ascii="Times" w:hAnsi="Times" w:cs="Times"/>
                <w:color w:val="auto"/>
                <w:sz w:val="20"/>
                <w:szCs w:val="20"/>
              </w:rPr>
              <w:t>, pista</w:t>
            </w:r>
            <w:r w:rsidR="00A94E1F" w:rsidRPr="00EC65D6">
              <w:rPr>
                <w:rFonts w:ascii="Times" w:hAnsi="Times" w:cs="Times"/>
                <w:color w:val="auto"/>
                <w:sz w:val="20"/>
                <w:szCs w:val="20"/>
              </w:rPr>
              <w:t>s</w:t>
            </w:r>
            <w:r w:rsidR="00FE2794" w:rsidRPr="00EC65D6">
              <w:rPr>
                <w:rFonts w:ascii="Times" w:hAnsi="Times" w:cs="Times"/>
                <w:color w:val="auto"/>
                <w:sz w:val="20"/>
                <w:szCs w:val="20"/>
              </w:rPr>
              <w:t xml:space="preserve"> 1</w:t>
            </w:r>
            <w:r w:rsidR="00A94E1F" w:rsidRPr="00EC65D6">
              <w:rPr>
                <w:rFonts w:ascii="Times" w:hAnsi="Times" w:cs="Times"/>
                <w:color w:val="auto"/>
                <w:sz w:val="20"/>
                <w:szCs w:val="20"/>
              </w:rPr>
              <w:t>7-18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794" w:rsidRPr="00EC65D6" w:rsidRDefault="00FE2794" w:rsidP="00FE2794">
            <w:pPr>
              <w:ind w:left="-5"/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Evaluar qué se ha aprendido durante el segundo trimestre del curso.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794" w:rsidRPr="00EC65D6" w:rsidRDefault="00FE2794" w:rsidP="00FE2794">
            <w:pPr>
              <w:ind w:left="-108"/>
              <w:jc w:val="center"/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794" w:rsidRPr="00EC65D6" w:rsidRDefault="00FE2794" w:rsidP="00FE2794">
            <w:pPr>
              <w:ind w:left="-4"/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Es una buena oportunidad para comprobar si la evaluación continuada del trimestre se corresponde con las notas obtenidas en el test.</w:t>
            </w:r>
          </w:p>
        </w:tc>
      </w:tr>
      <w:tr w:rsidR="00FE2794" w:rsidRPr="00EC65D6" w:rsidTr="00A53BA9">
        <w:trPr>
          <w:trHeight w:val="254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794" w:rsidRPr="00EC65D6" w:rsidRDefault="00FE2794" w:rsidP="00FE2794">
            <w:pPr>
              <w:ind w:left="-4"/>
              <w:rPr>
                <w:rFonts w:ascii="Times" w:hAnsi="Times"/>
                <w:b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Unidades didácticas 7-8</w:t>
            </w:r>
          </w:p>
          <w:p w:rsidR="00FE2794" w:rsidRPr="00EC65D6" w:rsidRDefault="00FE2794" w:rsidP="00FE2794">
            <w:pPr>
              <w:ind w:left="-4"/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b/>
                <w:sz w:val="20"/>
                <w:szCs w:val="20"/>
              </w:rPr>
              <w:t>SB, pp. 102-129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794" w:rsidRPr="00EC65D6" w:rsidRDefault="00FE2794" w:rsidP="00FE2794">
            <w:pPr>
              <w:ind w:left="-5"/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Ver los objetivos para cada unidad en los cuadros de temporalización.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794" w:rsidRPr="00EC65D6" w:rsidRDefault="00536D6E" w:rsidP="00FE2794">
            <w:pPr>
              <w:ind w:left="-108"/>
              <w:jc w:val="center"/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2</w:t>
            </w:r>
            <w:r w:rsidR="00F768CD" w:rsidRPr="00EC65D6">
              <w:rPr>
                <w:rFonts w:ascii="Times" w:hAnsi="Times"/>
                <w:sz w:val="20"/>
                <w:szCs w:val="20"/>
              </w:rPr>
              <w:t>2</w:t>
            </w:r>
            <w:r w:rsidR="00FE2794" w:rsidRPr="00EC65D6">
              <w:rPr>
                <w:rFonts w:ascii="Times" w:hAnsi="Times"/>
                <w:sz w:val="20"/>
                <w:szCs w:val="20"/>
              </w:rPr>
              <w:t>**</w:t>
            </w: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794" w:rsidRPr="00EC65D6" w:rsidRDefault="00FE2794" w:rsidP="00FE2794">
            <w:pPr>
              <w:ind w:left="-4"/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Ver las notas y sugerencias que se dan en los cuadros de temporalización de cada unidad.</w:t>
            </w:r>
          </w:p>
        </w:tc>
      </w:tr>
      <w:tr w:rsidR="00FE2794" w:rsidRPr="00EC65D6" w:rsidTr="00A53BA9">
        <w:trPr>
          <w:trHeight w:val="218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794" w:rsidRPr="00EC65D6" w:rsidRDefault="00FE2794" w:rsidP="00FE2794">
            <w:pPr>
              <w:ind w:left="-4"/>
              <w:rPr>
                <w:rFonts w:ascii="Times" w:hAnsi="Times" w:cs="Times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sz w:val="20"/>
                <w:szCs w:val="20"/>
              </w:rPr>
              <w:t>Review 3</w:t>
            </w:r>
          </w:p>
          <w:p w:rsidR="00FE2794" w:rsidRPr="00EC65D6" w:rsidRDefault="00FE2794" w:rsidP="00FE2794">
            <w:pPr>
              <w:pStyle w:val="Ttulo5"/>
              <w:ind w:left="-4" w:firstLine="0"/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 w:cs="Times"/>
                <w:color w:val="000000" w:themeColor="text1"/>
                <w:sz w:val="20"/>
                <w:szCs w:val="20"/>
              </w:rPr>
              <w:t>SB, pp. 130-13</w:t>
            </w:r>
            <w:r w:rsidR="007C22B4" w:rsidRPr="00EC65D6">
              <w:rPr>
                <w:rFonts w:ascii="Times" w:hAnsi="Times" w:cs="Times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794" w:rsidRPr="00EC65D6" w:rsidRDefault="00FE2794" w:rsidP="00FE2794">
            <w:pPr>
              <w:ind w:left="-5"/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 xml:space="preserve">Repasar y consolidar los conocimientos adquiridos en las unidades 7-8.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794" w:rsidRPr="00EC65D6" w:rsidRDefault="00FE2794" w:rsidP="00FE2794">
            <w:pPr>
              <w:ind w:left="-108"/>
              <w:jc w:val="center"/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794" w:rsidRPr="00EC65D6" w:rsidRDefault="00FE2794" w:rsidP="00FE2794">
            <w:pPr>
              <w:snapToGrid w:val="0"/>
              <w:ind w:left="-4"/>
              <w:rPr>
                <w:rFonts w:ascii="Times" w:hAnsi="Times"/>
                <w:sz w:val="20"/>
                <w:szCs w:val="20"/>
              </w:rPr>
            </w:pPr>
          </w:p>
        </w:tc>
      </w:tr>
      <w:tr w:rsidR="00FE2794" w:rsidRPr="00EC65D6" w:rsidTr="00C15782">
        <w:trPr>
          <w:trHeight w:val="567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794" w:rsidRPr="00EC65D6" w:rsidRDefault="00FE2794" w:rsidP="00FE2794">
            <w:pPr>
              <w:ind w:left="-4"/>
              <w:rPr>
                <w:rFonts w:ascii="Times" w:hAnsi="Times"/>
                <w:b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sz w:val="20"/>
                <w:szCs w:val="20"/>
              </w:rPr>
              <w:t xml:space="preserve">Term Test 3, levels </w:t>
            </w:r>
            <w:r w:rsidR="00030E1A" w:rsidRPr="00EC65D6">
              <w:rPr>
                <w:rFonts w:ascii="Times" w:hAnsi="Times"/>
                <w:i/>
                <w:sz w:val="20"/>
                <w:szCs w:val="20"/>
              </w:rPr>
              <w:t>1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>-3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 </w:t>
            </w:r>
          </w:p>
          <w:p w:rsidR="00FE2794" w:rsidRPr="00EC65D6" w:rsidRDefault="00FC6353" w:rsidP="00FE2794">
            <w:pPr>
              <w:ind w:left="-4"/>
              <w:rPr>
                <w:rFonts w:ascii="Times" w:hAnsi="Times" w:cs="Times"/>
                <w:b/>
                <w:sz w:val="20"/>
                <w:szCs w:val="20"/>
              </w:rPr>
            </w:pPr>
            <w:r w:rsidRPr="00EC65D6">
              <w:rPr>
                <w:rFonts w:ascii="Times" w:hAnsi="Times" w:cs="Times"/>
                <w:b/>
                <w:sz w:val="20"/>
                <w:szCs w:val="20"/>
              </w:rPr>
              <w:t>TAIOP</w:t>
            </w:r>
            <w:r w:rsidR="00FE2794" w:rsidRPr="00EC65D6">
              <w:rPr>
                <w:rFonts w:ascii="Times" w:hAnsi="Times"/>
                <w:b/>
                <w:sz w:val="20"/>
                <w:szCs w:val="20"/>
              </w:rPr>
              <w:t xml:space="preserve">, pp. </w:t>
            </w:r>
            <w:r w:rsidR="00FE2794" w:rsidRPr="00EC65D6">
              <w:rPr>
                <w:rFonts w:ascii="Times" w:hAnsi="Times" w:cs="Times"/>
                <w:b/>
                <w:sz w:val="20"/>
                <w:szCs w:val="20"/>
              </w:rPr>
              <w:t>1</w:t>
            </w:r>
            <w:r w:rsidR="001A3874" w:rsidRPr="00EC65D6">
              <w:rPr>
                <w:rFonts w:ascii="Times" w:hAnsi="Times" w:cs="Times"/>
                <w:b/>
                <w:sz w:val="20"/>
                <w:szCs w:val="20"/>
              </w:rPr>
              <w:t>34</w:t>
            </w:r>
            <w:r w:rsidR="00FE2794" w:rsidRPr="00EC65D6">
              <w:rPr>
                <w:rFonts w:ascii="Times" w:hAnsi="Times" w:cs="Times"/>
                <w:b/>
                <w:sz w:val="20"/>
                <w:szCs w:val="20"/>
              </w:rPr>
              <w:t>-</w:t>
            </w:r>
            <w:r w:rsidR="001A3874" w:rsidRPr="00EC65D6">
              <w:rPr>
                <w:rFonts w:ascii="Times" w:hAnsi="Times" w:cs="Times"/>
                <w:b/>
                <w:sz w:val="20"/>
                <w:szCs w:val="20"/>
              </w:rPr>
              <w:t>145</w:t>
            </w:r>
          </w:p>
          <w:p w:rsidR="00FE2794" w:rsidRPr="00EC65D6" w:rsidRDefault="00FC6353" w:rsidP="00FE2794">
            <w:pPr>
              <w:pStyle w:val="Ttulo4"/>
              <w:ind w:left="-4" w:firstLine="0"/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 w:cs="Times"/>
                <w:color w:val="auto"/>
                <w:sz w:val="20"/>
                <w:szCs w:val="20"/>
              </w:rPr>
              <w:t xml:space="preserve">TAIOP </w:t>
            </w:r>
            <w:r w:rsidR="00FE2794" w:rsidRPr="00EC65D6">
              <w:rPr>
                <w:rFonts w:ascii="Times" w:hAnsi="Times" w:cs="Times"/>
                <w:color w:val="auto"/>
                <w:sz w:val="20"/>
                <w:szCs w:val="20"/>
              </w:rPr>
              <w:t>CD</w:t>
            </w:r>
            <w:r w:rsidR="001A3874" w:rsidRPr="00EC65D6">
              <w:rPr>
                <w:rFonts w:ascii="Times" w:hAnsi="Times" w:cs="Times"/>
                <w:color w:val="auto"/>
                <w:sz w:val="20"/>
                <w:szCs w:val="20"/>
              </w:rPr>
              <w:t xml:space="preserve"> 2</w:t>
            </w:r>
            <w:r w:rsidR="00FE2794" w:rsidRPr="00EC65D6">
              <w:rPr>
                <w:rFonts w:ascii="Times" w:hAnsi="Times" w:cs="Times"/>
                <w:color w:val="auto"/>
                <w:sz w:val="20"/>
                <w:szCs w:val="20"/>
              </w:rPr>
              <w:t>, pista</w:t>
            </w:r>
            <w:r w:rsidR="001A3874" w:rsidRPr="00EC65D6">
              <w:rPr>
                <w:rFonts w:ascii="Times" w:hAnsi="Times" w:cs="Times"/>
                <w:color w:val="auto"/>
                <w:sz w:val="20"/>
                <w:szCs w:val="20"/>
              </w:rPr>
              <w:t>s</w:t>
            </w:r>
            <w:r w:rsidR="00FE2794" w:rsidRPr="00EC65D6">
              <w:rPr>
                <w:rFonts w:ascii="Times" w:hAnsi="Times" w:cs="Times"/>
                <w:color w:val="auto"/>
                <w:sz w:val="20"/>
                <w:szCs w:val="20"/>
              </w:rPr>
              <w:t xml:space="preserve"> </w:t>
            </w:r>
            <w:r w:rsidR="001A3874" w:rsidRPr="00EC65D6">
              <w:rPr>
                <w:rFonts w:ascii="Times" w:hAnsi="Times" w:cs="Times"/>
                <w:color w:val="auto"/>
                <w:sz w:val="20"/>
                <w:szCs w:val="20"/>
              </w:rPr>
              <w:t>5-6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794" w:rsidRPr="00EC65D6" w:rsidRDefault="00FE2794" w:rsidP="00FE2794">
            <w:pPr>
              <w:ind w:left="-5"/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Evaluar qué se ha aprendido durante el tercer trimestre del curso.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794" w:rsidRPr="00EC65D6" w:rsidRDefault="00FE2794" w:rsidP="00FE2794">
            <w:pPr>
              <w:ind w:left="-108"/>
              <w:jc w:val="center"/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794" w:rsidRPr="00EC65D6" w:rsidRDefault="00FE2794" w:rsidP="00FE2794">
            <w:pPr>
              <w:ind w:left="-4"/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Es una buena oportunidad para comprobar si la evaluación continuada del trimestre se corresponde con las notas obtenidas en el test.</w:t>
            </w:r>
          </w:p>
        </w:tc>
      </w:tr>
      <w:tr w:rsidR="00FE2794" w:rsidRPr="00EC65D6" w:rsidTr="00C15782">
        <w:trPr>
          <w:trHeight w:val="567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794" w:rsidRPr="00EC65D6" w:rsidRDefault="00FE2794" w:rsidP="00FE2794">
            <w:pPr>
              <w:ind w:left="-4"/>
              <w:rPr>
                <w:rFonts w:ascii="Times" w:hAnsi="Times"/>
                <w:b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sz w:val="20"/>
                <w:szCs w:val="20"/>
              </w:rPr>
              <w:t>Final Exams 1-2</w:t>
            </w:r>
          </w:p>
          <w:p w:rsidR="00FE2794" w:rsidRPr="00EC65D6" w:rsidRDefault="00FC6353" w:rsidP="00FE2794">
            <w:pPr>
              <w:ind w:left="-4"/>
              <w:rPr>
                <w:rFonts w:ascii="Times" w:hAnsi="Times" w:cs="Times"/>
                <w:b/>
                <w:sz w:val="20"/>
                <w:szCs w:val="20"/>
              </w:rPr>
            </w:pPr>
            <w:r w:rsidRPr="00EC65D6">
              <w:rPr>
                <w:rFonts w:ascii="Times" w:hAnsi="Times" w:cs="Times"/>
                <w:b/>
                <w:sz w:val="20"/>
                <w:szCs w:val="20"/>
              </w:rPr>
              <w:t>TAIOP</w:t>
            </w:r>
            <w:r w:rsidR="00FE2794" w:rsidRPr="00EC65D6">
              <w:rPr>
                <w:rFonts w:ascii="Times" w:hAnsi="Times"/>
                <w:b/>
                <w:sz w:val="20"/>
                <w:szCs w:val="20"/>
              </w:rPr>
              <w:t xml:space="preserve">, pp. </w:t>
            </w:r>
            <w:r w:rsidR="000B221C" w:rsidRPr="00EC65D6">
              <w:rPr>
                <w:rFonts w:ascii="Times" w:hAnsi="Times"/>
                <w:b/>
                <w:sz w:val="20"/>
                <w:szCs w:val="20"/>
              </w:rPr>
              <w:t>146</w:t>
            </w:r>
            <w:r w:rsidR="00FE2794" w:rsidRPr="00EC65D6">
              <w:rPr>
                <w:rFonts w:ascii="Times" w:hAnsi="Times"/>
                <w:b/>
                <w:sz w:val="20"/>
                <w:szCs w:val="20"/>
              </w:rPr>
              <w:t>-</w:t>
            </w:r>
            <w:r w:rsidR="000B221C" w:rsidRPr="00EC65D6">
              <w:rPr>
                <w:rFonts w:ascii="Times" w:hAnsi="Times"/>
                <w:b/>
                <w:sz w:val="20"/>
                <w:szCs w:val="20"/>
              </w:rPr>
              <w:t>153</w:t>
            </w:r>
          </w:p>
          <w:p w:rsidR="00FE2794" w:rsidRPr="00EC65D6" w:rsidRDefault="00FC6353" w:rsidP="00FE2794">
            <w:pPr>
              <w:pStyle w:val="Ttulo4"/>
              <w:ind w:left="-4" w:firstLine="0"/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 w:cs="Times"/>
                <w:color w:val="auto"/>
                <w:sz w:val="20"/>
                <w:szCs w:val="20"/>
              </w:rPr>
              <w:t xml:space="preserve">TAIOP </w:t>
            </w:r>
            <w:r w:rsidR="00FE2794" w:rsidRPr="00EC65D6">
              <w:rPr>
                <w:rFonts w:ascii="Times" w:hAnsi="Times" w:cs="Times"/>
                <w:color w:val="auto"/>
                <w:sz w:val="20"/>
                <w:szCs w:val="20"/>
              </w:rPr>
              <w:t>CD</w:t>
            </w:r>
            <w:r w:rsidR="000B221C" w:rsidRPr="00EC65D6">
              <w:rPr>
                <w:rFonts w:ascii="Times" w:hAnsi="Times" w:cs="Times"/>
                <w:color w:val="auto"/>
                <w:sz w:val="20"/>
                <w:szCs w:val="20"/>
              </w:rPr>
              <w:t xml:space="preserve"> 2</w:t>
            </w:r>
            <w:r w:rsidR="00FE2794" w:rsidRPr="00EC65D6">
              <w:rPr>
                <w:rFonts w:ascii="Times" w:hAnsi="Times" w:cs="Times"/>
                <w:color w:val="auto"/>
                <w:sz w:val="20"/>
                <w:szCs w:val="20"/>
              </w:rPr>
              <w:t xml:space="preserve">, pistas </w:t>
            </w:r>
            <w:r w:rsidR="000B221C" w:rsidRPr="00EC65D6">
              <w:rPr>
                <w:rFonts w:ascii="Times" w:hAnsi="Times" w:cs="Times"/>
                <w:color w:val="auto"/>
                <w:sz w:val="20"/>
                <w:szCs w:val="20"/>
              </w:rPr>
              <w:t>7-8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794" w:rsidRPr="00EC65D6" w:rsidRDefault="00FE2794" w:rsidP="00FE2794">
            <w:pPr>
              <w:ind w:left="-5"/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Evaluar qué se ha aprendido durante el curso.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794" w:rsidRPr="00EC65D6" w:rsidRDefault="00FE2794" w:rsidP="00FE2794">
            <w:pPr>
              <w:ind w:left="-108"/>
              <w:jc w:val="center"/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2794" w:rsidRPr="00EC65D6" w:rsidRDefault="00FE2794" w:rsidP="00FE2794">
            <w:pPr>
              <w:ind w:left="-4"/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Se puede utilizar como examen de recuperación en junio o en septiembre.</w:t>
            </w:r>
          </w:p>
        </w:tc>
      </w:tr>
      <w:tr w:rsidR="00FE2794" w:rsidRPr="00EC65D6" w:rsidTr="00BE0242">
        <w:trPr>
          <w:trHeight w:val="567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794" w:rsidRPr="00EC65D6" w:rsidRDefault="00FE2794" w:rsidP="00FE2794">
            <w:pPr>
              <w:ind w:left="-11"/>
              <w:rPr>
                <w:rFonts w:ascii="Times" w:hAnsi="Times"/>
                <w:b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sz w:val="20"/>
                <w:szCs w:val="20"/>
              </w:rPr>
              <w:t>Competences Tests 1-4</w:t>
            </w:r>
          </w:p>
          <w:p w:rsidR="00FE2794" w:rsidRPr="00EC65D6" w:rsidRDefault="00FC6353" w:rsidP="00FE2794">
            <w:pPr>
              <w:ind w:left="-11"/>
              <w:rPr>
                <w:rFonts w:ascii="Times" w:hAnsi="Times"/>
                <w:b/>
                <w:sz w:val="20"/>
                <w:szCs w:val="20"/>
              </w:rPr>
            </w:pPr>
            <w:r w:rsidRPr="00EC65D6">
              <w:rPr>
                <w:rFonts w:ascii="Times" w:hAnsi="Times" w:cs="Times"/>
                <w:b/>
                <w:sz w:val="20"/>
                <w:szCs w:val="20"/>
              </w:rPr>
              <w:t>TAIOP</w:t>
            </w:r>
            <w:r w:rsidR="00FE2794" w:rsidRPr="00EC65D6">
              <w:rPr>
                <w:rFonts w:ascii="Times" w:hAnsi="Times"/>
                <w:b/>
                <w:sz w:val="20"/>
                <w:szCs w:val="20"/>
              </w:rPr>
              <w:t xml:space="preserve">, pp. </w:t>
            </w:r>
            <w:r w:rsidR="002267FD" w:rsidRPr="00EC65D6">
              <w:rPr>
                <w:rFonts w:ascii="Times" w:hAnsi="Times"/>
                <w:b/>
                <w:sz w:val="20"/>
                <w:szCs w:val="20"/>
              </w:rPr>
              <w:t>154</w:t>
            </w:r>
            <w:r w:rsidR="00FE2794" w:rsidRPr="00EC65D6">
              <w:rPr>
                <w:rFonts w:ascii="Times" w:hAnsi="Times"/>
                <w:b/>
                <w:sz w:val="20"/>
                <w:szCs w:val="20"/>
              </w:rPr>
              <w:t>-</w:t>
            </w:r>
            <w:r w:rsidR="00223E1A" w:rsidRPr="00EC65D6">
              <w:rPr>
                <w:rFonts w:ascii="Times" w:hAnsi="Times"/>
                <w:b/>
                <w:sz w:val="20"/>
                <w:szCs w:val="20"/>
              </w:rPr>
              <w:t>176</w:t>
            </w:r>
          </w:p>
          <w:p w:rsidR="00FE2794" w:rsidRPr="00EC65D6" w:rsidRDefault="00FC6353" w:rsidP="00FE2794">
            <w:pPr>
              <w:ind w:left="-11"/>
              <w:rPr>
                <w:rFonts w:ascii="Times" w:hAnsi="Times"/>
                <w:b/>
                <w:i/>
                <w:color w:val="FF0000"/>
                <w:sz w:val="20"/>
                <w:szCs w:val="20"/>
              </w:rPr>
            </w:pPr>
            <w:r w:rsidRPr="00EC65D6">
              <w:rPr>
                <w:rFonts w:ascii="Times" w:hAnsi="Times" w:cs="Times"/>
                <w:b/>
                <w:sz w:val="20"/>
                <w:szCs w:val="20"/>
              </w:rPr>
              <w:t>TAIOP</w:t>
            </w:r>
            <w:r w:rsidRPr="00EC65D6">
              <w:rPr>
                <w:rFonts w:ascii="Times" w:hAnsi="Times"/>
                <w:b/>
                <w:sz w:val="20"/>
                <w:szCs w:val="20"/>
              </w:rPr>
              <w:t xml:space="preserve"> </w:t>
            </w:r>
            <w:r w:rsidR="00FE2794" w:rsidRPr="00EC65D6">
              <w:rPr>
                <w:rFonts w:ascii="Times" w:hAnsi="Times"/>
                <w:b/>
                <w:sz w:val="20"/>
                <w:szCs w:val="20"/>
              </w:rPr>
              <w:t xml:space="preserve">CD 2, pistas </w:t>
            </w:r>
            <w:r w:rsidR="002267FD" w:rsidRPr="00EC65D6">
              <w:rPr>
                <w:rFonts w:ascii="Times" w:hAnsi="Times"/>
                <w:b/>
                <w:sz w:val="20"/>
                <w:szCs w:val="20"/>
              </w:rPr>
              <w:t>9-</w:t>
            </w:r>
            <w:r w:rsidR="00223E1A" w:rsidRPr="00EC65D6">
              <w:rPr>
                <w:rFonts w:ascii="Times" w:hAnsi="Times"/>
                <w:b/>
                <w:sz w:val="20"/>
                <w:szCs w:val="20"/>
              </w:rPr>
              <w:t>12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794" w:rsidRPr="00EC65D6" w:rsidRDefault="00FE2794" w:rsidP="00FE2794">
            <w:pPr>
              <w:ind w:left="1"/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Evaluar la adquisición de competencias por parte de los alumnos/as.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794" w:rsidRPr="00EC65D6" w:rsidRDefault="00FE2794" w:rsidP="00FE2794">
            <w:pPr>
              <w:ind w:left="-108"/>
              <w:jc w:val="center"/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4*</w:t>
            </w: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2794" w:rsidRPr="00EC65D6" w:rsidRDefault="00FE2794" w:rsidP="00FE2794">
            <w:pPr>
              <w:ind w:left="-4"/>
              <w:rPr>
                <w:rFonts w:ascii="Times" w:hAnsi="Times"/>
                <w:sz w:val="20"/>
                <w:szCs w:val="20"/>
              </w:rPr>
            </w:pPr>
          </w:p>
        </w:tc>
      </w:tr>
    </w:tbl>
    <w:p w:rsidR="00ED1B22" w:rsidRPr="00EC65D6" w:rsidRDefault="00ED1B22" w:rsidP="00017510">
      <w:pPr>
        <w:pStyle w:val="Descripcin"/>
        <w:rPr>
          <w:rFonts w:ascii="Times" w:hAnsi="Times"/>
          <w:i w:val="0"/>
          <w:sz w:val="17"/>
          <w:szCs w:val="17"/>
          <w:lang w:val="es-ES_tradnl"/>
        </w:rPr>
      </w:pPr>
      <w:r w:rsidRPr="00EC65D6">
        <w:rPr>
          <w:rFonts w:ascii="Times" w:hAnsi="Times"/>
          <w:i w:val="0"/>
          <w:sz w:val="17"/>
          <w:szCs w:val="17"/>
          <w:lang w:val="es-ES_tradnl"/>
        </w:rPr>
        <w:t>* Opcional.</w:t>
      </w:r>
    </w:p>
    <w:p w:rsidR="00ED1B22" w:rsidRPr="00EC65D6" w:rsidRDefault="00ED1B22" w:rsidP="00017510">
      <w:pPr>
        <w:pStyle w:val="Textoindependiente"/>
        <w:rPr>
          <w:rFonts w:ascii="Times" w:hAnsi="Times"/>
          <w:color w:val="auto"/>
          <w:sz w:val="17"/>
          <w:szCs w:val="17"/>
        </w:rPr>
      </w:pPr>
      <w:r w:rsidRPr="00EC65D6">
        <w:rPr>
          <w:rFonts w:ascii="Times" w:hAnsi="Times"/>
          <w:color w:val="auto"/>
          <w:sz w:val="17"/>
          <w:szCs w:val="17"/>
        </w:rPr>
        <w:t>** Dependerá del ritmo de trabajo y de las circunstancias que puedan producirse a lo largo del curso (vacaciones, semana cultural, fiestas locales, etc.).</w:t>
      </w:r>
    </w:p>
    <w:p w:rsidR="009268CB" w:rsidRPr="00EC65D6" w:rsidRDefault="009268CB" w:rsidP="00017510">
      <w:pPr>
        <w:pStyle w:val="Textoindependiente"/>
        <w:rPr>
          <w:rFonts w:ascii="Times" w:hAnsi="Times"/>
          <w:color w:val="auto"/>
          <w:sz w:val="17"/>
          <w:szCs w:val="17"/>
        </w:rPr>
      </w:pPr>
      <w:r w:rsidRPr="00EC65D6">
        <w:rPr>
          <w:rFonts w:ascii="Times" w:hAnsi="Times"/>
          <w:color w:val="auto"/>
          <w:sz w:val="17"/>
          <w:szCs w:val="17"/>
        </w:rPr>
        <w:t xml:space="preserve">NOTA: Se pueden utilizar los </w:t>
      </w:r>
      <w:r w:rsidRPr="00EC65D6">
        <w:rPr>
          <w:rFonts w:ascii="Times" w:hAnsi="Times"/>
          <w:i/>
          <w:color w:val="auto"/>
          <w:sz w:val="17"/>
          <w:szCs w:val="17"/>
        </w:rPr>
        <w:t xml:space="preserve">Interactive Whiteboard Materials </w:t>
      </w:r>
      <w:r w:rsidRPr="00EC65D6">
        <w:rPr>
          <w:rFonts w:ascii="Times" w:hAnsi="Times"/>
          <w:color w:val="auto"/>
          <w:sz w:val="17"/>
          <w:szCs w:val="17"/>
        </w:rPr>
        <w:t>en cualquier momento como complemento de los libros.</w:t>
      </w:r>
    </w:p>
    <w:p w:rsidR="0002361E" w:rsidRPr="00EC65D6" w:rsidRDefault="0002361E" w:rsidP="00035B42">
      <w:pPr>
        <w:pStyle w:val="Textoindependiente"/>
        <w:rPr>
          <w:rFonts w:ascii="Times" w:hAnsi="Times"/>
          <w:color w:val="auto"/>
          <w:sz w:val="22"/>
          <w:szCs w:val="22"/>
        </w:rPr>
      </w:pPr>
    </w:p>
    <w:tbl>
      <w:tblPr>
        <w:tblW w:w="15115" w:type="dxa"/>
        <w:tblInd w:w="-295" w:type="dxa"/>
        <w:tblLayout w:type="fixed"/>
        <w:tblLook w:val="0000" w:firstRow="0" w:lastRow="0" w:firstColumn="0" w:lastColumn="0" w:noHBand="0" w:noVBand="0"/>
      </w:tblPr>
      <w:tblGrid>
        <w:gridCol w:w="912"/>
        <w:gridCol w:w="3824"/>
        <w:gridCol w:w="1424"/>
        <w:gridCol w:w="2800"/>
        <w:gridCol w:w="3347"/>
        <w:gridCol w:w="653"/>
        <w:gridCol w:w="2155"/>
      </w:tblGrid>
      <w:tr w:rsidR="0002361E" w:rsidRPr="00EC65D6" w:rsidTr="00CD3A91">
        <w:tc>
          <w:tcPr>
            <w:tcW w:w="1511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02361E" w:rsidRPr="00EC65D6" w:rsidRDefault="0002361E" w:rsidP="00CD3A91">
            <w:pPr>
              <w:pStyle w:val="Ttulo1"/>
              <w:ind w:left="0" w:right="-108" w:firstLine="0"/>
              <w:rPr>
                <w:rFonts w:ascii="Times" w:hAnsi="Times" w:cs="Times"/>
                <w:i/>
                <w:color w:val="000000"/>
                <w:sz w:val="19"/>
                <w:lang w:val="en-US"/>
              </w:rPr>
            </w:pP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</w:t>
            </w:r>
            <w:r w:rsidR="00BF6CDB" w:rsidRPr="00EC65D6">
              <w:rPr>
                <w:rFonts w:ascii="Times" w:hAnsi="Times" w:cs="Times"/>
                <w:color w:val="000000"/>
                <w:sz w:val="19"/>
                <w:lang w:val="en-US"/>
              </w:rPr>
              <w:t>Unit</w:t>
            </w: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 1: </w:t>
            </w:r>
            <w:r w:rsidR="00BF6CDB"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School Days</w:t>
            </w:r>
          </w:p>
        </w:tc>
      </w:tr>
      <w:tr w:rsidR="0002361E" w:rsidRPr="00EC65D6" w:rsidTr="00CD3A91"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361E" w:rsidRPr="00EC65D6" w:rsidRDefault="0002361E" w:rsidP="00CD3A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02361E" w:rsidRPr="00EC65D6" w:rsidRDefault="0002361E" w:rsidP="00CD3A91">
            <w:pPr>
              <w:pStyle w:val="Ttulo2"/>
              <w:rPr>
                <w:rFonts w:ascii="Times" w:hAnsi="Times" w:cs="Times"/>
                <w:bCs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2361E" w:rsidRPr="00EC65D6" w:rsidRDefault="0002361E" w:rsidP="00CD3A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sz w:val="20"/>
                <w:lang w:val="es-ES_tradnl"/>
              </w:rPr>
              <w:t>Competencias trabajadas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2361E" w:rsidRPr="00EC65D6" w:rsidRDefault="0002361E" w:rsidP="00CD3A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2361E" w:rsidRPr="00EC65D6" w:rsidRDefault="0002361E" w:rsidP="00CD3A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02361E" w:rsidRPr="00EC65D6" w:rsidRDefault="0002361E" w:rsidP="00CD3A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2361E" w:rsidRPr="00EC65D6" w:rsidRDefault="0002361E" w:rsidP="00CD3A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361E" w:rsidRPr="00EC65D6" w:rsidRDefault="0002361E" w:rsidP="00CD3A91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02361E" w:rsidRPr="00EC65D6" w:rsidRDefault="0002361E" w:rsidP="00CD3A91">
            <w:pPr>
              <w:pStyle w:val="Ttulo2"/>
              <w:ind w:left="-108" w:right="-250" w:firstLine="0"/>
              <w:rPr>
                <w:rFonts w:ascii="Times" w:hAnsi="Times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02361E" w:rsidRPr="00EC65D6" w:rsidTr="00D371EB">
        <w:trPr>
          <w:cantSplit/>
        </w:trPr>
        <w:tc>
          <w:tcPr>
            <w:tcW w:w="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2361E" w:rsidRPr="00EC65D6" w:rsidRDefault="0002361E" w:rsidP="00CD3A91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1ª</w:t>
            </w:r>
          </w:p>
          <w:p w:rsidR="0002361E" w:rsidRPr="00EC65D6" w:rsidRDefault="0002361E" w:rsidP="00CD3A91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2361E" w:rsidRPr="00EC65D6" w:rsidRDefault="0002361E" w:rsidP="003868DF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Comentar el título d</w:t>
            </w:r>
            <w:r w:rsidR="00B5117C" w:rsidRPr="00EC65D6">
              <w:rPr>
                <w:rFonts w:ascii="Times" w:hAnsi="Times"/>
                <w:sz w:val="20"/>
                <w:szCs w:val="20"/>
                <w:lang w:val="es-ES_tradnl"/>
              </w:rPr>
              <w:t>e la unidad</w:t>
            </w:r>
            <w:r w:rsidR="007A2875" w:rsidRPr="00EC65D6">
              <w:rPr>
                <w:rFonts w:ascii="Times" w:hAnsi="Times"/>
                <w:sz w:val="20"/>
                <w:szCs w:val="20"/>
                <w:lang w:val="es-ES_tradnl"/>
              </w:rPr>
              <w:t>, así como las imágenes,</w:t>
            </w: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 decir de qué creen que trata</w:t>
            </w:r>
            <w:r w:rsidR="007C0D1A"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 y contestar las preguntas</w:t>
            </w:r>
            <w:r w:rsidR="006947E9" w:rsidRPr="00EC65D6">
              <w:rPr>
                <w:rFonts w:ascii="Times" w:hAnsi="Times"/>
                <w:sz w:val="20"/>
                <w:szCs w:val="20"/>
                <w:lang w:val="es-ES_tradnl"/>
              </w:rPr>
              <w:t>.</w:t>
            </w:r>
            <w:r w:rsidR="00322790"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 </w:t>
            </w:r>
            <w:r w:rsidR="00BF74AD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Presentar la situación de aprendizaje de la unidad </w:t>
            </w:r>
            <w:r w:rsidR="005C448C"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y </w:t>
            </w:r>
            <w:r w:rsidR="00D80C48"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una lista de </w:t>
            </w:r>
            <w:r w:rsidR="00DC319C" w:rsidRPr="00EC65D6">
              <w:rPr>
                <w:rFonts w:ascii="Times" w:hAnsi="Times"/>
                <w:sz w:val="20"/>
                <w:szCs w:val="20"/>
                <w:lang w:val="es-ES_tradnl"/>
              </w:rPr>
              <w:t>proyectos individuales</w:t>
            </w:r>
            <w:r w:rsidR="00DC319C" w:rsidRPr="00EC65D6">
              <w:rPr>
                <w:rFonts w:ascii="Times" w:hAnsi="Times"/>
                <w:i/>
                <w:sz w:val="20"/>
                <w:szCs w:val="20"/>
                <w:lang w:val="es-ES_tradnl"/>
              </w:rPr>
              <w:t xml:space="preserve"> </w:t>
            </w:r>
            <w:r w:rsidR="00072F98" w:rsidRPr="00EC65D6">
              <w:rPr>
                <w:rFonts w:ascii="Times" w:hAnsi="Times"/>
                <w:sz w:val="20"/>
                <w:szCs w:val="20"/>
                <w:lang w:val="es-ES_tradnl"/>
              </w:rPr>
              <w:t>que tienen relación</w:t>
            </w:r>
            <w:r w:rsidR="00BF74AD"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 con</w:t>
            </w:r>
            <w:r w:rsidR="00322790"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 el proyecto final</w:t>
            </w: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SB, p</w:t>
            </w:r>
            <w:r w:rsidR="00B5117C"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p</w:t>
            </w:r>
            <w:r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. 1</w:t>
            </w:r>
            <w:r w:rsidR="00B5117C"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0-1</w:t>
            </w:r>
            <w:r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2361E" w:rsidRPr="00EC65D6" w:rsidRDefault="0002361E" w:rsidP="003868DF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</w:t>
            </w:r>
            <w:r w:rsidR="0013747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2, </w:t>
            </w:r>
            <w:r w:rsidR="0002060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2361E" w:rsidRPr="00EC65D6" w:rsidRDefault="007B49BB" w:rsidP="003868DF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Introducir a los alumnos/as la situación de aprendizaje sobre la que girará en torno la unidad y fomentar el pensamiento crítico.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2361E" w:rsidRPr="00EC65D6" w:rsidRDefault="0002361E" w:rsidP="003868DF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TM, p</w:t>
            </w:r>
            <w:r w:rsidR="00B5117C" w:rsidRPr="00EC65D6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p</w:t>
            </w:r>
            <w:r w:rsidRPr="00EC65D6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. T</w:t>
            </w:r>
            <w:r w:rsidR="00B5117C" w:rsidRPr="00EC65D6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10-</w:t>
            </w:r>
            <w:r w:rsidR="008B2212" w:rsidRPr="00EC65D6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T</w:t>
            </w:r>
            <w:r w:rsidRPr="00EC65D6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11</w:t>
            </w:r>
          </w:p>
          <w:p w:rsidR="00E6168D" w:rsidRPr="00EC65D6" w:rsidRDefault="00E6168D" w:rsidP="003868DF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 xml:space="preserve">Ampliar la información con los datos que se dan. </w:t>
            </w:r>
            <w:r w:rsidRPr="00EC65D6">
              <w:rPr>
                <w:rFonts w:ascii="Times" w:hAnsi="Times"/>
                <w:b/>
                <w:sz w:val="20"/>
                <w:szCs w:val="20"/>
              </w:rPr>
              <w:t>TM, p. T11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2361E" w:rsidRPr="00EC65D6" w:rsidRDefault="009A15CD" w:rsidP="00D371EB">
            <w:pPr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02361E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2361E" w:rsidRPr="00EC65D6" w:rsidRDefault="0002361E" w:rsidP="00CD3A91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6E0C8B" w:rsidRPr="00EC65D6" w:rsidTr="00D371EB">
        <w:trPr>
          <w:cantSplit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6E0C8B" w:rsidRPr="00EC65D6" w:rsidRDefault="006E0C8B" w:rsidP="00CD3A91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1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B14B1" w:rsidRPr="00EC65D6" w:rsidRDefault="00BB14B1" w:rsidP="003868DF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sz w:val="20"/>
                <w:szCs w:val="20"/>
                <w:lang w:val="es-ES_tradnl"/>
              </w:rPr>
              <w:t>D</w:t>
            </w:r>
            <w:r w:rsidR="005F76BD" w:rsidRPr="00EC65D6">
              <w:rPr>
                <w:rFonts w:ascii="Times" w:hAnsi="Times"/>
                <w:i/>
                <w:sz w:val="20"/>
                <w:szCs w:val="20"/>
                <w:lang w:val="es-ES_tradnl"/>
              </w:rPr>
              <w:t>igital</w:t>
            </w:r>
            <w:r w:rsidRPr="00EC65D6">
              <w:rPr>
                <w:rFonts w:ascii="Times" w:hAnsi="Times"/>
                <w:i/>
                <w:sz w:val="20"/>
                <w:szCs w:val="20"/>
                <w:lang w:val="es-ES_tradnl"/>
              </w:rPr>
              <w:t xml:space="preserve"> </w:t>
            </w:r>
            <w:r w:rsidR="00185259" w:rsidRPr="00EC65D6">
              <w:rPr>
                <w:rFonts w:ascii="Times" w:hAnsi="Times"/>
                <w:i/>
                <w:sz w:val="20"/>
                <w:szCs w:val="20"/>
                <w:lang w:val="es-ES_tradnl"/>
              </w:rPr>
              <w:t>Video</w:t>
            </w:r>
          </w:p>
          <w:p w:rsidR="006E0C8B" w:rsidRPr="00EC65D6" w:rsidRDefault="006E0C8B" w:rsidP="003868DF">
            <w:pPr>
              <w:rPr>
                <w:rFonts w:ascii="Times" w:hAnsi="Times"/>
                <w:b/>
                <w:i/>
                <w:iCs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Ver </w:t>
            </w:r>
            <w:r w:rsidR="000D0108" w:rsidRPr="00EC65D6">
              <w:rPr>
                <w:rFonts w:ascii="Times" w:hAnsi="Times"/>
                <w:sz w:val="20"/>
                <w:szCs w:val="20"/>
                <w:lang w:val="es-ES_tradnl"/>
              </w:rPr>
              <w:t>un</w:t>
            </w: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 vídeo </w:t>
            </w:r>
            <w:r w:rsidR="00292CC0"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sobre </w:t>
            </w:r>
            <w:r w:rsidR="002C072F" w:rsidRPr="00EC65D6">
              <w:rPr>
                <w:rFonts w:ascii="Times" w:hAnsi="Times"/>
                <w:sz w:val="20"/>
                <w:szCs w:val="20"/>
                <w:lang w:val="es-ES_tradnl"/>
              </w:rPr>
              <w:t>distintos tipos de situaciones de aprendizaje</w:t>
            </w:r>
            <w:r w:rsidR="00971AAB"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y contestar las preguntas. </w:t>
            </w:r>
            <w:r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SB, p. 11</w:t>
            </w:r>
          </w:p>
        </w:tc>
        <w:tc>
          <w:tcPr>
            <w:tcW w:w="1424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E0C8B" w:rsidRPr="00EC65D6" w:rsidRDefault="008A1F32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</w:t>
            </w:r>
            <w:r w:rsidR="0013747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2,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</w:t>
            </w:r>
            <w:r w:rsidR="00FC5153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5</w:t>
            </w:r>
            <w:r w:rsidR="00F86ADA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7</w:t>
            </w:r>
          </w:p>
        </w:tc>
        <w:tc>
          <w:tcPr>
            <w:tcW w:w="2800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E0C8B" w:rsidRPr="00EC65D6" w:rsidRDefault="006E0C8B" w:rsidP="003868DF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Practicar la comprensión oral mediante apoyo visual.</w:t>
            </w:r>
          </w:p>
        </w:tc>
        <w:tc>
          <w:tcPr>
            <w:tcW w:w="3347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E0C8B" w:rsidRPr="00EC65D6" w:rsidRDefault="00DF0E6B" w:rsidP="003868DF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Explicar que el icono </w:t>
            </w:r>
            <w:r w:rsidR="005F76BD" w:rsidRPr="00EC65D6">
              <w:rPr>
                <w:rFonts w:ascii="Times" w:hAnsi="Times"/>
                <w:i/>
                <w:sz w:val="20"/>
                <w:szCs w:val="20"/>
                <w:lang w:val="es-ES_tradnl"/>
              </w:rPr>
              <w:t xml:space="preserve">Digital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aparece a lo largo del libro cuando hay recursos adicionales disponibles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online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653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E0C8B" w:rsidRPr="00EC65D6" w:rsidRDefault="008A1F32" w:rsidP="00D371E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E0C8B" w:rsidRPr="00EC65D6" w:rsidRDefault="006E0C8B" w:rsidP="00CD3A91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02361E" w:rsidRPr="00EC65D6" w:rsidTr="00D371EB">
        <w:trPr>
          <w:cantSplit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02361E" w:rsidRPr="00EC65D6" w:rsidRDefault="0002361E" w:rsidP="00CD3A91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1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2361E" w:rsidRPr="00EC65D6" w:rsidRDefault="0083464F" w:rsidP="003868DF">
            <w:pPr>
              <w:rPr>
                <w:rFonts w:ascii="Times" w:hAnsi="Times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 xml:space="preserve">Vocabulary: </w:t>
            </w:r>
            <w:r w:rsidR="003B046E" w:rsidRPr="00EC65D6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>School</w:t>
            </w:r>
          </w:p>
          <w:p w:rsidR="0002361E" w:rsidRPr="00EC65D6" w:rsidRDefault="0002361E" w:rsidP="003868DF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1. </w:t>
            </w:r>
            <w:r w:rsidR="003B046E" w:rsidRPr="00EC65D6">
              <w:rPr>
                <w:rFonts w:ascii="Times" w:hAnsi="Times"/>
                <w:sz w:val="20"/>
                <w:szCs w:val="20"/>
                <w:lang w:val="es-ES_tradnl"/>
              </w:rPr>
              <w:t>Leer la página web de un instituto prestando atención a las palabras en azul</w:t>
            </w:r>
            <w:r w:rsidR="00FA016C" w:rsidRPr="00EC65D6">
              <w:rPr>
                <w:rFonts w:ascii="Times" w:hAnsi="Times"/>
                <w:sz w:val="20"/>
                <w:szCs w:val="20"/>
                <w:lang w:val="es-ES_tradnl"/>
              </w:rPr>
              <w:t>. Luego contestar las preguntas</w:t>
            </w:r>
            <w:r w:rsidR="00BD2424"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 de manera personal</w:t>
            </w:r>
            <w:r w:rsidR="00FA016C" w:rsidRPr="00EC65D6">
              <w:rPr>
                <w:rFonts w:ascii="Times" w:hAnsi="Times"/>
                <w:sz w:val="20"/>
                <w:szCs w:val="20"/>
                <w:lang w:val="es-ES_tradnl"/>
              </w:rPr>
              <w:t>.</w:t>
            </w:r>
            <w:r w:rsidR="00BD2424"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 </w:t>
            </w:r>
            <w:r w:rsidR="00863EA0"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SB, p. 12</w:t>
            </w:r>
          </w:p>
        </w:tc>
        <w:tc>
          <w:tcPr>
            <w:tcW w:w="1424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2361E" w:rsidRPr="00EC65D6" w:rsidRDefault="0002060D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</w:t>
            </w:r>
            <w:r w:rsidR="0013747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2, </w:t>
            </w:r>
            <w:r w:rsidR="001A68BA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="00701EE0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="00D72B34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4E280F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800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2361E" w:rsidRPr="00EC65D6" w:rsidRDefault="0002361E" w:rsidP="003868DF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Aprender vocabulario relacionado con </w:t>
            </w:r>
            <w:r w:rsidR="003B046E" w:rsidRPr="00EC65D6">
              <w:rPr>
                <w:rFonts w:ascii="Times" w:hAnsi="Times"/>
                <w:sz w:val="20"/>
                <w:szCs w:val="20"/>
                <w:lang w:val="es-ES_tradnl"/>
              </w:rPr>
              <w:t>el colegio</w:t>
            </w: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347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0742" w:rsidRPr="00EC65D6" w:rsidRDefault="003E0742" w:rsidP="003868DF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Se puede usar la herramienta </w:t>
            </w:r>
            <w:r w:rsidR="007F0A47" w:rsidRPr="00EC65D6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="00B34E50" w:rsidRPr="00EC65D6">
              <w:rPr>
                <w:rFonts w:ascii="Times" w:hAnsi="Times"/>
                <w:i/>
                <w:sz w:val="20"/>
                <w:szCs w:val="20"/>
              </w:rPr>
              <w:t>Vocabulary Presentation</w:t>
            </w:r>
            <w:r w:rsidR="00B34E50" w:rsidRPr="00EC65D6">
              <w:rPr>
                <w:rFonts w:ascii="Times" w:hAnsi="Times"/>
                <w:sz w:val="20"/>
                <w:szCs w:val="20"/>
                <w:lang w:val="es-ES_tradnl"/>
              </w:rPr>
              <w:t>.</w:t>
            </w:r>
          </w:p>
          <w:p w:rsidR="0002361E" w:rsidRPr="00EC65D6" w:rsidRDefault="0002361E" w:rsidP="003868DF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Explicar que el vocabulario específico de</w:t>
            </w:r>
            <w:r w:rsidR="00D15695"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 la unidad </w:t>
            </w: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aparece en color a lo largo del libro, y que sus traducciones se encuentran en el glosario. </w:t>
            </w:r>
            <w:r w:rsidR="00053774" w:rsidRPr="00EC65D6">
              <w:rPr>
                <w:rFonts w:ascii="Times" w:hAnsi="Times"/>
                <w:sz w:val="20"/>
                <w:szCs w:val="20"/>
                <w:lang w:val="es-ES_tradnl"/>
              </w:rPr>
              <w:br/>
            </w:r>
            <w:r w:rsidR="00FA016C"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 xml:space="preserve">WB, p. </w:t>
            </w:r>
            <w:r w:rsidR="00D15695"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90</w:t>
            </w:r>
          </w:p>
          <w:p w:rsidR="0002361E" w:rsidRPr="00EC65D6" w:rsidRDefault="0002361E" w:rsidP="003868DF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TM, p. T12</w:t>
            </w:r>
          </w:p>
        </w:tc>
        <w:tc>
          <w:tcPr>
            <w:tcW w:w="653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2361E" w:rsidRPr="00EC65D6" w:rsidRDefault="00815C7D" w:rsidP="00D371EB">
            <w:pPr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02361E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2361E" w:rsidRPr="00EC65D6" w:rsidRDefault="0002361E" w:rsidP="00CD3A91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02060D" w:rsidRPr="00EC65D6" w:rsidTr="00D371EB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02060D" w:rsidRPr="00EC65D6" w:rsidRDefault="0002060D" w:rsidP="00CD3A91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2060D" w:rsidRPr="00EC65D6" w:rsidRDefault="0002060D" w:rsidP="003868DF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2. </w:t>
            </w:r>
            <w:r w:rsidR="00821653" w:rsidRPr="00EC65D6">
              <w:rPr>
                <w:rFonts w:ascii="Times" w:hAnsi="Times"/>
                <w:sz w:val="20"/>
                <w:szCs w:val="20"/>
                <w:lang w:val="es-ES_tradnl"/>
              </w:rPr>
              <w:t>Relacionar</w:t>
            </w:r>
            <w:r w:rsidR="00B403B0"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 los nombres de los libros </w:t>
            </w:r>
            <w:r w:rsidR="00300059"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de texto </w:t>
            </w:r>
            <w:r w:rsidR="00B403B0"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con las asignaturas del </w:t>
            </w:r>
            <w:r w:rsidR="004258B7" w:rsidRPr="00EC65D6">
              <w:rPr>
                <w:rFonts w:ascii="Times" w:hAnsi="Times"/>
                <w:sz w:val="20"/>
                <w:szCs w:val="20"/>
                <w:lang w:val="es-ES_tradnl"/>
              </w:rPr>
              <w:t>e</w:t>
            </w:r>
            <w:r w:rsidR="00B403B0" w:rsidRPr="00EC65D6">
              <w:rPr>
                <w:rFonts w:ascii="Times" w:hAnsi="Times"/>
                <w:sz w:val="20"/>
                <w:szCs w:val="20"/>
                <w:lang w:val="es-ES_tradnl"/>
              </w:rPr>
              <w:t>jercicio 1</w:t>
            </w: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. </w:t>
            </w:r>
            <w:r w:rsidR="00814F75" w:rsidRPr="00EC65D6">
              <w:rPr>
                <w:rFonts w:ascii="Times" w:hAnsi="Times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SB, p. 12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2060D" w:rsidRPr="00EC65D6" w:rsidRDefault="0002060D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</w:t>
            </w:r>
            <w:r w:rsidR="0013747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2, </w:t>
            </w:r>
            <w:r w:rsidR="00D85350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2060D" w:rsidRPr="00EC65D6" w:rsidRDefault="0002060D" w:rsidP="003868DF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Practicar el vocabulario </w:t>
            </w:r>
            <w:r w:rsidR="00EC04C2" w:rsidRPr="00EC65D6">
              <w:rPr>
                <w:rFonts w:ascii="Times" w:hAnsi="Times"/>
                <w:sz w:val="20"/>
                <w:szCs w:val="20"/>
                <w:lang w:val="es-ES_tradnl"/>
              </w:rPr>
              <w:t>aprendido en la sección</w:t>
            </w: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2060D" w:rsidRPr="00EC65D6" w:rsidRDefault="0002060D" w:rsidP="003868DF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2060D" w:rsidRPr="00EC65D6" w:rsidRDefault="00815C7D" w:rsidP="00D371EB">
            <w:pPr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02060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2060D" w:rsidRPr="00EC65D6" w:rsidRDefault="0002060D" w:rsidP="00CD3A91">
            <w:pPr>
              <w:snapToGrid w:val="0"/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</w:p>
        </w:tc>
      </w:tr>
      <w:tr w:rsidR="006A68EA" w:rsidRPr="00EC65D6" w:rsidTr="00D371EB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6A68EA" w:rsidRPr="00EC65D6" w:rsidRDefault="006A68EA" w:rsidP="006A68EA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A68EA" w:rsidRPr="00EC65D6" w:rsidRDefault="006A68EA" w:rsidP="006A68EA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3. Relacionar las imágenes de A con el material escolar de B. </w:t>
            </w:r>
            <w:r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SB, p. 12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A68EA" w:rsidRPr="00EC65D6" w:rsidRDefault="006A68EA" w:rsidP="006A68EA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A68EA" w:rsidRPr="00EC65D6" w:rsidRDefault="006A68EA" w:rsidP="006A68EA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A68EA" w:rsidRPr="00EC65D6" w:rsidRDefault="006A68EA" w:rsidP="006A68EA">
            <w:pPr>
              <w:numPr>
                <w:ilvl w:val="0"/>
                <w:numId w:val="6"/>
              </w:numPr>
              <w:snapToGrid w:val="0"/>
              <w:ind w:left="0" w:firstLine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A68EA" w:rsidRPr="00EC65D6" w:rsidRDefault="006A68EA" w:rsidP="00D371EB">
            <w:pPr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A68EA" w:rsidRPr="00EC65D6" w:rsidRDefault="006A68EA" w:rsidP="006A68EA">
            <w:pPr>
              <w:snapToGrid w:val="0"/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</w:p>
        </w:tc>
      </w:tr>
      <w:tr w:rsidR="006A68EA" w:rsidRPr="00EC65D6" w:rsidTr="00D371EB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6A68EA" w:rsidRPr="00EC65D6" w:rsidRDefault="006A68EA" w:rsidP="006A68EA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68EA" w:rsidRPr="00EC65D6" w:rsidRDefault="006A68EA" w:rsidP="006A68EA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4.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Relacionar </w:t>
            </w: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las palabras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en azul del ejercicio 1 con las definiciones que se dan.</w:t>
            </w:r>
            <w:r w:rsidRPr="00EC65D6">
              <w:rPr>
                <w:rFonts w:ascii="Times" w:hAnsi="Times"/>
                <w:b/>
                <w:sz w:val="20"/>
                <w:szCs w:val="20"/>
              </w:rPr>
              <w:t xml:space="preserve"> </w:t>
            </w:r>
            <w:r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SB, p. 12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68EA" w:rsidRPr="00EC65D6" w:rsidRDefault="006A68EA" w:rsidP="006A68E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68EA" w:rsidRPr="00EC65D6" w:rsidRDefault="006A68EA" w:rsidP="006A68EA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68EA" w:rsidRPr="00EC65D6" w:rsidRDefault="006A68EA" w:rsidP="006A68EA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68EA" w:rsidRPr="00EC65D6" w:rsidRDefault="006A68EA" w:rsidP="00D371E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6A68EA" w:rsidRPr="00EC65D6" w:rsidRDefault="006A68EA" w:rsidP="006A68EA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425DAF" w:rsidRPr="00EC65D6" w:rsidTr="00451E38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425DAF" w:rsidRPr="00EC65D6" w:rsidRDefault="00425DAF" w:rsidP="00425DAF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5DAF" w:rsidRPr="00EC65D6" w:rsidRDefault="00425DAF" w:rsidP="00425DA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</w:t>
            </w:r>
            <w:r w:rsidR="007161C7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a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 Vocabulary</w:t>
            </w:r>
          </w:p>
          <w:p w:rsidR="00425DAF" w:rsidRPr="00EC65D6" w:rsidRDefault="00425DAF" w:rsidP="00425DAF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T12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5DAF" w:rsidRPr="00EC65D6" w:rsidRDefault="00425DAF" w:rsidP="00425DA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5DAF" w:rsidRPr="00EC65D6" w:rsidRDefault="00425DAF" w:rsidP="00425DA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5DAF" w:rsidRPr="00EC65D6" w:rsidRDefault="00425DAF" w:rsidP="00425DAF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425DAF" w:rsidRPr="00EC65D6" w:rsidRDefault="00425DAF" w:rsidP="00425DA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5DAF" w:rsidRPr="00EC65D6" w:rsidRDefault="00425DAF" w:rsidP="00425DAF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Ej. 1-4</w:t>
            </w:r>
          </w:p>
          <w:p w:rsidR="00425DAF" w:rsidRPr="00EC65D6" w:rsidRDefault="00425DAF" w:rsidP="00425DAF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WB, p. 8</w:t>
            </w:r>
          </w:p>
        </w:tc>
      </w:tr>
      <w:tr w:rsidR="00425DAF" w:rsidRPr="00EC65D6" w:rsidTr="00D371EB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425DAF" w:rsidRPr="00EC65D6" w:rsidRDefault="00425DAF" w:rsidP="00425DAF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5DAF" w:rsidRPr="00EC65D6" w:rsidRDefault="00425DAF" w:rsidP="00D371EB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sz w:val="20"/>
                <w:szCs w:val="20"/>
                <w:lang w:val="es-ES_tradnl"/>
              </w:rPr>
              <w:t>Reading: A report</w:t>
            </w:r>
          </w:p>
          <w:p w:rsidR="00425DAF" w:rsidRPr="00EC65D6" w:rsidRDefault="00451E38" w:rsidP="00D371EB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5</w:t>
            </w:r>
            <w:r w:rsidR="00425DAF"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. </w:t>
            </w:r>
            <w:r w:rsidR="00425DAF"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Leer </w:t>
            </w:r>
            <w:r w:rsidR="00425DAF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un informe sobre el contenido de la mochila de tres estudiantes </w:t>
            </w:r>
            <w:r w:rsidR="00425DAF"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o escuchar la grabación mientras siguen la lectura, y contestar la pregunta.</w:t>
            </w:r>
            <w:r w:rsidR="00425DAF"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 </w:t>
            </w:r>
            <w:r w:rsidR="00425DAF" w:rsidRPr="00EC65D6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 xml:space="preserve">SB, p. 13; </w:t>
            </w:r>
            <w:r w:rsidR="00425DAF" w:rsidRPr="00EC65D6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br/>
              <w:t>Class CD 1, pista 4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5DAF" w:rsidRPr="00EC65D6" w:rsidRDefault="00425DAF" w:rsidP="00D371E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F600C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5, 7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5DAF" w:rsidRPr="00EC65D6" w:rsidRDefault="00425DAF" w:rsidP="00D371EB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5DAF" w:rsidRPr="00EC65D6" w:rsidRDefault="00627614" w:rsidP="00D371EB">
            <w:pPr>
              <w:snapToGrid w:val="0"/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TM, p. T13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5DAF" w:rsidRPr="00EC65D6" w:rsidRDefault="00425DAF" w:rsidP="00D371EB">
            <w:pPr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D371EB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425DAF" w:rsidRPr="00EC65D6" w:rsidRDefault="00425DAF" w:rsidP="00425DAF">
            <w:pPr>
              <w:snapToGrid w:val="0"/>
              <w:rPr>
                <w:rFonts w:ascii="Times" w:hAnsi="Times"/>
                <w:sz w:val="22"/>
                <w:szCs w:val="22"/>
                <w:lang w:val="es-ES_tradnl"/>
              </w:rPr>
            </w:pPr>
          </w:p>
        </w:tc>
      </w:tr>
      <w:tr w:rsidR="00425DAF" w:rsidRPr="00EC65D6" w:rsidTr="00D371EB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425DAF" w:rsidRPr="00EC65D6" w:rsidRDefault="00425DAF" w:rsidP="00425DAF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5DAF" w:rsidRPr="00EC65D6" w:rsidRDefault="00425DAF" w:rsidP="00D371EB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Linguistic</w:t>
            </w:r>
          </w:p>
          <w:p w:rsidR="00425DAF" w:rsidRPr="00EC65D6" w:rsidRDefault="00425DAF" w:rsidP="00D371EB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Leer la información del cuadro. Mirar las palabras en negrita del texto y señalar cuáles son países, cuáles son nacionalidades, y cuál es una lengua. </w:t>
            </w:r>
            <w:r w:rsidRPr="00EC65D6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13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5DAF" w:rsidRPr="00EC65D6" w:rsidRDefault="00425DAF" w:rsidP="00D371E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5DAF" w:rsidRPr="00EC65D6" w:rsidRDefault="00B734D9" w:rsidP="00D371EB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en comunicación lingüística.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5DAF" w:rsidRPr="00EC65D6" w:rsidRDefault="00425DAF" w:rsidP="00D371EB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T13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5DAF" w:rsidRPr="00EC65D6" w:rsidRDefault="00425DAF" w:rsidP="00D371EB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425DAF" w:rsidRPr="00EC65D6" w:rsidRDefault="00425DAF" w:rsidP="00425DAF">
            <w:pPr>
              <w:snapToGrid w:val="0"/>
              <w:rPr>
                <w:rFonts w:ascii="Times" w:hAnsi="Times"/>
                <w:sz w:val="22"/>
                <w:szCs w:val="22"/>
                <w:lang w:val="es-ES_tradnl"/>
              </w:rPr>
            </w:pPr>
          </w:p>
        </w:tc>
      </w:tr>
      <w:tr w:rsidR="00425DAF" w:rsidRPr="00EC65D6" w:rsidTr="00D371EB">
        <w:trPr>
          <w:cantSplit/>
          <w:trHeight w:val="58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425DAF" w:rsidRPr="00EC65D6" w:rsidRDefault="00425DAF" w:rsidP="00425DAF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5DAF" w:rsidRPr="00EC65D6" w:rsidRDefault="00B723B2" w:rsidP="00D371EB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6.</w:t>
            </w:r>
            <w:r w:rsidR="00425DAF"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425DAF" w:rsidRPr="00EC65D6">
              <w:rPr>
                <w:rFonts w:ascii="Times" w:hAnsi="Times"/>
                <w:sz w:val="20"/>
                <w:szCs w:val="20"/>
              </w:rPr>
              <w:t xml:space="preserve">Señalar a qué estudiante hace referencia cada afirmación. </w:t>
            </w:r>
            <w:r w:rsidR="00425DAF" w:rsidRPr="00EC65D6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13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5DAF" w:rsidRPr="00EC65D6" w:rsidRDefault="00425DAF" w:rsidP="00D371E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5DAF" w:rsidRPr="00EC65D6" w:rsidRDefault="00425DAF" w:rsidP="00D371EB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5DAF" w:rsidRPr="00EC65D6" w:rsidRDefault="00425DAF" w:rsidP="00D371EB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5DAF" w:rsidRPr="00EC65D6" w:rsidRDefault="00425DAF" w:rsidP="00D371EB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425DAF" w:rsidRPr="00EC65D6" w:rsidRDefault="00425DAF" w:rsidP="00425DAF">
            <w:pPr>
              <w:snapToGrid w:val="0"/>
              <w:rPr>
                <w:rFonts w:ascii="Times" w:hAnsi="Times"/>
                <w:sz w:val="22"/>
                <w:szCs w:val="22"/>
                <w:lang w:val="es-ES_tradnl"/>
              </w:rPr>
            </w:pPr>
          </w:p>
        </w:tc>
      </w:tr>
      <w:tr w:rsidR="00425DAF" w:rsidRPr="00EC65D6" w:rsidTr="00D371EB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425DAF" w:rsidRPr="00EC65D6" w:rsidRDefault="00425DAF" w:rsidP="00425DAF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5DAF" w:rsidRPr="00EC65D6" w:rsidRDefault="008F1BE5" w:rsidP="00D371EB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7</w:t>
            </w:r>
            <w:r w:rsidR="00425DAF"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665673" w:rsidRPr="00EC65D6">
              <w:rPr>
                <w:rFonts w:ascii="Times" w:hAnsi="Times"/>
                <w:sz w:val="20"/>
                <w:szCs w:val="20"/>
              </w:rPr>
              <w:t>Completar las frases con una palabra del texto</w:t>
            </w:r>
            <w:r w:rsidR="00425DAF" w:rsidRPr="00EC65D6">
              <w:rPr>
                <w:rFonts w:ascii="Times" w:hAnsi="Times"/>
                <w:sz w:val="20"/>
                <w:szCs w:val="20"/>
              </w:rPr>
              <w:t>.</w:t>
            </w:r>
            <w:r w:rsidR="00425DAF" w:rsidRPr="00EC65D6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 xml:space="preserve"> SB, p. 13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5DAF" w:rsidRPr="00EC65D6" w:rsidRDefault="00425DAF" w:rsidP="00D371E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5DAF" w:rsidRPr="00EC65D6" w:rsidRDefault="00425DAF" w:rsidP="00D371E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5DAF" w:rsidRPr="00EC65D6" w:rsidRDefault="00425DAF" w:rsidP="00D371EB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5DAF" w:rsidRPr="00EC65D6" w:rsidRDefault="00425DAF" w:rsidP="00D371EB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425DAF" w:rsidRPr="00EC65D6" w:rsidRDefault="00425DAF" w:rsidP="00425DAF">
            <w:pPr>
              <w:snapToGrid w:val="0"/>
              <w:rPr>
                <w:rFonts w:ascii="Times" w:hAnsi="Times"/>
                <w:sz w:val="22"/>
                <w:szCs w:val="22"/>
                <w:lang w:val="es-ES_tradnl"/>
              </w:rPr>
            </w:pPr>
          </w:p>
        </w:tc>
      </w:tr>
      <w:tr w:rsidR="00425DAF" w:rsidRPr="00EC65D6" w:rsidTr="00D371EB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425DAF" w:rsidRPr="00EC65D6" w:rsidRDefault="00425DAF" w:rsidP="00425DAF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5DAF" w:rsidRPr="00EC65D6" w:rsidRDefault="00442158" w:rsidP="00D371EB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8</w:t>
            </w:r>
            <w:r w:rsidR="00425DAF"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425DAF" w:rsidRPr="00EC65D6">
              <w:rPr>
                <w:rFonts w:ascii="Times" w:hAnsi="Times"/>
                <w:sz w:val="20"/>
                <w:szCs w:val="20"/>
              </w:rPr>
              <w:t xml:space="preserve">Situar los países que se mencionan en el texto en el mapa de las págs. </w:t>
            </w:r>
            <w:r w:rsidRPr="00EC65D6">
              <w:rPr>
                <w:rFonts w:ascii="Times" w:hAnsi="Times"/>
                <w:sz w:val="20"/>
                <w:szCs w:val="20"/>
              </w:rPr>
              <w:t>172-173</w:t>
            </w:r>
            <w:r w:rsidR="00425DAF" w:rsidRPr="00EC65D6">
              <w:rPr>
                <w:rFonts w:ascii="Times" w:hAnsi="Times"/>
                <w:sz w:val="20"/>
                <w:szCs w:val="20"/>
              </w:rPr>
              <w:t xml:space="preserve"> y señalar cuál 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de ellos </w:t>
            </w:r>
            <w:r w:rsidR="00425DAF" w:rsidRPr="00EC65D6">
              <w:rPr>
                <w:rFonts w:ascii="Times" w:hAnsi="Times"/>
                <w:sz w:val="20"/>
                <w:szCs w:val="20"/>
              </w:rPr>
              <w:t xml:space="preserve">se encuentra en </w:t>
            </w:r>
            <w:r w:rsidRPr="00EC65D6">
              <w:rPr>
                <w:rFonts w:ascii="Times" w:hAnsi="Times"/>
                <w:sz w:val="20"/>
                <w:szCs w:val="20"/>
              </w:rPr>
              <w:t>África</w:t>
            </w:r>
            <w:r w:rsidR="00425DAF" w:rsidRPr="00EC65D6">
              <w:rPr>
                <w:rFonts w:ascii="Times" w:hAnsi="Times"/>
                <w:sz w:val="20"/>
                <w:szCs w:val="20"/>
              </w:rPr>
              <w:t xml:space="preserve">. </w:t>
            </w:r>
            <w:r w:rsidR="00425DAF" w:rsidRPr="00EC65D6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13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5DAF" w:rsidRPr="00EC65D6" w:rsidRDefault="00425DAF" w:rsidP="00D371E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1, 2, 5, 8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5DAF" w:rsidRPr="00EC65D6" w:rsidRDefault="00425DAF" w:rsidP="00D371E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Ampliar los conocimientos culturales de los alumnos/as.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5DAF" w:rsidRPr="00EC65D6" w:rsidRDefault="00425DAF" w:rsidP="00D371EB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eastAsia="Times" w:hAnsi="Times"/>
                <w:color w:val="000000"/>
                <w:sz w:val="20"/>
                <w:szCs w:val="20"/>
                <w:lang w:val="es-ES_tradnl"/>
              </w:rPr>
              <w:t xml:space="preserve">Ver respuesta. </w:t>
            </w:r>
            <w:r w:rsidRPr="00EC65D6">
              <w:rPr>
                <w:rFonts w:ascii="Times" w:eastAsia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4F7AC4" w:rsidRPr="00EC65D6">
              <w:rPr>
                <w:rFonts w:ascii="Times" w:eastAsia="Times" w:hAnsi="Times"/>
                <w:b/>
                <w:color w:val="000000"/>
                <w:sz w:val="20"/>
                <w:szCs w:val="20"/>
                <w:lang w:val="es-ES_tradnl"/>
              </w:rPr>
              <w:t>174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5DAF" w:rsidRPr="00EC65D6" w:rsidRDefault="00425DAF" w:rsidP="00D371EB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425DAF" w:rsidRPr="00EC65D6" w:rsidRDefault="00425DAF" w:rsidP="00425DAF">
            <w:pPr>
              <w:snapToGrid w:val="0"/>
              <w:rPr>
                <w:rFonts w:ascii="Times" w:hAnsi="Times"/>
                <w:sz w:val="22"/>
                <w:szCs w:val="22"/>
                <w:lang w:val="es-ES_tradnl"/>
              </w:rPr>
            </w:pPr>
          </w:p>
        </w:tc>
      </w:tr>
      <w:tr w:rsidR="0009710B" w:rsidRPr="00EC65D6" w:rsidTr="00D371EB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09710B" w:rsidRPr="00EC65D6" w:rsidRDefault="0009710B" w:rsidP="0009710B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710B" w:rsidRPr="00EC65D6" w:rsidRDefault="0009710B" w:rsidP="0009710B">
            <w:pPr>
              <w:rPr>
                <w:rFonts w:ascii="Times" w:hAnsi="Times"/>
                <w:i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>Digital Video: Schools in Morocco</w:t>
            </w:r>
            <w:r w:rsidRPr="00EC65D6">
              <w:rPr>
                <w:rFonts w:ascii="Times" w:hAnsi="Times"/>
                <w:i/>
                <w:sz w:val="20"/>
                <w:szCs w:val="20"/>
                <w:lang w:val="en-US"/>
              </w:rPr>
              <w:t xml:space="preserve"> </w:t>
            </w:r>
          </w:p>
          <w:p w:rsidR="0009710B" w:rsidRPr="00EC65D6" w:rsidRDefault="0009710B" w:rsidP="0009710B">
            <w:pPr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 xml:space="preserve">1. Ver un vídeo sobre la escuela en Marruecos y </w:t>
            </w:r>
            <w:r w:rsidR="0062589F" w:rsidRPr="00EC65D6">
              <w:rPr>
                <w:rFonts w:ascii="Times" w:hAnsi="Times"/>
                <w:sz w:val="20"/>
                <w:szCs w:val="20"/>
              </w:rPr>
              <w:t>señalar qué problema tienen los niños/as en las zonas rurales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. </w:t>
            </w:r>
          </w:p>
          <w:p w:rsidR="0009710B" w:rsidRPr="00EC65D6" w:rsidRDefault="0009710B" w:rsidP="0009710B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 xml:space="preserve">2. </w:t>
            </w:r>
            <w:r w:rsidRPr="00EC65D6">
              <w:rPr>
                <w:rFonts w:ascii="Times" w:hAnsi="Times"/>
                <w:i/>
                <w:sz w:val="16"/>
                <w:szCs w:val="16"/>
              </w:rPr>
              <w:t>MEDIATION</w:t>
            </w:r>
            <w:r w:rsidR="00CA588F" w:rsidRPr="00EC65D6">
              <w:rPr>
                <w:rFonts w:ascii="Times" w:hAnsi="Times"/>
                <w:sz w:val="20"/>
                <w:szCs w:val="20"/>
              </w:rPr>
              <w:t>: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 Imaginar que un amigo/a </w:t>
            </w:r>
            <w:r w:rsidR="00F4725D" w:rsidRPr="00EC65D6">
              <w:rPr>
                <w:rFonts w:ascii="Times" w:hAnsi="Times"/>
                <w:sz w:val="20"/>
                <w:szCs w:val="20"/>
              </w:rPr>
              <w:t>de habla inglesa</w:t>
            </w:r>
            <w:r w:rsidR="003D2B0B" w:rsidRPr="00EC65D6">
              <w:rPr>
                <w:rFonts w:ascii="Times" w:hAnsi="Times"/>
                <w:sz w:val="20"/>
                <w:szCs w:val="20"/>
              </w:rPr>
              <w:t xml:space="preserve"> 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está de vacaciones en Marruecos. Redactar un mensaje contándole dos cosas interesantes sobre las escuelas de allí. </w:t>
            </w:r>
            <w:r w:rsidRPr="00EC65D6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13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710B" w:rsidRPr="00EC65D6" w:rsidRDefault="0009710B" w:rsidP="0009710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1, 2, 4, 5, 6, 7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710B" w:rsidRPr="00EC65D6" w:rsidRDefault="0009710B" w:rsidP="0009710B">
            <w:pPr>
              <w:autoSpaceDE w:val="0"/>
              <w:autoSpaceDN w:val="0"/>
              <w:adjustRightInd w:val="0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Fomentar el desarrollo de la competencia específica relacionada con la mediación y practicar la comprensión oral mediante apoyo visual.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4591" w:rsidRPr="00EC65D6" w:rsidRDefault="003A4591" w:rsidP="003A45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Explicar que la mediación es la actividad del lenguaje consistente en facilitar la comprensión de mensajes o textos a partir de estrategias como la reformulación, de manera oral o escrita.</w:t>
            </w:r>
          </w:p>
          <w:p w:rsidR="0009710B" w:rsidRPr="00EC65D6" w:rsidRDefault="0009710B" w:rsidP="0009710B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 xml:space="preserve">Se pueden repartir fotocopias con ejercicios sobre el vídeo. </w:t>
            </w:r>
            <w:r w:rsidR="0062589F" w:rsidRPr="00EC65D6">
              <w:rPr>
                <w:rFonts w:ascii="Times" w:hAnsi="Times"/>
                <w:sz w:val="20"/>
                <w:szCs w:val="20"/>
              </w:rPr>
              <w:br/>
            </w:r>
            <w:r w:rsidR="001126D6" w:rsidRPr="00EC65D6">
              <w:rPr>
                <w:rFonts w:ascii="Times" w:hAnsi="Times"/>
                <w:b/>
                <w:sz w:val="20"/>
                <w:szCs w:val="20"/>
              </w:rPr>
              <w:t>T</w:t>
            </w:r>
            <w:r w:rsidRPr="00EC65D6">
              <w:rPr>
                <w:rFonts w:ascii="Times" w:hAnsi="Times"/>
                <w:b/>
                <w:sz w:val="20"/>
                <w:szCs w:val="20"/>
              </w:rPr>
              <w:t>AIO</w:t>
            </w:r>
            <w:r w:rsidR="001126D6" w:rsidRPr="00EC65D6">
              <w:rPr>
                <w:rFonts w:ascii="Times" w:hAnsi="Times"/>
                <w:b/>
                <w:sz w:val="20"/>
                <w:szCs w:val="20"/>
              </w:rPr>
              <w:t>P</w:t>
            </w:r>
            <w:r w:rsidRPr="00EC65D6">
              <w:rPr>
                <w:rFonts w:ascii="Times" w:hAnsi="Times"/>
                <w:b/>
                <w:sz w:val="20"/>
                <w:szCs w:val="20"/>
              </w:rPr>
              <w:t>, p. 2</w:t>
            </w:r>
            <w:r w:rsidR="0079140E" w:rsidRPr="00EC65D6">
              <w:rPr>
                <w:rFonts w:ascii="Times" w:hAnsi="Times"/>
                <w:b/>
                <w:sz w:val="20"/>
                <w:szCs w:val="20"/>
              </w:rPr>
              <w:t>54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710B" w:rsidRPr="00EC65D6" w:rsidRDefault="0009710B" w:rsidP="0009710B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9710B" w:rsidRPr="00EC65D6" w:rsidRDefault="0009710B" w:rsidP="0009710B">
            <w:pPr>
              <w:snapToGrid w:val="0"/>
              <w:rPr>
                <w:rFonts w:ascii="Times" w:hAnsi="Times"/>
                <w:sz w:val="22"/>
                <w:szCs w:val="22"/>
                <w:lang w:val="es-ES_tradnl"/>
              </w:rPr>
            </w:pPr>
          </w:p>
        </w:tc>
      </w:tr>
    </w:tbl>
    <w:p w:rsidR="0002361E" w:rsidRPr="00EC65D6" w:rsidRDefault="0002361E" w:rsidP="0002361E">
      <w:pPr>
        <w:rPr>
          <w:rFonts w:ascii="Times" w:hAnsi="Times"/>
          <w:color w:val="C5000B"/>
          <w:sz w:val="6"/>
          <w:lang w:val="es-ES_tradnl"/>
        </w:rPr>
      </w:pPr>
    </w:p>
    <w:p w:rsidR="00F127D7" w:rsidRPr="00EC65D6" w:rsidRDefault="0002361E" w:rsidP="00F127D7">
      <w:pPr>
        <w:pStyle w:val="Textoindependiente"/>
        <w:rPr>
          <w:rFonts w:ascii="Times" w:hAnsi="Times"/>
          <w:color w:val="auto"/>
          <w:sz w:val="17"/>
          <w:szCs w:val="17"/>
          <w:lang w:eastAsia="en-US"/>
        </w:rPr>
      </w:pPr>
      <w:r w:rsidRPr="00EC65D6">
        <w:rPr>
          <w:rFonts w:ascii="Times" w:hAnsi="Times"/>
          <w:color w:val="auto"/>
          <w:lang w:eastAsia="en-US"/>
        </w:rPr>
        <w:t xml:space="preserve">NOTA: Explicar a los alumnos/as que todas las grabaciones en formato mp3 del </w:t>
      </w:r>
      <w:r w:rsidRPr="00EC65D6">
        <w:rPr>
          <w:rFonts w:ascii="Times" w:hAnsi="Times"/>
          <w:i/>
          <w:iCs/>
          <w:color w:val="auto"/>
          <w:lang w:eastAsia="en-US"/>
        </w:rPr>
        <w:t>Student’s Book</w:t>
      </w:r>
      <w:r w:rsidRPr="00EC65D6">
        <w:rPr>
          <w:rFonts w:ascii="Times" w:hAnsi="Times"/>
          <w:color w:val="auto"/>
          <w:lang w:eastAsia="en-US"/>
        </w:rPr>
        <w:t xml:space="preserve">, los ejercicios de comprensión oral del </w:t>
      </w:r>
      <w:r w:rsidRPr="00EC65D6">
        <w:rPr>
          <w:rFonts w:ascii="Times" w:hAnsi="Times"/>
          <w:i/>
          <w:iCs/>
          <w:color w:val="auto"/>
          <w:lang w:eastAsia="en-US"/>
        </w:rPr>
        <w:t>Workbook</w:t>
      </w:r>
      <w:r w:rsidRPr="00EC65D6">
        <w:rPr>
          <w:rFonts w:ascii="Times" w:hAnsi="Times"/>
          <w:color w:val="auto"/>
          <w:lang w:eastAsia="en-US"/>
        </w:rPr>
        <w:t xml:space="preserve"> con sus transcripciones y los dictados del </w:t>
      </w:r>
      <w:r w:rsidRPr="00EC65D6">
        <w:rPr>
          <w:rFonts w:ascii="Times" w:hAnsi="Times"/>
          <w:i/>
          <w:iCs/>
          <w:color w:val="auto"/>
          <w:lang w:eastAsia="en-US"/>
        </w:rPr>
        <w:t>Workbook</w:t>
      </w:r>
      <w:r w:rsidRPr="00EC65D6">
        <w:rPr>
          <w:rFonts w:ascii="Times" w:hAnsi="Times"/>
          <w:color w:val="auto"/>
          <w:lang w:eastAsia="en-US"/>
        </w:rPr>
        <w:t xml:space="preserve"> están disponibles en </w:t>
      </w:r>
      <w:hyperlink r:id="rId14" w:history="1">
        <w:r w:rsidR="00F127D7" w:rsidRPr="00EC65D6">
          <w:rPr>
            <w:rStyle w:val="Hipervnculo"/>
            <w:rFonts w:ascii="Times" w:hAnsi="Times"/>
            <w:sz w:val="17"/>
            <w:szCs w:val="17"/>
          </w:rPr>
          <w:t>www.burlingtonbooks.es</w:t>
        </w:r>
      </w:hyperlink>
      <w:r w:rsidRPr="00EC65D6">
        <w:rPr>
          <w:rFonts w:ascii="Times" w:hAnsi="Times"/>
          <w:color w:val="auto"/>
          <w:lang w:eastAsia="en-US"/>
        </w:rPr>
        <w:t>.</w:t>
      </w:r>
      <w:r w:rsidR="00F127D7" w:rsidRPr="00EC65D6">
        <w:rPr>
          <w:rFonts w:ascii="Times" w:hAnsi="Times"/>
          <w:color w:val="auto"/>
          <w:sz w:val="22"/>
          <w:szCs w:val="22"/>
        </w:rPr>
        <w:t xml:space="preserve"> </w:t>
      </w:r>
      <w:r w:rsidR="00F127D7" w:rsidRPr="00EC65D6">
        <w:rPr>
          <w:rFonts w:ascii="Times" w:hAnsi="Times"/>
          <w:color w:val="auto"/>
          <w:sz w:val="17"/>
          <w:szCs w:val="17"/>
        </w:rPr>
        <w:t xml:space="preserve">También disponen del recurso </w:t>
      </w:r>
      <w:r w:rsidR="00F127D7" w:rsidRPr="00EC65D6">
        <w:rPr>
          <w:rFonts w:ascii="Times" w:hAnsi="Times"/>
          <w:i/>
          <w:color w:val="auto"/>
          <w:sz w:val="17"/>
          <w:szCs w:val="17"/>
        </w:rPr>
        <w:t xml:space="preserve">Digital </w:t>
      </w:r>
      <w:r w:rsidR="00F127D7" w:rsidRPr="00EC65D6">
        <w:rPr>
          <w:rFonts w:ascii="Times" w:hAnsi="Times"/>
          <w:color w:val="auto"/>
          <w:sz w:val="17"/>
          <w:szCs w:val="17"/>
        </w:rPr>
        <w:t xml:space="preserve">(app.burlingtonenglish.com), que incluye vídeos, presentaciones de vocabulario y de gramática, ejercicios de repaso, juegos, etc. Este recurso también ofrece la herramienta </w:t>
      </w:r>
      <w:r w:rsidR="00F127D7" w:rsidRPr="00EC65D6">
        <w:rPr>
          <w:rFonts w:ascii="Times" w:hAnsi="Times"/>
          <w:i/>
          <w:color w:val="auto"/>
          <w:sz w:val="17"/>
          <w:szCs w:val="17"/>
        </w:rPr>
        <w:t>Wordlist Plus</w:t>
      </w:r>
      <w:r w:rsidR="00F127D7" w:rsidRPr="00EC65D6">
        <w:rPr>
          <w:rFonts w:ascii="Times" w:hAnsi="Times"/>
          <w:color w:val="auto"/>
          <w:sz w:val="17"/>
          <w:szCs w:val="17"/>
        </w:rPr>
        <w:t xml:space="preserve"> que proporciona listas interactivas de palabras y actividades a través del teléfono móvil para que los alumnos/as puedan practicar y consolidar el vocabulario cuando quieran.</w:t>
      </w:r>
    </w:p>
    <w:p w:rsidR="00F127D7" w:rsidRPr="00EC65D6" w:rsidRDefault="00F127D7" w:rsidP="0002361E">
      <w:pPr>
        <w:pStyle w:val="Textoindependiente"/>
        <w:rPr>
          <w:rFonts w:ascii="Times" w:hAnsi="Times"/>
          <w:color w:val="000000"/>
          <w:sz w:val="17"/>
          <w:szCs w:val="17"/>
          <w:lang w:eastAsia="en-US"/>
        </w:rPr>
      </w:pPr>
    </w:p>
    <w:tbl>
      <w:tblPr>
        <w:tblW w:w="15160" w:type="dxa"/>
        <w:tblInd w:w="-343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127"/>
        <w:gridCol w:w="701"/>
        <w:gridCol w:w="2152"/>
      </w:tblGrid>
      <w:tr w:rsidR="00BC2112" w:rsidRPr="00EC65D6" w:rsidTr="00CD3A91">
        <w:tc>
          <w:tcPr>
            <w:tcW w:w="151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BC2112" w:rsidRPr="00EC65D6" w:rsidRDefault="00BF6CDB" w:rsidP="00CD3A91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1: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School Days</w:t>
            </w:r>
          </w:p>
        </w:tc>
      </w:tr>
      <w:tr w:rsidR="00BC2112" w:rsidRPr="00EC65D6" w:rsidTr="00CD3A91">
        <w:trPr>
          <w:trHeight w:val="531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2112" w:rsidRPr="00EC65D6" w:rsidRDefault="00BC2112" w:rsidP="00CD3A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BC2112" w:rsidRPr="00EC65D6" w:rsidRDefault="00BC2112" w:rsidP="00CD3A91">
            <w:pPr>
              <w:pStyle w:val="Ttulo2"/>
              <w:ind w:left="0" w:firstLine="0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C2112" w:rsidRPr="00EC65D6" w:rsidRDefault="00BC2112" w:rsidP="00CD3A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112" w:rsidRPr="00EC65D6" w:rsidRDefault="00BC2112" w:rsidP="00CD3A91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112" w:rsidRPr="00EC65D6" w:rsidRDefault="00BC2112" w:rsidP="00CD3A91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BC2112" w:rsidRPr="00EC65D6" w:rsidRDefault="00BC2112" w:rsidP="00CD3A91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7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112" w:rsidRPr="00EC65D6" w:rsidRDefault="00BC2112" w:rsidP="00CD3A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2112" w:rsidRPr="00EC65D6" w:rsidRDefault="00BC2112" w:rsidP="00CD3A91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BC2112" w:rsidRPr="00EC65D6" w:rsidRDefault="00BC2112" w:rsidP="00CD3A91">
            <w:pPr>
              <w:pStyle w:val="Ttulo2"/>
              <w:ind w:left="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BC2112" w:rsidRPr="00EC65D6" w:rsidTr="00ED0FC5">
        <w:trPr>
          <w:trHeight w:val="531"/>
        </w:trPr>
        <w:tc>
          <w:tcPr>
            <w:tcW w:w="959" w:type="dxa"/>
            <w:vMerge w:val="restart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2112" w:rsidRPr="00EC65D6" w:rsidRDefault="00BC2112" w:rsidP="00CD3A91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2ª</w:t>
            </w:r>
          </w:p>
          <w:p w:rsidR="00BC2112" w:rsidRPr="00EC65D6" w:rsidRDefault="00BC2112" w:rsidP="00CD3A91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C2112" w:rsidRPr="00EC65D6" w:rsidRDefault="00BC2112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112" w:rsidRPr="00EC65D6" w:rsidRDefault="0013747C" w:rsidP="003868DF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112" w:rsidRPr="00EC65D6" w:rsidRDefault="00BC2112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112" w:rsidRPr="00EC65D6" w:rsidRDefault="00BC2112" w:rsidP="003868DF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Las respuestas a todos los ejercicios del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Workbook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se encuentran en el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</w:t>
            </w:r>
            <w:r w:rsidR="00C06FAD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C06FA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(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pp. T</w:t>
            </w:r>
            <w:r w:rsidR="00F92DEF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186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-T</w:t>
            </w:r>
            <w:r w:rsidR="00F92DEF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205</w:t>
            </w:r>
            <w:r w:rsidR="00C06FA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) y en el apartado </w:t>
            </w:r>
            <w:r w:rsidR="00C06FAD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Answer Keys</w:t>
            </w:r>
            <w:r w:rsidR="00C06FA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www.burlingtonbooks.es</w:t>
            </w:r>
            <w:r w:rsidR="000E3836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7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112" w:rsidRPr="00EC65D6" w:rsidRDefault="00AE614C" w:rsidP="00ED0FC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BC211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2112" w:rsidRPr="00EC65D6" w:rsidRDefault="00BC2112" w:rsidP="00CD3A91">
            <w:pPr>
              <w:snapToGrid w:val="0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</w:p>
        </w:tc>
      </w:tr>
      <w:tr w:rsidR="00BC2112" w:rsidRPr="00EC65D6" w:rsidTr="00ED0FC5">
        <w:trPr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2112" w:rsidRPr="00EC65D6" w:rsidRDefault="00BC2112" w:rsidP="00CD3A9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C2112" w:rsidRPr="00EC65D6" w:rsidRDefault="00DC1F55" w:rsidP="003868DF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Language</w:t>
            </w:r>
            <w:r w:rsidR="003E0742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: </w:t>
            </w:r>
            <w:r w:rsidR="006D3EA4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There is / There are</w:t>
            </w:r>
          </w:p>
          <w:p w:rsidR="00BC2112" w:rsidRPr="00EC65D6" w:rsidRDefault="00D66191" w:rsidP="003868DF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Leer la explicaci</w:t>
            </w:r>
            <w:r w:rsidR="00052236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ón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gramatical y los ejemplos.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BC2112"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</w:t>
            </w:r>
            <w:r w:rsidR="00A87BF9"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4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112" w:rsidRPr="00EC65D6" w:rsidRDefault="00BC2112" w:rsidP="003868D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</w:t>
            </w:r>
            <w:r w:rsidR="008C6A3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, </w:t>
            </w:r>
            <w:r w:rsidR="0013747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2, </w:t>
            </w:r>
            <w:r w:rsidR="00701EE0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="008F429E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112" w:rsidRPr="00EC65D6" w:rsidRDefault="00BC2112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Introducir la</w:t>
            </w:r>
            <w:r w:rsidR="003E074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estructura</w:t>
            </w:r>
            <w:r w:rsidR="003E074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gramatical</w:t>
            </w:r>
            <w:r w:rsidR="003E074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que van a aprender</w:t>
            </w:r>
            <w:r w:rsidR="00110336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D54F7F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There is </w:t>
            </w:r>
            <w:r w:rsidR="00D54F7F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/ </w:t>
            </w:r>
            <w:r w:rsidR="00D54F7F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There are</w:t>
            </w:r>
            <w:r w:rsidR="00D54F7F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0742" w:rsidRPr="00EC65D6" w:rsidRDefault="003E0742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="00DE3FD0" w:rsidRPr="00EC65D6">
              <w:rPr>
                <w:rFonts w:ascii="Times" w:hAnsi="Times"/>
                <w:i/>
                <w:sz w:val="20"/>
                <w:szCs w:val="20"/>
              </w:rPr>
              <w:t>D</w:t>
            </w:r>
            <w:r w:rsidR="00F6637D" w:rsidRPr="00EC65D6">
              <w:rPr>
                <w:rFonts w:ascii="Times" w:hAnsi="Times"/>
                <w:i/>
                <w:sz w:val="20"/>
                <w:szCs w:val="20"/>
              </w:rPr>
              <w:t>igital</w:t>
            </w:r>
            <w:r w:rsidR="00DE3FD0" w:rsidRPr="00EC65D6">
              <w:rPr>
                <w:rFonts w:ascii="Times" w:hAnsi="Times"/>
                <w:i/>
                <w:sz w:val="20"/>
                <w:szCs w:val="20"/>
              </w:rPr>
              <w:t xml:space="preserve">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Grammar </w:t>
            </w:r>
            <w:r w:rsidR="003665A6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Presentation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E45A75" w:rsidRPr="00EC65D6" w:rsidRDefault="00E45A75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T14</w:t>
            </w:r>
          </w:p>
          <w:p w:rsidR="00BC2112" w:rsidRPr="00EC65D6" w:rsidRDefault="007F3470" w:rsidP="00AA317D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Comentar que las explicaciones gramaticales en castellano están en el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Appendix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WB, p. </w:t>
            </w:r>
            <w:r w:rsidR="006C266A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104</w:t>
            </w:r>
          </w:p>
        </w:tc>
        <w:tc>
          <w:tcPr>
            <w:tcW w:w="7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112" w:rsidRPr="00EC65D6" w:rsidRDefault="00880923" w:rsidP="00ED0FC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BC211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2112" w:rsidRPr="00EC65D6" w:rsidRDefault="00BC2112" w:rsidP="00CD3A91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3E0742" w:rsidRPr="00EC65D6" w:rsidTr="00ED0FC5">
        <w:trPr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0742" w:rsidRPr="00EC65D6" w:rsidRDefault="003E0742" w:rsidP="00CD3A9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3E0742" w:rsidRPr="00EC65D6" w:rsidRDefault="00D93C4E" w:rsidP="003868DF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1</w:t>
            </w:r>
            <w:r w:rsidR="003E0742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963D4B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Completar las frases con</w:t>
            </w:r>
            <w:r w:rsidR="00A35C5F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203700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There is</w:t>
            </w:r>
            <w:r w:rsidR="00963D4B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o </w:t>
            </w:r>
            <w:r w:rsidR="00203700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There are</w:t>
            </w:r>
            <w:r w:rsidR="00203700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de manera que sean verdaderas en su caso</w:t>
            </w:r>
            <w:r w:rsidR="003E0742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3E0742"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</w:t>
            </w:r>
            <w:r w:rsidR="00203700"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4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0742" w:rsidRPr="00EC65D6" w:rsidRDefault="0013747C" w:rsidP="003868D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0742" w:rsidRPr="00EC65D6" w:rsidRDefault="00DC50C1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0742" w:rsidRPr="00EC65D6" w:rsidRDefault="00E51757" w:rsidP="00E5175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T14</w:t>
            </w:r>
          </w:p>
        </w:tc>
        <w:tc>
          <w:tcPr>
            <w:tcW w:w="7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0742" w:rsidRPr="00EC65D6" w:rsidRDefault="006D1DA9" w:rsidP="00ED0FC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8C6A3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E0742" w:rsidRPr="00EC65D6" w:rsidRDefault="003E0742" w:rsidP="00CD3A91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8C6A3C" w:rsidRPr="00EC65D6" w:rsidTr="00ED0FC5">
        <w:trPr>
          <w:trHeight w:val="345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6A3C" w:rsidRPr="00EC65D6" w:rsidRDefault="008C6A3C" w:rsidP="00CD3A9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C6A3C" w:rsidRPr="00EC65D6" w:rsidRDefault="00FC12E4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8C6A3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Mirar la imagen y c</w:t>
            </w:r>
            <w:r w:rsidR="00203700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ompletar las frases con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There is, There isn’t, There are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o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 There aren’t</w:t>
            </w:r>
            <w:r w:rsidR="00203700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.</w:t>
            </w:r>
            <w:r w:rsidR="00203700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8C6A3C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</w:t>
            </w:r>
            <w:r w:rsidR="00203700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C6A3C" w:rsidRPr="00EC65D6" w:rsidRDefault="0013747C" w:rsidP="003868D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C6A3C" w:rsidRPr="00EC65D6" w:rsidRDefault="00DC50C1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C6A3C" w:rsidRPr="00EC65D6" w:rsidRDefault="008C6A3C" w:rsidP="003868DF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C6A3C" w:rsidRPr="00EC65D6" w:rsidRDefault="008C6A3C" w:rsidP="00ED0FC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6A3C" w:rsidRPr="00EC65D6" w:rsidRDefault="008C6A3C" w:rsidP="00CD3A91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8C6A3C" w:rsidRPr="00EC65D6" w:rsidTr="00ED0FC5">
        <w:trPr>
          <w:trHeight w:val="664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6A3C" w:rsidRPr="00EC65D6" w:rsidRDefault="008C6A3C" w:rsidP="00CD3A9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C6A3C" w:rsidRPr="00EC65D6" w:rsidRDefault="000A2F58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8C6A3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Escuchar la grabación para comprobar las respuestas del ejercicio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8C6A3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8C6A3C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</w:t>
            </w:r>
            <w:r w:rsidR="0053279E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</w:t>
            </w:r>
            <w:r w:rsidR="008C6A3C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; </w:t>
            </w:r>
            <w:r w:rsidR="007F06E9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</w:r>
            <w:r w:rsidR="008C6A3C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Class CD 1, pista </w:t>
            </w:r>
            <w:r w:rsidR="0053279E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C6A3C" w:rsidRPr="00EC65D6" w:rsidRDefault="00470EAE" w:rsidP="003868D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</w:t>
            </w:r>
            <w:r w:rsidR="0013747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2, </w:t>
            </w:r>
            <w:r w:rsidR="001E2EB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C6A3C" w:rsidRPr="00EC65D6" w:rsidRDefault="008C6A3C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Reforzar el aprendizaje de la gramática mediante la autocorrección de ejercicios.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C6A3C" w:rsidRPr="00EC65D6" w:rsidRDefault="008C6A3C" w:rsidP="003868DF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C6A3C" w:rsidRPr="00EC65D6" w:rsidRDefault="000C156E" w:rsidP="00ED0FC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8C6A3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6A3C" w:rsidRPr="00EC65D6" w:rsidRDefault="008C6A3C" w:rsidP="00CD3A91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8C6A3C" w:rsidRPr="00EC65D6" w:rsidTr="00ED0FC5">
        <w:trPr>
          <w:trHeight w:val="126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6A3C" w:rsidRPr="00EC65D6" w:rsidRDefault="008C6A3C" w:rsidP="00CD3A9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C6A3C" w:rsidRPr="00EC65D6" w:rsidRDefault="001B046F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4.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Escribir preguntas con</w:t>
            </w:r>
            <w:r w:rsidR="00755BDA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Is there</w:t>
            </w:r>
            <w:r w:rsidR="001C1834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o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Are there</w:t>
            </w:r>
            <w:r w:rsidR="001C1834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</w:t>
            </w:r>
            <w:r w:rsidR="001C1834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1C1834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las palabras que se dan</w:t>
            </w:r>
            <w:r w:rsidR="001C1834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  <w:r w:rsidR="007C142E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8C6A3C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C6A3C" w:rsidRPr="00EC65D6" w:rsidRDefault="0013747C" w:rsidP="003868D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C6A3C" w:rsidRPr="00EC65D6" w:rsidRDefault="00DC50C1" w:rsidP="003868DF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33578" w:rsidRPr="00EC65D6" w:rsidRDefault="00333578" w:rsidP="003868DF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C6A3C" w:rsidRPr="00EC65D6" w:rsidRDefault="008C6A3C" w:rsidP="00ED0FC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6A3C" w:rsidRPr="00EC65D6" w:rsidRDefault="008C6A3C" w:rsidP="00CD3A91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8C6A3C" w:rsidRPr="00EC65D6" w:rsidTr="00ED0FC5">
        <w:trPr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6A3C" w:rsidRPr="00EC65D6" w:rsidRDefault="008C6A3C" w:rsidP="00CD3A9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C6A3C" w:rsidRPr="00EC65D6" w:rsidRDefault="00096F4A" w:rsidP="003868DF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5</w:t>
            </w:r>
            <w:r w:rsidR="008C6A3C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8B0AC6" w:rsidRPr="00EC65D6">
              <w:rPr>
                <w:rFonts w:ascii="Times" w:hAnsi="Times"/>
                <w:i/>
                <w:iCs/>
                <w:color w:val="000000"/>
                <w:sz w:val="16"/>
                <w:szCs w:val="16"/>
                <w:lang w:val="es-ES_tradnl"/>
              </w:rPr>
              <w:t>INTERACTION</w:t>
            </w:r>
            <w:r w:rsidR="00CA588F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:</w:t>
            </w:r>
            <w:r w:rsidR="008B0AC6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6D1DA9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En parejas, hacer y contestar las preguntas del ejercicio 4</w:t>
            </w:r>
            <w:r w:rsidR="008C6A3C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7F06E9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br/>
            </w:r>
            <w:r w:rsidR="008C6A3C"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</w:t>
            </w:r>
            <w:r w:rsidR="006D1DA9"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4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C6A3C" w:rsidRPr="00EC65D6" w:rsidRDefault="00E16832" w:rsidP="003868D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</w:t>
            </w:r>
            <w:r w:rsidR="0013747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2,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685E29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, </w:t>
            </w:r>
            <w:r w:rsidR="000D08D6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="00685E29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C6A3C" w:rsidRPr="00EC65D6" w:rsidRDefault="00967311" w:rsidP="003868DF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Practicar la gramática aprendida de manera oral.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317D" w:rsidRPr="00EC65D6" w:rsidRDefault="00AA317D" w:rsidP="003868DF">
            <w:pPr>
              <w:snapToGrid w:val="0"/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Comentar que los ejercicios y explicaciones del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Lab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C74499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Choices</w:t>
            </w:r>
            <w:r w:rsidR="00C74499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sirven para reforzar la gramática aprendida en l</w:t>
            </w:r>
            <w:r w:rsidR="002D3D07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as unidades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  <w:r w:rsidR="002D3D07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</w:p>
          <w:p w:rsidR="008C6A3C" w:rsidRPr="00EC65D6" w:rsidRDefault="00E14B38" w:rsidP="003868D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P</w:t>
            </w:r>
            <w:r w:rsidR="007D3E70" w:rsidRPr="00EC65D6">
              <w:rPr>
                <w:rFonts w:ascii="Times" w:hAnsi="Times"/>
                <w:color w:val="000000"/>
                <w:sz w:val="20"/>
                <w:szCs w:val="20"/>
              </w:rPr>
              <w:t>ueden hacer las actividades 1-</w:t>
            </w:r>
            <w:r w:rsidR="007E72C9" w:rsidRPr="00EC65D6">
              <w:rPr>
                <w:rFonts w:ascii="Times" w:hAnsi="Times"/>
                <w:color w:val="000000"/>
                <w:sz w:val="20"/>
                <w:szCs w:val="20"/>
              </w:rPr>
              <w:t>7</w:t>
            </w:r>
            <w:r w:rsidR="007D3E70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del </w:t>
            </w:r>
            <w:r w:rsidR="007D3E70"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Grammar Lab </w:t>
            </w:r>
            <w:r w:rsidR="007D3E70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para practicar y ampliar </w:t>
            </w:r>
            <w:r w:rsidR="00836380" w:rsidRPr="00EC65D6">
              <w:rPr>
                <w:rFonts w:ascii="Times" w:hAnsi="Times"/>
                <w:color w:val="000000"/>
                <w:sz w:val="20"/>
                <w:szCs w:val="20"/>
              </w:rPr>
              <w:t>contenidos</w:t>
            </w:r>
            <w:r w:rsidR="007D3E70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7D3E70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SB, p. </w:t>
            </w:r>
            <w:r w:rsidR="009F0BD1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140</w:t>
            </w:r>
          </w:p>
        </w:tc>
        <w:tc>
          <w:tcPr>
            <w:tcW w:w="7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C6A3C" w:rsidRPr="00EC65D6" w:rsidRDefault="0033295D" w:rsidP="00ED0FC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8C6A3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6A3C" w:rsidRPr="00EC65D6" w:rsidRDefault="008C6A3C" w:rsidP="00CD3A91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2C35BC" w:rsidRPr="00EC65D6" w:rsidTr="003868DF">
        <w:trPr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35BC" w:rsidRPr="00EC65D6" w:rsidRDefault="002C35BC" w:rsidP="002C35BC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C35BC" w:rsidRPr="00EC65D6" w:rsidRDefault="002C35BC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Extra </w:t>
            </w:r>
            <w:r w:rsidR="007161C7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Language</w:t>
            </w:r>
          </w:p>
          <w:p w:rsidR="002C35BC" w:rsidRPr="00EC65D6" w:rsidRDefault="002C35BC" w:rsidP="003868DF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C35BC" w:rsidRPr="00EC65D6" w:rsidRDefault="002C35BC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C35BC" w:rsidRPr="00EC65D6" w:rsidRDefault="002C35BC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C35BC" w:rsidRPr="00EC65D6" w:rsidRDefault="002C35BC" w:rsidP="003868DF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C35BC" w:rsidRPr="00EC65D6" w:rsidRDefault="002C35BC" w:rsidP="002C35BC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35BC" w:rsidRPr="00EC65D6" w:rsidRDefault="002C35BC" w:rsidP="002C35BC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</w:tbl>
    <w:p w:rsidR="00BC2112" w:rsidRPr="00EC65D6" w:rsidRDefault="00BC2112" w:rsidP="0002361E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tbl>
      <w:tblPr>
        <w:tblW w:w="15167" w:type="dxa"/>
        <w:tblInd w:w="-343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180"/>
        <w:gridCol w:w="648"/>
        <w:gridCol w:w="2159"/>
      </w:tblGrid>
      <w:tr w:rsidR="00BC2112" w:rsidRPr="00EC65D6" w:rsidTr="00CD3A91">
        <w:tc>
          <w:tcPr>
            <w:tcW w:w="1516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BC2112" w:rsidRPr="00EC65D6" w:rsidRDefault="00BF6CDB" w:rsidP="00CD3A91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1: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School Days</w:t>
            </w:r>
          </w:p>
        </w:tc>
      </w:tr>
      <w:tr w:rsidR="00BC2112" w:rsidRPr="00EC65D6" w:rsidTr="00CD3A91">
        <w:trPr>
          <w:trHeight w:val="531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2112" w:rsidRPr="00EC65D6" w:rsidRDefault="00BC2112" w:rsidP="00CD3A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BC2112" w:rsidRPr="00EC65D6" w:rsidRDefault="00BC2112" w:rsidP="00CD3A91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112" w:rsidRPr="00EC65D6" w:rsidRDefault="00BC2112" w:rsidP="00CD3A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112" w:rsidRPr="00EC65D6" w:rsidRDefault="00BC2112" w:rsidP="00CD3A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8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112" w:rsidRPr="00EC65D6" w:rsidRDefault="00BC2112" w:rsidP="00CD3A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BC2112" w:rsidRPr="00EC65D6" w:rsidRDefault="00BC2112" w:rsidP="00CD3A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4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112" w:rsidRPr="00EC65D6" w:rsidRDefault="00BC2112" w:rsidP="00CD3A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2112" w:rsidRPr="00EC65D6" w:rsidRDefault="00BC2112" w:rsidP="00CD3A91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BC2112" w:rsidRPr="00EC65D6" w:rsidRDefault="00BC2112" w:rsidP="00CD3A91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880923" w:rsidRPr="00EC65D6" w:rsidTr="00BA4692">
        <w:trPr>
          <w:cantSplit/>
          <w:trHeight w:val="355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80923" w:rsidRPr="00EC65D6" w:rsidRDefault="00880923" w:rsidP="00880923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3ª</w:t>
            </w:r>
          </w:p>
          <w:p w:rsidR="00880923" w:rsidRPr="00EC65D6" w:rsidRDefault="00880923" w:rsidP="00880923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0923" w:rsidRPr="00EC65D6" w:rsidRDefault="00880923" w:rsidP="00880923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Listening: A description</w:t>
            </w:r>
          </w:p>
          <w:p w:rsidR="00880923" w:rsidRPr="00EC65D6" w:rsidRDefault="00880923" w:rsidP="0088092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6. Escuchar la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descripción de un colegio nuevo en una conversación entre amigos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señalar qué datos de la lista se mencionan.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15; Class CD 1, pista 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0923" w:rsidRPr="00EC65D6" w:rsidRDefault="00880923" w:rsidP="00880923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1E2EB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0923" w:rsidRPr="00EC65D6" w:rsidRDefault="00880923" w:rsidP="00880923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0923" w:rsidRPr="00EC65D6" w:rsidRDefault="00880923" w:rsidP="00880923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 xml:space="preserve">Ver transcripción.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TM, p. T176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0923" w:rsidRPr="00EC65D6" w:rsidRDefault="00880923" w:rsidP="00880923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880923" w:rsidRPr="00EC65D6" w:rsidRDefault="00880923" w:rsidP="00880923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880923" w:rsidRPr="00EC65D6" w:rsidTr="00BA4692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80923" w:rsidRPr="00EC65D6" w:rsidRDefault="00880923" w:rsidP="00880923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0923" w:rsidRPr="00EC65D6" w:rsidRDefault="00880923" w:rsidP="00880923">
            <w:pPr>
              <w:rPr>
                <w:rFonts w:ascii="Times" w:hAnsi="Times"/>
                <w:iCs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7. Escuchar la grabación otra vez y elegir la respuesta correcta.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SB, p. 15; Class CD 1, pista 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0923" w:rsidRPr="00EC65D6" w:rsidRDefault="00880923" w:rsidP="00880923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1E2EB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0923" w:rsidRPr="00EC65D6" w:rsidRDefault="00880923" w:rsidP="00880923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0923" w:rsidRPr="00EC65D6" w:rsidRDefault="00880923" w:rsidP="00880923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0923" w:rsidRPr="00EC65D6" w:rsidRDefault="00880923" w:rsidP="00880923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880923" w:rsidRPr="00EC65D6" w:rsidRDefault="00880923" w:rsidP="00880923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B6482D" w:rsidRPr="00EC65D6" w:rsidTr="00BA4692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6482D" w:rsidRPr="00EC65D6" w:rsidRDefault="00B6482D" w:rsidP="00B6482D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482D" w:rsidRPr="00EC65D6" w:rsidRDefault="00B6482D" w:rsidP="00B6482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Listening</w:t>
            </w:r>
          </w:p>
          <w:p w:rsidR="00B6482D" w:rsidRPr="00EC65D6" w:rsidRDefault="00B6482D" w:rsidP="00B6482D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482D" w:rsidRPr="00EC65D6" w:rsidRDefault="00B6482D" w:rsidP="00B6482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482D" w:rsidRPr="00EC65D6" w:rsidRDefault="00B6482D" w:rsidP="00B6482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 y practicar la comprensión oral.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482D" w:rsidRPr="00EC65D6" w:rsidRDefault="00B6482D" w:rsidP="00B6482D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copiar las </w:t>
            </w:r>
            <w:r w:rsidR="008B7F13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preguntas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la pizarra o repartir fotocopias. </w:t>
            </w:r>
            <w:r w:rsidR="00333378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</w:t>
            </w:r>
            <w:r w:rsidR="008B7F13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81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482D" w:rsidRPr="00EC65D6" w:rsidRDefault="00B6482D" w:rsidP="00B6482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B6482D" w:rsidRPr="00EC65D6" w:rsidRDefault="00B6482D" w:rsidP="00B6482D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B6482D" w:rsidRPr="00EC65D6" w:rsidTr="00BA4692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6482D" w:rsidRPr="00EC65D6" w:rsidRDefault="00B6482D" w:rsidP="00B6482D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482D" w:rsidRPr="00EC65D6" w:rsidRDefault="00B6482D" w:rsidP="00B6482D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Social</w:t>
            </w:r>
          </w:p>
          <w:p w:rsidR="00B6482D" w:rsidRPr="00EC65D6" w:rsidRDefault="00B6482D" w:rsidP="00B6482D">
            <w:pPr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 w:cs="Arial"/>
                <w:color w:val="000000"/>
                <w:sz w:val="20"/>
                <w:szCs w:val="20"/>
              </w:rPr>
              <w:t xml:space="preserve">Contestar </w:t>
            </w:r>
            <w:r w:rsidR="00C6310A" w:rsidRPr="00EC65D6">
              <w:rPr>
                <w:rFonts w:ascii="Times" w:hAnsi="Times" w:cs="Arial"/>
                <w:color w:val="000000"/>
                <w:sz w:val="20"/>
                <w:szCs w:val="20"/>
              </w:rPr>
              <w:t>la</w:t>
            </w:r>
            <w:r w:rsidRPr="00EC65D6">
              <w:rPr>
                <w:rFonts w:ascii="Times" w:hAnsi="Times" w:cs="Arial"/>
                <w:color w:val="000000"/>
                <w:sz w:val="20"/>
                <w:szCs w:val="20"/>
              </w:rPr>
              <w:t xml:space="preserve"> pregunta sobre el primer día de colegio de un estudiante nuevo.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482D" w:rsidRPr="00EC65D6" w:rsidRDefault="00B6482D" w:rsidP="00B6482D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  <w:r w:rsidR="00EE65E0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482D" w:rsidRPr="00EC65D6" w:rsidRDefault="00B6482D" w:rsidP="00B6482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482D" w:rsidRPr="00EC65D6" w:rsidRDefault="00B6482D" w:rsidP="00B6482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T15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482D" w:rsidRPr="00EC65D6" w:rsidRDefault="00B6482D" w:rsidP="00B6482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B6482D" w:rsidRPr="00EC65D6" w:rsidRDefault="00B6482D" w:rsidP="00B6482D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B6482D" w:rsidRPr="00EC65D6" w:rsidTr="00BA4692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6482D" w:rsidRPr="00EC65D6" w:rsidRDefault="00B6482D" w:rsidP="00B6482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482D" w:rsidRPr="00EC65D6" w:rsidRDefault="00B6482D" w:rsidP="00B6482D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Speaking: Describing your classroom</w:t>
            </w:r>
          </w:p>
          <w:p w:rsidR="00B6482D" w:rsidRPr="00EC65D6" w:rsidRDefault="00B6482D" w:rsidP="00B6482D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Learning to Learn</w:t>
            </w:r>
          </w:p>
          <w:p w:rsidR="00B6482D" w:rsidRPr="00EC65D6" w:rsidRDefault="00B6482D" w:rsidP="00B6482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Leer la información del cuadro y completar un cuadro con los sustantivos en plural.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240FE0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482D" w:rsidRPr="00EC65D6" w:rsidRDefault="00B6482D" w:rsidP="00B6482D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482D" w:rsidRPr="00EC65D6" w:rsidRDefault="00B6482D" w:rsidP="00B6482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482D" w:rsidRPr="00EC65D6" w:rsidRDefault="00B6482D" w:rsidP="00B6482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T15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482D" w:rsidRPr="00EC65D6" w:rsidRDefault="00B6482D" w:rsidP="00B6482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B6482D" w:rsidRPr="00EC65D6" w:rsidRDefault="00B6482D" w:rsidP="00B6482D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B6482D" w:rsidRPr="00EC65D6" w:rsidTr="00BA4692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6482D" w:rsidRPr="00EC65D6" w:rsidRDefault="00B6482D" w:rsidP="00B6482D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482D" w:rsidRPr="00EC65D6" w:rsidRDefault="00B6482D" w:rsidP="00B6482D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8. Hacer una lista de cinco objetos que tengan en clase.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482D" w:rsidRPr="00EC65D6" w:rsidRDefault="00B6482D" w:rsidP="00B6482D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482D" w:rsidRPr="00EC65D6" w:rsidRDefault="00B6482D" w:rsidP="00B6482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Repasar </w:t>
            </w:r>
            <w:r w:rsidR="00B84F36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vocabulario visto anteriormente.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482D" w:rsidRPr="00EC65D6" w:rsidRDefault="00B6482D" w:rsidP="00B6482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T15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482D" w:rsidRPr="00EC65D6" w:rsidRDefault="00B6482D" w:rsidP="00B6482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B6482D" w:rsidRPr="00EC65D6" w:rsidRDefault="00B6482D" w:rsidP="00B6482D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B6482D" w:rsidRPr="00EC65D6" w:rsidTr="00BA4692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6482D" w:rsidRPr="00EC65D6" w:rsidRDefault="00B6482D" w:rsidP="00B6482D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482D" w:rsidRPr="00EC65D6" w:rsidRDefault="00B6482D" w:rsidP="00B6482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9.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i/>
                <w:iCs/>
                <w:color w:val="000000"/>
                <w:sz w:val="16"/>
                <w:szCs w:val="16"/>
                <w:lang w:val="es-ES_tradnl"/>
              </w:rPr>
              <w:t>INTERACTION</w:t>
            </w:r>
            <w:r w:rsidR="00CA588F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: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En parejas y por turnos,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</w:rPr>
              <w:t>decir frases verdaderas y falsas sobre los objetos de la lista del ejercicio 8, y luego corregir las frases falsas</w:t>
            </w:r>
            <w:r w:rsidRPr="00EC65D6">
              <w:rPr>
                <w:rFonts w:ascii="Times" w:hAnsi="Times"/>
                <w:color w:val="221E1F"/>
                <w:sz w:val="20"/>
                <w:szCs w:val="20"/>
              </w:rPr>
              <w:t xml:space="preserve"> del compañero/a.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482D" w:rsidRPr="00EC65D6" w:rsidRDefault="00B6482D" w:rsidP="00B6482D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482D" w:rsidRPr="00EC65D6" w:rsidRDefault="00B6482D" w:rsidP="00B6482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Utilizar fórmulas lingüísticas adecuadas para describir la clase.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482D" w:rsidRPr="00EC65D6" w:rsidRDefault="00B6482D" w:rsidP="00B6482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T15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482D" w:rsidRPr="00EC65D6" w:rsidRDefault="00B6482D" w:rsidP="00B6482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15’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B6482D" w:rsidRPr="00EC65D6" w:rsidRDefault="00B6482D" w:rsidP="00B6482D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810044" w:rsidRPr="00EC65D6" w:rsidTr="00BA4692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10044" w:rsidRPr="00EC65D6" w:rsidRDefault="00810044" w:rsidP="00810044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0044" w:rsidRPr="00EC65D6" w:rsidRDefault="00A31B5A" w:rsidP="00810044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PROJECT SKILL</w:t>
            </w:r>
            <w:r w:rsidR="00810044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 1: Write a description of your classroom</w:t>
            </w:r>
          </w:p>
          <w:p w:rsidR="00810044" w:rsidRPr="00EC65D6" w:rsidRDefault="00810044" w:rsidP="00810044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Redactar una descripción de la clase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utilizando las palabras y frases que se dan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</w:p>
          <w:p w:rsidR="00810044" w:rsidRPr="00EC65D6" w:rsidRDefault="00810044" w:rsidP="00810044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EC65D6">
              <w:rPr>
                <w:rFonts w:ascii="Times" w:hAnsi="Times"/>
                <w:i/>
                <w:iCs/>
                <w:color w:val="000000"/>
                <w:sz w:val="16"/>
                <w:szCs w:val="16"/>
                <w:lang w:val="es-ES_tradnl"/>
              </w:rPr>
              <w:t>INTERACTION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Comparar la descripción con la del compañero/a y señalar qué información han incluido los dos.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0044" w:rsidRPr="00EC65D6" w:rsidRDefault="00810044" w:rsidP="0081004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0044" w:rsidRPr="00EC65D6" w:rsidRDefault="00043210" w:rsidP="00810044">
            <w:pPr>
              <w:spacing w:before="20" w:after="20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Practicar a través de la expresión escrita el vocabulario, la gramática y las normas de escritura aprendidas.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0044" w:rsidRPr="00EC65D6" w:rsidRDefault="00810044" w:rsidP="00810044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T15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0044" w:rsidRPr="00EC65D6" w:rsidRDefault="00263ACB" w:rsidP="0081004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10044" w:rsidRPr="00EC65D6" w:rsidRDefault="00810044" w:rsidP="0081004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2F6735" w:rsidRPr="00EC65D6" w:rsidTr="00BA4692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F6735" w:rsidRPr="00EC65D6" w:rsidRDefault="002F6735" w:rsidP="002F6735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6735" w:rsidRPr="00EC65D6" w:rsidRDefault="002F6735" w:rsidP="002F6735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Peer Assessment </w:t>
            </w:r>
          </w:p>
          <w:p w:rsidR="002F6735" w:rsidRPr="00EC65D6" w:rsidRDefault="002F6735" w:rsidP="002F6735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Rúbrica para evaluar </w:t>
            </w:r>
            <w:r w:rsidR="004D7262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a </w:t>
            </w:r>
            <w:r w:rsidR="00C548A8" w:rsidRPr="00EC65D6">
              <w:rPr>
                <w:rFonts w:ascii="Times" w:hAnsi="Times" w:cs="Times"/>
                <w:color w:val="000000"/>
                <w:sz w:val="20"/>
                <w:szCs w:val="20"/>
              </w:rPr>
              <w:t>los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 compañeros/as.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 SB, p. 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6735" w:rsidRPr="00EC65D6" w:rsidRDefault="002F6735" w:rsidP="002F673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6735" w:rsidRPr="00EC65D6" w:rsidRDefault="00140A1E" w:rsidP="002F673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sz w:val="20"/>
                <w:szCs w:val="20"/>
              </w:rPr>
              <w:t>Reflexionar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sobre los aspectos que pueden mejorar.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6735" w:rsidRPr="00EC65D6" w:rsidRDefault="002F6735" w:rsidP="002F673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Explicar que el cuadro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Peer Assessment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aparece después del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Project Skills 1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 Los estudiantes pueden evaluar a sus compañeros/as de una manera comprensiva y no crítica.</w:t>
            </w:r>
          </w:p>
          <w:p w:rsidR="002F6735" w:rsidRPr="00EC65D6" w:rsidRDefault="002F6735" w:rsidP="002F6735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T15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6735" w:rsidRPr="00EC65D6" w:rsidRDefault="002F6735" w:rsidP="002F673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6735" w:rsidRPr="00EC65D6" w:rsidRDefault="002F6735" w:rsidP="002F673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5-9</w:t>
            </w:r>
          </w:p>
          <w:p w:rsidR="002F6735" w:rsidRPr="00EC65D6" w:rsidRDefault="002F6735" w:rsidP="002F6735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9</w:t>
            </w:r>
          </w:p>
        </w:tc>
      </w:tr>
    </w:tbl>
    <w:p w:rsidR="00BC2112" w:rsidRPr="00EC65D6" w:rsidRDefault="00BC2112" w:rsidP="0002361E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tbl>
      <w:tblPr>
        <w:tblW w:w="15167" w:type="dxa"/>
        <w:tblInd w:w="-343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180"/>
        <w:gridCol w:w="648"/>
        <w:gridCol w:w="2159"/>
      </w:tblGrid>
      <w:tr w:rsidR="00BC2112" w:rsidRPr="00EC65D6" w:rsidTr="00CD3A91">
        <w:tc>
          <w:tcPr>
            <w:tcW w:w="1516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BC2112" w:rsidRPr="00EC65D6" w:rsidRDefault="00BC2112" w:rsidP="00CD3A91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="00C70CF1"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1: </w:t>
            </w:r>
            <w:r w:rsidR="00C70CF1"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School Days</w:t>
            </w:r>
          </w:p>
        </w:tc>
      </w:tr>
      <w:tr w:rsidR="00BC2112" w:rsidRPr="00EC65D6" w:rsidTr="0097332D">
        <w:trPr>
          <w:trHeight w:val="531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2112" w:rsidRPr="00EC65D6" w:rsidRDefault="00BC2112" w:rsidP="00CD3A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BC2112" w:rsidRPr="00EC65D6" w:rsidRDefault="00BC2112" w:rsidP="00CD3A91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112" w:rsidRPr="00EC65D6" w:rsidRDefault="00BC2112" w:rsidP="00CD3A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112" w:rsidRPr="00EC65D6" w:rsidRDefault="00BC2112" w:rsidP="00CD3A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8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112" w:rsidRPr="00EC65D6" w:rsidRDefault="00BC2112" w:rsidP="00CD3A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BC2112" w:rsidRPr="00EC65D6" w:rsidRDefault="00BC2112" w:rsidP="00CD3A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4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112" w:rsidRPr="00EC65D6" w:rsidRDefault="00BC2112" w:rsidP="00CD3A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2112" w:rsidRPr="00EC65D6" w:rsidRDefault="00BC2112" w:rsidP="00CD3A91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BC2112" w:rsidRPr="00EC65D6" w:rsidRDefault="00BC2112" w:rsidP="00CD3A91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DA783A" w:rsidRPr="00EC65D6" w:rsidTr="00DA783A">
        <w:trPr>
          <w:cantSplit/>
          <w:trHeight w:val="837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A783A" w:rsidRPr="00EC65D6" w:rsidRDefault="00DA783A" w:rsidP="008E444C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4ª</w:t>
            </w:r>
          </w:p>
          <w:p w:rsidR="00DA783A" w:rsidRPr="00EC65D6" w:rsidRDefault="00DA783A" w:rsidP="008E444C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83A" w:rsidRPr="00EC65D6" w:rsidRDefault="00DA783A" w:rsidP="008E444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83A" w:rsidRPr="00EC65D6" w:rsidRDefault="00DA783A" w:rsidP="008E444C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83A" w:rsidRPr="00EC65D6" w:rsidRDefault="00DA783A" w:rsidP="008E444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83A" w:rsidRPr="00EC65D6" w:rsidRDefault="00DA783A" w:rsidP="008E444C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83A" w:rsidRPr="00EC65D6" w:rsidRDefault="00DA783A" w:rsidP="008E444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A783A" w:rsidRPr="00EC65D6" w:rsidRDefault="00DA783A" w:rsidP="008E444C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DA783A" w:rsidRPr="00EC65D6" w:rsidTr="00DA78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A783A" w:rsidRPr="00EC65D6" w:rsidRDefault="00DA783A" w:rsidP="004E7AD5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83A" w:rsidRPr="00EC65D6" w:rsidRDefault="00DA783A" w:rsidP="003868DF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Vocabulary: Clothes</w:t>
            </w:r>
          </w:p>
          <w:p w:rsidR="00DA783A" w:rsidRPr="00EC65D6" w:rsidRDefault="00DA783A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1. Mirar la lista de ropa de Marina para este año. Señalar qué prendas son de invierno y cuáles son de verano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83A" w:rsidRPr="00EC65D6" w:rsidRDefault="00DA783A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83A" w:rsidRPr="00EC65D6" w:rsidRDefault="00DA783A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Aprender vocabulario relacionado con la ropa.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83A" w:rsidRPr="00EC65D6" w:rsidRDefault="00DA783A" w:rsidP="003868DF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Vocabulary Presentation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DA783A" w:rsidRPr="00EC65D6" w:rsidRDefault="00DA783A" w:rsidP="003868DF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T16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83A" w:rsidRPr="00EC65D6" w:rsidRDefault="00DA783A" w:rsidP="00ED0FC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A783A" w:rsidRPr="00EC65D6" w:rsidRDefault="00DA783A" w:rsidP="00CD3A9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DA783A" w:rsidRPr="00EC65D6" w:rsidTr="00DA78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A783A" w:rsidRPr="00EC65D6" w:rsidRDefault="00DA783A" w:rsidP="00CD3A91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83A" w:rsidRPr="00EC65D6" w:rsidRDefault="00DA783A" w:rsidP="003868DF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Señalar qué prendas del ejercicio 1 hay en las imágenes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83A" w:rsidRPr="00EC65D6" w:rsidRDefault="00DA783A" w:rsidP="003868D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</w:t>
            </w:r>
            <w:r w:rsidR="00B66DD6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83A" w:rsidRPr="00EC65D6" w:rsidRDefault="00DA783A" w:rsidP="003868DF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83A" w:rsidRPr="00EC65D6" w:rsidRDefault="00DA783A" w:rsidP="003868D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83A" w:rsidRPr="00EC65D6" w:rsidRDefault="00D65491" w:rsidP="00ED0FC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DA783A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A783A" w:rsidRPr="00EC65D6" w:rsidRDefault="00DA783A" w:rsidP="00CD3A9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DA783A" w:rsidRPr="00EC65D6" w:rsidTr="00DA78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A783A" w:rsidRPr="00EC65D6" w:rsidRDefault="00DA783A" w:rsidP="00025FA0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83A" w:rsidRPr="00EC65D6" w:rsidRDefault="00DA783A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3.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Decir el color de las prendas de vestir del ejercicio 1 y escribirlos en el cuaderno.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Luego añadir otros que recuerden.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83A" w:rsidRPr="00EC65D6" w:rsidRDefault="00DA783A" w:rsidP="003868D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83A" w:rsidRPr="00EC65D6" w:rsidRDefault="00DA783A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Repasar el vocabulario visto anteriormente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83A" w:rsidRPr="00EC65D6" w:rsidRDefault="00DA783A" w:rsidP="00081933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Explicar que el icono de reciclaje aparece a lo largo del libro para revisar vocabulario que ya han aprendido.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83A" w:rsidRPr="00EC65D6" w:rsidRDefault="00D65491" w:rsidP="00ED0FC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DA783A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A783A" w:rsidRPr="00EC65D6" w:rsidRDefault="00DA783A" w:rsidP="00025FA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DA783A" w:rsidRPr="00EC65D6" w:rsidTr="00DA78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A783A" w:rsidRPr="00EC65D6" w:rsidRDefault="00DA783A" w:rsidP="00496C87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83A" w:rsidRPr="00EC65D6" w:rsidRDefault="00DA783A" w:rsidP="00496C87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Linguistic</w:t>
            </w:r>
          </w:p>
          <w:p w:rsidR="00DA783A" w:rsidRPr="00EC65D6" w:rsidRDefault="00DA783A" w:rsidP="00496C87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Leer la información del cuadro </w:t>
            </w: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y buscar dos sustantivos que solo tienen forma plural en el ejercicio 1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EC65D6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83A" w:rsidRPr="00EC65D6" w:rsidRDefault="00DA783A" w:rsidP="00496C8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83A" w:rsidRPr="00EC65D6" w:rsidRDefault="00DA783A" w:rsidP="00496C87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en comunicación lingüística.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83A" w:rsidRPr="00EC65D6" w:rsidRDefault="00DA783A" w:rsidP="00496C87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T13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83A" w:rsidRPr="00EC65D6" w:rsidRDefault="00D65491" w:rsidP="00496C87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DA783A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A783A" w:rsidRPr="00EC65D6" w:rsidRDefault="00DA783A" w:rsidP="00496C87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DA783A" w:rsidRPr="00EC65D6" w:rsidTr="00DA78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A783A" w:rsidRPr="00EC65D6" w:rsidRDefault="00DA783A" w:rsidP="00496C87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83A" w:rsidRPr="00EC65D6" w:rsidRDefault="00DA783A" w:rsidP="00496C87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4. Fijarse en las prendas de vestir que llevan los compañeros/as de clase y señalarlos en la lista.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83A" w:rsidRPr="00EC65D6" w:rsidRDefault="00DA783A" w:rsidP="00496C87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83A" w:rsidRPr="00EC65D6" w:rsidRDefault="00DA783A" w:rsidP="00496C8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83A" w:rsidRPr="00EC65D6" w:rsidRDefault="00DA783A" w:rsidP="00496C87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T16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83A" w:rsidRPr="00EC65D6" w:rsidRDefault="00D65491" w:rsidP="00496C87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DA783A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A783A" w:rsidRPr="00EC65D6" w:rsidRDefault="00DA783A" w:rsidP="00496C87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DA783A" w:rsidRPr="00EC65D6" w:rsidTr="00DA78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A783A" w:rsidRPr="00EC65D6" w:rsidRDefault="00DA783A" w:rsidP="00496C87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83A" w:rsidRPr="00EC65D6" w:rsidRDefault="00DA783A" w:rsidP="00496C87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5.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Escuchar y repetir las palabras prestando atención a las sílabas acentuadas en negrita</w:t>
            </w:r>
            <w:r w:rsidR="00A1592C" w:rsidRPr="00EC65D6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16; Class CD 1, pista 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83A" w:rsidRPr="00EC65D6" w:rsidRDefault="00DA783A" w:rsidP="00496C87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83A" w:rsidRPr="00EC65D6" w:rsidRDefault="00DA783A" w:rsidP="00496C8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Pronunciar correctamente palabras según su sílaba acentuada.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83A" w:rsidRPr="00EC65D6" w:rsidRDefault="00DA783A" w:rsidP="006F4079">
            <w:pPr>
              <w:rPr>
                <w:rFonts w:ascii="Times" w:hAnsi="Times"/>
                <w:b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Se puede hacer el ejercicio 1 de la unidad 1 en el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Pronunciation Appendix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SB, p. 158</w:t>
            </w:r>
          </w:p>
          <w:p w:rsidR="00DA783A" w:rsidRPr="00EC65D6" w:rsidRDefault="00DA783A" w:rsidP="006F4079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el cuadro sobre la acentuación de las palabras.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158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83A" w:rsidRPr="00EC65D6" w:rsidRDefault="00D65491" w:rsidP="00496C87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DA783A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A783A" w:rsidRPr="00EC65D6" w:rsidRDefault="00DA783A" w:rsidP="00496C87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DA783A" w:rsidRPr="00EC65D6" w:rsidTr="00DA78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A783A" w:rsidRPr="00EC65D6" w:rsidRDefault="00DA783A" w:rsidP="00496C87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83A" w:rsidRPr="00EC65D6" w:rsidRDefault="00DA783A" w:rsidP="00496C87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6. </w:t>
            </w:r>
            <w:r w:rsidRPr="00EC65D6">
              <w:rPr>
                <w:rFonts w:ascii="Times" w:hAnsi="Times"/>
                <w:i/>
                <w:color w:val="000000"/>
                <w:sz w:val="16"/>
                <w:szCs w:val="16"/>
                <w:lang w:val="es-ES_tradnl"/>
              </w:rPr>
              <w:t>INTERACTION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: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parejas, d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escribir la ropa de un compañero/a</w:t>
            </w: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de clase </w:t>
            </w: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y tratar de averiguar de quién se trata.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83A" w:rsidRPr="00EC65D6" w:rsidRDefault="00DA783A" w:rsidP="00496C87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83A" w:rsidRPr="00EC65D6" w:rsidRDefault="00DA783A" w:rsidP="00496C8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 de manera oral.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83A" w:rsidRPr="00EC65D6" w:rsidRDefault="00DA783A" w:rsidP="00496C87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T16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83A" w:rsidRPr="00EC65D6" w:rsidRDefault="00DA783A" w:rsidP="00496C87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A783A" w:rsidRPr="00EC65D6" w:rsidRDefault="00DA783A" w:rsidP="00496C87">
            <w:pPr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DA783A" w:rsidRPr="00EC65D6" w:rsidTr="00DA78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A783A" w:rsidRPr="00EC65D6" w:rsidRDefault="00DA783A" w:rsidP="00496C87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A783A" w:rsidRPr="00EC65D6" w:rsidRDefault="00DA783A" w:rsidP="00496C8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Vocabulary</w:t>
            </w:r>
          </w:p>
          <w:p w:rsidR="00DA783A" w:rsidRPr="00EC65D6" w:rsidRDefault="00DA783A" w:rsidP="00496C87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A783A" w:rsidRPr="00EC65D6" w:rsidRDefault="00DA783A" w:rsidP="00496C8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A783A" w:rsidRPr="00EC65D6" w:rsidRDefault="00DA783A" w:rsidP="00496C8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A783A" w:rsidRPr="00EC65D6" w:rsidRDefault="00DA783A" w:rsidP="00496C87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A783A" w:rsidRPr="00EC65D6" w:rsidRDefault="00DA783A" w:rsidP="00496C87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783A" w:rsidRPr="00EC65D6" w:rsidRDefault="00DA783A" w:rsidP="00496C87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1-4</w:t>
            </w:r>
          </w:p>
          <w:p w:rsidR="00DA783A" w:rsidRPr="00EC65D6" w:rsidRDefault="00DA783A" w:rsidP="00496C87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10</w:t>
            </w:r>
          </w:p>
        </w:tc>
      </w:tr>
      <w:tr w:rsidR="00DA783A" w:rsidRPr="00EC65D6" w:rsidTr="00DA78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A783A" w:rsidRPr="00EC65D6" w:rsidRDefault="00DA783A" w:rsidP="00DA783A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A783A" w:rsidRPr="00EC65D6" w:rsidRDefault="00DA783A" w:rsidP="00DA783A">
            <w:pPr>
              <w:pStyle w:val="Encabezado"/>
              <w:numPr>
                <w:ilvl w:val="0"/>
                <w:numId w:val="6"/>
              </w:numPr>
              <w:ind w:left="0" w:firstLine="0"/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Reading: Forum posts</w:t>
            </w:r>
          </w:p>
          <w:p w:rsidR="00DA783A" w:rsidRPr="00EC65D6" w:rsidRDefault="00DA783A" w:rsidP="00DA783A">
            <w:pPr>
              <w:pStyle w:val="Encabezado"/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7.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Leer la entrada de Olivia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 en un foro sobre los uniformes escolares </w:t>
            </w: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o escuchar la grabación mientras siguen la lectura,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y decir por qué se ha escrito.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17;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  <w:t>Class CD 1, pista 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A783A" w:rsidRPr="00EC65D6" w:rsidRDefault="00DA783A" w:rsidP="00DA783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A783A" w:rsidRPr="00EC65D6" w:rsidRDefault="00DA783A" w:rsidP="00DA78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A783A" w:rsidRPr="00EC65D6" w:rsidRDefault="00DA783A" w:rsidP="00DA783A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A783A" w:rsidRPr="00EC65D6" w:rsidRDefault="00DA783A" w:rsidP="00DA783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783A" w:rsidRPr="00EC65D6" w:rsidRDefault="00DA783A" w:rsidP="00DA783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DA783A" w:rsidRPr="00EC65D6" w:rsidTr="00DA78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A783A" w:rsidRPr="00EC65D6" w:rsidRDefault="00DA783A" w:rsidP="00DA783A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A783A" w:rsidRPr="00EC65D6" w:rsidRDefault="00DA783A" w:rsidP="00DA783A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8. Leer las otras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entradas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del foro y señalar cuál de ellas incluye los datos de la lista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. </w:t>
            </w:r>
            <w:r w:rsidRPr="00EC65D6">
              <w:rPr>
                <w:rFonts w:ascii="Times" w:hAnsi="Times"/>
                <w:sz w:val="20"/>
                <w:szCs w:val="20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17; Class CD 1, pista 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A783A" w:rsidRPr="00EC65D6" w:rsidRDefault="00DA783A" w:rsidP="00DA78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A783A" w:rsidRPr="00EC65D6" w:rsidRDefault="00DA783A" w:rsidP="00DA783A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A783A" w:rsidRPr="00EC65D6" w:rsidRDefault="00DA783A" w:rsidP="00DA783A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A783A" w:rsidRPr="00EC65D6" w:rsidRDefault="00DA783A" w:rsidP="00DA783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783A" w:rsidRPr="00EC65D6" w:rsidRDefault="00DA783A" w:rsidP="00DA783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DA783A" w:rsidRPr="00EC65D6" w:rsidTr="00DA78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A783A" w:rsidRPr="00EC65D6" w:rsidRDefault="00DA783A" w:rsidP="00DA783A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A783A" w:rsidRPr="00EC65D6" w:rsidRDefault="00DA783A" w:rsidP="00DA783A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9.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Decir si las frases son verdaderas o falsas.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A783A" w:rsidRPr="00EC65D6" w:rsidRDefault="00DA783A" w:rsidP="00DA78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A783A" w:rsidRPr="00EC65D6" w:rsidRDefault="00DA783A" w:rsidP="00DA783A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A783A" w:rsidRPr="00EC65D6" w:rsidRDefault="00DA783A" w:rsidP="00DA783A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T17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A783A" w:rsidRPr="00EC65D6" w:rsidRDefault="00D65491" w:rsidP="00DA783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DA783A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783A" w:rsidRPr="00EC65D6" w:rsidRDefault="00DA783A" w:rsidP="00DA783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DA783A" w:rsidRPr="00EC65D6" w:rsidTr="00DA78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A783A" w:rsidRPr="00EC65D6" w:rsidRDefault="00DA783A" w:rsidP="00DA783A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A783A" w:rsidRPr="00EC65D6" w:rsidRDefault="00DA783A" w:rsidP="00DA783A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10. </w:t>
            </w:r>
            <w:r w:rsidRPr="00EC65D6">
              <w:rPr>
                <w:rFonts w:ascii="Times" w:hAnsi="Times"/>
                <w:i/>
                <w:color w:val="000000"/>
                <w:sz w:val="16"/>
                <w:szCs w:val="20"/>
              </w:rPr>
              <w:t>MEDIATION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: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Imaginar que un amigo/a no ha ido a clase hoy. Grabar un mensaje de voz describiendo el uniforme de cada entrada del foro.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A783A" w:rsidRPr="00EC65D6" w:rsidRDefault="00DA783A" w:rsidP="00DA78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A783A" w:rsidRPr="00EC65D6" w:rsidRDefault="00DA783A" w:rsidP="00DA783A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mediación.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A783A" w:rsidRPr="00EC65D6" w:rsidRDefault="00DA783A" w:rsidP="00DA783A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A783A" w:rsidRPr="00EC65D6" w:rsidRDefault="00DA783A" w:rsidP="00DA783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783A" w:rsidRPr="00EC65D6" w:rsidRDefault="00DA783A" w:rsidP="00DA783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DA783A" w:rsidRPr="00EC65D6" w:rsidTr="00DA78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A783A" w:rsidRPr="00EC65D6" w:rsidRDefault="00DA783A" w:rsidP="00DA783A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A783A" w:rsidRPr="00EC65D6" w:rsidRDefault="00DA783A" w:rsidP="00DA783A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Linguistic</w:t>
            </w:r>
          </w:p>
          <w:p w:rsidR="00DA783A" w:rsidRPr="00EC65D6" w:rsidRDefault="00DA783A" w:rsidP="00DA783A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Leer la información del cuadro y buscar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cognates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en el texto. </w:t>
            </w:r>
            <w:r w:rsidRPr="00EC65D6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17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A783A" w:rsidRPr="00EC65D6" w:rsidRDefault="00DA783A" w:rsidP="00DA78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A783A" w:rsidRPr="00EC65D6" w:rsidRDefault="00DA783A" w:rsidP="00DA783A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en comunicación lingüística.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A783A" w:rsidRPr="00EC65D6" w:rsidRDefault="00DA783A" w:rsidP="00DA783A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T17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A783A" w:rsidRPr="00EC65D6" w:rsidRDefault="00DA783A" w:rsidP="00DA783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783A" w:rsidRPr="00EC65D6" w:rsidRDefault="00DA783A" w:rsidP="00DA783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DA783A" w:rsidRPr="00EC65D6" w:rsidTr="00DA78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A783A" w:rsidRPr="00EC65D6" w:rsidRDefault="00DA783A" w:rsidP="00DA783A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A783A" w:rsidRPr="00EC65D6" w:rsidRDefault="00DA783A" w:rsidP="00DA783A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Social</w:t>
            </w:r>
          </w:p>
          <w:p w:rsidR="00DA783A" w:rsidRPr="00EC65D6" w:rsidRDefault="00DA783A" w:rsidP="00DA783A">
            <w:pPr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 w:cs="Arial"/>
                <w:color w:val="000000"/>
                <w:sz w:val="20"/>
                <w:szCs w:val="20"/>
              </w:rPr>
              <w:t xml:space="preserve">Contestar </w:t>
            </w:r>
            <w:r w:rsidR="00804C64" w:rsidRPr="00EC65D6">
              <w:rPr>
                <w:rFonts w:ascii="Times" w:hAnsi="Times" w:cs="Arial"/>
                <w:color w:val="000000"/>
                <w:sz w:val="20"/>
                <w:szCs w:val="20"/>
              </w:rPr>
              <w:t xml:space="preserve">varias </w:t>
            </w:r>
            <w:r w:rsidRPr="00EC65D6">
              <w:rPr>
                <w:rFonts w:ascii="Times" w:hAnsi="Times" w:cs="Arial"/>
                <w:color w:val="000000"/>
                <w:sz w:val="20"/>
                <w:szCs w:val="20"/>
              </w:rPr>
              <w:t xml:space="preserve">preguntas </w:t>
            </w:r>
            <w:r w:rsidR="00804C64" w:rsidRPr="00EC65D6">
              <w:rPr>
                <w:rFonts w:ascii="Times" w:hAnsi="Times" w:cs="Arial"/>
                <w:color w:val="000000"/>
                <w:sz w:val="20"/>
                <w:szCs w:val="20"/>
              </w:rPr>
              <w:t>relacionadas con</w:t>
            </w:r>
            <w:r w:rsidRPr="00EC65D6">
              <w:rPr>
                <w:rFonts w:ascii="Times" w:hAnsi="Times" w:cs="Arial"/>
                <w:color w:val="000000"/>
                <w:sz w:val="20"/>
                <w:szCs w:val="20"/>
              </w:rPr>
              <w:t xml:space="preserve"> los uniformes escolares.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A783A" w:rsidRPr="00EC65D6" w:rsidRDefault="00DA783A" w:rsidP="00DA783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A783A" w:rsidRPr="00EC65D6" w:rsidRDefault="00DA783A" w:rsidP="00DA78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A783A" w:rsidRPr="00EC65D6" w:rsidRDefault="00DA783A" w:rsidP="00DA78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T17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A783A" w:rsidRPr="00EC65D6" w:rsidRDefault="00DA783A" w:rsidP="00DA783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783A" w:rsidRPr="00EC65D6" w:rsidRDefault="00DA783A" w:rsidP="00DA783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DA783A" w:rsidRPr="00EC65D6" w:rsidTr="0097332D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A783A" w:rsidRPr="00EC65D6" w:rsidRDefault="00DA783A" w:rsidP="00DA783A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83A" w:rsidRPr="00EC65D6" w:rsidRDefault="00DA783A" w:rsidP="00DA783A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  <w:t>Digital Information Cards</w:t>
            </w:r>
          </w:p>
          <w:p w:rsidR="00DA783A" w:rsidRPr="00EC65D6" w:rsidRDefault="00DA783A" w:rsidP="00DA783A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</w:rPr>
              <w:t>Leer las tarjetas informativas y contestar las preguntas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83A" w:rsidRPr="00EC65D6" w:rsidRDefault="00DA783A" w:rsidP="00DA783A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83A" w:rsidRPr="00EC65D6" w:rsidRDefault="00DA783A" w:rsidP="00DA783A">
            <w:pPr>
              <w:spacing w:before="20" w:after="20"/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eastAsia="Times" w:hAnsi="Times" w:cs="Times"/>
                <w:noProof/>
                <w:color w:val="000000"/>
                <w:sz w:val="20"/>
                <w:szCs w:val="20"/>
                <w:lang w:val="es-ES_tradnl" w:bidi="hi-IN"/>
              </w:rPr>
              <w:t>Reforzar los conocimientos de la sección.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83A" w:rsidRPr="00EC65D6" w:rsidRDefault="00DA783A" w:rsidP="00DA783A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83A" w:rsidRPr="00EC65D6" w:rsidRDefault="00DA783A" w:rsidP="00DA783A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783A" w:rsidRPr="00EC65D6" w:rsidRDefault="00DA783A" w:rsidP="00DA783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</w:tbl>
    <w:p w:rsidR="00967311" w:rsidRPr="00EC65D6" w:rsidRDefault="00967311">
      <w:pPr>
        <w:rPr>
          <w:rFonts w:ascii="Times" w:hAnsi="Times"/>
        </w:rPr>
      </w:pPr>
    </w:p>
    <w:p w:rsidR="00967311" w:rsidRPr="00EC65D6" w:rsidRDefault="00967311" w:rsidP="00967311">
      <w:r w:rsidRPr="00EC65D6">
        <w:br w:type="page"/>
      </w:r>
    </w:p>
    <w:tbl>
      <w:tblPr>
        <w:tblW w:w="1526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083"/>
        <w:gridCol w:w="3824"/>
        <w:gridCol w:w="1424"/>
        <w:gridCol w:w="2976"/>
        <w:gridCol w:w="3155"/>
        <w:gridCol w:w="669"/>
        <w:gridCol w:w="2138"/>
      </w:tblGrid>
      <w:tr w:rsidR="00BC2112" w:rsidRPr="00EC65D6" w:rsidTr="00CD3A91">
        <w:tc>
          <w:tcPr>
            <w:tcW w:w="1526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BC2112" w:rsidRPr="00EC65D6" w:rsidRDefault="00BF6CDB" w:rsidP="00CD3A91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1: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School Days</w:t>
            </w:r>
          </w:p>
        </w:tc>
      </w:tr>
      <w:tr w:rsidR="00BC2112" w:rsidRPr="00EC65D6" w:rsidTr="008C14DA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C2112" w:rsidRPr="00EC65D6" w:rsidRDefault="00BC2112" w:rsidP="00CD3A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C2112" w:rsidRPr="00EC65D6" w:rsidRDefault="00BC2112" w:rsidP="00CD3A91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C2112" w:rsidRPr="00EC65D6" w:rsidRDefault="00BC2112" w:rsidP="00CD3A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112" w:rsidRPr="00EC65D6" w:rsidRDefault="00BC2112" w:rsidP="00CD3A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5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112" w:rsidRPr="00EC65D6" w:rsidRDefault="00BC2112" w:rsidP="00CD3A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BC2112" w:rsidRPr="00EC65D6" w:rsidRDefault="00BC2112" w:rsidP="00CD3A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6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112" w:rsidRPr="00EC65D6" w:rsidRDefault="00BC2112" w:rsidP="00CD3A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2112" w:rsidRPr="00EC65D6" w:rsidRDefault="00BC2112" w:rsidP="00CD3A91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BC2112" w:rsidRPr="00EC65D6" w:rsidRDefault="00BC2112" w:rsidP="00CD3A91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252D50" w:rsidRPr="00EC65D6" w:rsidTr="002D4E42">
        <w:trPr>
          <w:cantSplit/>
        </w:trPr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D50" w:rsidRPr="00EC65D6" w:rsidRDefault="00252D50" w:rsidP="00252D50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5ª</w:t>
            </w:r>
          </w:p>
          <w:p w:rsidR="00252D50" w:rsidRPr="00EC65D6" w:rsidRDefault="00252D50" w:rsidP="00252D50">
            <w:pPr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D50" w:rsidRPr="00EC65D6" w:rsidRDefault="00252D50" w:rsidP="00252D5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252D50" w:rsidRPr="00EC65D6" w:rsidRDefault="00252D50" w:rsidP="00252D5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2D50" w:rsidRPr="00EC65D6" w:rsidRDefault="00252D50" w:rsidP="00252D5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2D50" w:rsidRPr="00EC65D6" w:rsidRDefault="00252D50" w:rsidP="00252D50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2D50" w:rsidRPr="00EC65D6" w:rsidRDefault="00252D50" w:rsidP="00252D5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2D50" w:rsidRPr="00EC65D6" w:rsidRDefault="00252D50" w:rsidP="00252D5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52D50" w:rsidRPr="00EC65D6" w:rsidTr="002D4E42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D50" w:rsidRPr="00EC65D6" w:rsidRDefault="00252D50" w:rsidP="00252D50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D50" w:rsidRPr="00EC65D6" w:rsidRDefault="00252D50" w:rsidP="00252D50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Language: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Articles and quantifiers</w:t>
            </w:r>
          </w:p>
          <w:p w:rsidR="00252D50" w:rsidRPr="00EC65D6" w:rsidRDefault="00252D50" w:rsidP="00252D50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Leer la explicación gramatical y los ejemplos.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18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252D50" w:rsidRPr="00EC65D6" w:rsidRDefault="00252D50" w:rsidP="00252D5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2D50" w:rsidRPr="00EC65D6" w:rsidRDefault="00252D50" w:rsidP="00252D5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Introducir las estructuras gramaticales que van a aprender: los artículos y cuantificadores.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2D50" w:rsidRPr="00EC65D6" w:rsidRDefault="00252D50" w:rsidP="00252D5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Presentation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252D50" w:rsidRPr="00EC65D6" w:rsidRDefault="00252D50" w:rsidP="00252D5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el cuadro sobre el uso del artículo determinado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the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18</w:t>
            </w:r>
          </w:p>
          <w:p w:rsidR="00252D50" w:rsidRPr="00EC65D6" w:rsidRDefault="00252D50" w:rsidP="00252D5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</w:t>
            </w:r>
          </w:p>
          <w:p w:rsidR="00252D50" w:rsidRPr="00EC65D6" w:rsidRDefault="00252D50" w:rsidP="00252D50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 xml:space="preserve">Se puede consultar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Appendix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2D50" w:rsidRPr="00EC65D6" w:rsidRDefault="00252D50" w:rsidP="00252D50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2D50" w:rsidRPr="00EC65D6" w:rsidRDefault="00252D50" w:rsidP="00252D5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52D50" w:rsidRPr="00EC65D6" w:rsidTr="002D4E42">
        <w:trPr>
          <w:cantSplit/>
          <w:trHeight w:val="808"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D50" w:rsidRPr="00EC65D6" w:rsidRDefault="00252D50" w:rsidP="00252D50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D50" w:rsidRPr="00EC65D6" w:rsidRDefault="00252D50" w:rsidP="00252D50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Hacer una lista con los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nombres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contables y otra con los no contables.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252D50" w:rsidRPr="00EC65D6" w:rsidRDefault="00252D50" w:rsidP="00252D50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2D50" w:rsidRPr="00EC65D6" w:rsidRDefault="00252D50" w:rsidP="00252D5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el uso de los nombres contables y no contables.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2D50" w:rsidRPr="00EC65D6" w:rsidRDefault="00252D50" w:rsidP="00252D50">
            <w:pPr>
              <w:numPr>
                <w:ilvl w:val="0"/>
                <w:numId w:val="6"/>
              </w:numPr>
              <w:snapToGrid w:val="0"/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2D50" w:rsidRPr="00EC65D6" w:rsidRDefault="00252D50" w:rsidP="00252D50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2D50" w:rsidRPr="00EC65D6" w:rsidRDefault="00252D50" w:rsidP="00252D5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52D50" w:rsidRPr="00EC65D6" w:rsidTr="002D4E42">
        <w:trPr>
          <w:cantSplit/>
          <w:trHeight w:val="360"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D50" w:rsidRPr="00EC65D6" w:rsidRDefault="00252D50" w:rsidP="00252D50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D50" w:rsidRPr="00EC65D6" w:rsidRDefault="00252D50" w:rsidP="00252D50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Completar las frases con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some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o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any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252D50" w:rsidRPr="00EC65D6" w:rsidRDefault="00252D50" w:rsidP="00252D50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2D50" w:rsidRPr="00EC65D6" w:rsidRDefault="00252D50" w:rsidP="00252D5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2D50" w:rsidRPr="00EC65D6" w:rsidRDefault="00252D50" w:rsidP="00252D50">
            <w:pPr>
              <w:numPr>
                <w:ilvl w:val="0"/>
                <w:numId w:val="6"/>
              </w:numPr>
              <w:snapToGrid w:val="0"/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2D50" w:rsidRPr="00EC65D6" w:rsidRDefault="00252D50" w:rsidP="00252D50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2D50" w:rsidRPr="00EC65D6" w:rsidRDefault="00252D50" w:rsidP="00252D5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52D50" w:rsidRPr="00EC65D6" w:rsidTr="002D4E42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D50" w:rsidRPr="00EC65D6" w:rsidRDefault="00252D50" w:rsidP="00252D50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D50" w:rsidRPr="00EC65D6" w:rsidRDefault="00252D50" w:rsidP="00252D50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3. Completar las frases con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a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,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an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,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the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,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some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o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any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252D50" w:rsidRPr="00EC65D6" w:rsidRDefault="00252D50" w:rsidP="00252D50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2D50" w:rsidRPr="00EC65D6" w:rsidRDefault="00252D50" w:rsidP="00252D5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2D50" w:rsidRPr="00EC65D6" w:rsidRDefault="00252D50" w:rsidP="00252D50">
            <w:pPr>
              <w:numPr>
                <w:ilvl w:val="0"/>
                <w:numId w:val="6"/>
              </w:numPr>
              <w:snapToGrid w:val="0"/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2D50" w:rsidRPr="00EC65D6" w:rsidRDefault="00252D50" w:rsidP="00252D50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2D50" w:rsidRPr="00EC65D6" w:rsidRDefault="00252D50" w:rsidP="00252D5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52D50" w:rsidRPr="00EC65D6" w:rsidTr="002D4E42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D50" w:rsidRPr="00EC65D6" w:rsidRDefault="00252D50" w:rsidP="00252D50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D50" w:rsidRPr="00EC65D6" w:rsidRDefault="00252D50" w:rsidP="00252D5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4. Mirar la imagen y señalar qué frases del ejercicio 3 son falsas.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252D50" w:rsidRPr="00EC65D6" w:rsidRDefault="00252D50" w:rsidP="00252D5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2D50" w:rsidRPr="00EC65D6" w:rsidRDefault="00252D50" w:rsidP="00252D5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2D50" w:rsidRPr="00EC65D6" w:rsidRDefault="00252D50" w:rsidP="00252D5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2D50" w:rsidRPr="00EC65D6" w:rsidRDefault="00252D50" w:rsidP="00252D50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2D50" w:rsidRPr="00EC65D6" w:rsidRDefault="00252D50" w:rsidP="00252D5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52D50" w:rsidRPr="00EC65D6" w:rsidTr="002D4E42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D50" w:rsidRPr="00EC65D6" w:rsidRDefault="00252D50" w:rsidP="00252D50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D50" w:rsidRPr="00EC65D6" w:rsidRDefault="00252D50" w:rsidP="00252D50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5. Escribir preguntas con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Is there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o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Are there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las palabras que se dan. Añadir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,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o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any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252D50" w:rsidRPr="00EC65D6" w:rsidRDefault="00252D50" w:rsidP="00252D5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2D50" w:rsidRPr="00EC65D6" w:rsidRDefault="00252D50" w:rsidP="00252D5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2D50" w:rsidRPr="00EC65D6" w:rsidRDefault="00252D50" w:rsidP="00252D50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2D50" w:rsidRPr="00EC65D6" w:rsidRDefault="00252D50" w:rsidP="00252D50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2D50" w:rsidRPr="00EC65D6" w:rsidRDefault="00252D50" w:rsidP="00252D5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52D50" w:rsidRPr="00EC65D6" w:rsidTr="002D4E42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D50" w:rsidRPr="00EC65D6" w:rsidRDefault="00252D50" w:rsidP="00252D50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D50" w:rsidRPr="00EC65D6" w:rsidRDefault="00252D50" w:rsidP="00252D5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6. Mirar la imagen y contestar las preguntas del ejercicio 5.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252D50" w:rsidRPr="00EC65D6" w:rsidRDefault="00252D50" w:rsidP="00252D5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2D50" w:rsidRPr="00EC65D6" w:rsidRDefault="00252D50" w:rsidP="00252D5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2D50" w:rsidRPr="00EC65D6" w:rsidRDefault="00252D50" w:rsidP="00252D50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2D50" w:rsidRPr="00EC65D6" w:rsidRDefault="00252D50" w:rsidP="00252D50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2D50" w:rsidRPr="00EC65D6" w:rsidRDefault="00252D50" w:rsidP="00252D5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52D50" w:rsidRPr="00EC65D6" w:rsidTr="002D4E42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D50" w:rsidRPr="00EC65D6" w:rsidRDefault="00252D50" w:rsidP="00252D50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D50" w:rsidRPr="00EC65D6" w:rsidRDefault="00252D50" w:rsidP="00252D50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7.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Elegir la respuesta correcta en cada caso para completar las pistas y luego relacionarlas con la imagen correcta para averiguar donde están los estudiantes.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252D50" w:rsidRPr="00EC65D6" w:rsidRDefault="00252D50" w:rsidP="00252D5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2D50" w:rsidRPr="00EC65D6" w:rsidRDefault="00252D50" w:rsidP="00252D5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2D50" w:rsidRPr="00EC65D6" w:rsidRDefault="00252D50" w:rsidP="00252D50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2D50" w:rsidRPr="00EC65D6" w:rsidRDefault="00252D50" w:rsidP="00252D50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2D50" w:rsidRPr="00EC65D6" w:rsidRDefault="00252D50" w:rsidP="00252D5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52D50" w:rsidRPr="00EC65D6" w:rsidTr="002D4E42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D50" w:rsidRPr="00EC65D6" w:rsidRDefault="00252D50" w:rsidP="00252D50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D50" w:rsidRPr="00EC65D6" w:rsidRDefault="00252D50" w:rsidP="00252D50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8.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Escuchar la grabación para comprobar las respuestas del ejercicio 7.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18;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  <w:t>Class CD 1, pista 10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252D50" w:rsidRPr="00EC65D6" w:rsidRDefault="00252D50" w:rsidP="00252D5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2D50" w:rsidRPr="00EC65D6" w:rsidRDefault="00252D50" w:rsidP="00252D5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Reforzar el aprendizaje de la gramática mediante la autocorrección de ejercicios.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2D50" w:rsidRPr="00EC65D6" w:rsidRDefault="00252D50" w:rsidP="00252D50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Pueden hacer las actividades 8-14 del apartado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Grammar Lab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para practicar y ampliar contenidos.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SB, p. 141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2D50" w:rsidRPr="00EC65D6" w:rsidRDefault="00252D50" w:rsidP="00252D50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2D50" w:rsidRPr="00EC65D6" w:rsidRDefault="00252D50" w:rsidP="00252D5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52D50" w:rsidRPr="00EC65D6" w:rsidTr="002D4E42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D50" w:rsidRPr="00EC65D6" w:rsidRDefault="00252D50" w:rsidP="00252D50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D50" w:rsidRPr="00EC65D6" w:rsidRDefault="00252D50" w:rsidP="00252D5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Language</w:t>
            </w:r>
          </w:p>
          <w:p w:rsidR="00252D50" w:rsidRPr="00EC65D6" w:rsidRDefault="00252D50" w:rsidP="00252D50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252D50" w:rsidRPr="00EC65D6" w:rsidRDefault="00252D50" w:rsidP="00252D5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2D50" w:rsidRPr="00EC65D6" w:rsidRDefault="00252D50" w:rsidP="00252D5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2D50" w:rsidRPr="00EC65D6" w:rsidRDefault="00252D50" w:rsidP="00252D5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52D50" w:rsidRPr="00EC65D6" w:rsidRDefault="00252D50" w:rsidP="00252D50">
            <w:pPr>
              <w:snapToGrid w:val="0"/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2D50" w:rsidRPr="00EC65D6" w:rsidRDefault="00252D50" w:rsidP="00252D50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</w:tbl>
    <w:p w:rsidR="00746E20" w:rsidRPr="00EC65D6" w:rsidRDefault="00746E20" w:rsidP="0002361E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tbl>
      <w:tblPr>
        <w:tblW w:w="15310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083"/>
        <w:gridCol w:w="3824"/>
        <w:gridCol w:w="1424"/>
        <w:gridCol w:w="2976"/>
        <w:gridCol w:w="3155"/>
        <w:gridCol w:w="669"/>
        <w:gridCol w:w="2138"/>
        <w:gridCol w:w="41"/>
      </w:tblGrid>
      <w:tr w:rsidR="00BC2112" w:rsidRPr="00EC65D6" w:rsidTr="008A215F">
        <w:tc>
          <w:tcPr>
            <w:tcW w:w="1531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BC2112" w:rsidRPr="00EC65D6" w:rsidRDefault="00BF6CDB" w:rsidP="00CD3A91">
            <w:pPr>
              <w:pStyle w:val="Ttulo1"/>
              <w:rPr>
                <w:rFonts w:ascii="Times" w:hAnsi="Times" w:cs="Times"/>
                <w:color w:val="000000"/>
                <w:sz w:val="19"/>
                <w:lang w:val="en-US"/>
              </w:rPr>
            </w:pP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1: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School Days</w:t>
            </w:r>
          </w:p>
        </w:tc>
      </w:tr>
      <w:tr w:rsidR="00BC2112" w:rsidRPr="00EC65D6" w:rsidTr="005A4D91">
        <w:trPr>
          <w:gridAfter w:val="1"/>
          <w:wAfter w:w="41" w:type="dxa"/>
          <w:trHeight w:val="515"/>
        </w:trPr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112" w:rsidRPr="00EC65D6" w:rsidRDefault="00BC2112" w:rsidP="003B1EFE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BC2112" w:rsidRPr="00EC65D6" w:rsidRDefault="00BC2112" w:rsidP="003B1EFE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C2112" w:rsidRPr="00EC65D6" w:rsidRDefault="00BC2112" w:rsidP="003B1EFE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112" w:rsidRPr="00EC65D6" w:rsidRDefault="00BC2112" w:rsidP="003B1EFE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5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112" w:rsidRPr="00EC65D6" w:rsidRDefault="00BC2112" w:rsidP="003B1EFE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BC2112" w:rsidRPr="00EC65D6" w:rsidRDefault="00BC2112" w:rsidP="003B1EFE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6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2112" w:rsidRPr="00EC65D6" w:rsidRDefault="00BC2112" w:rsidP="003B1EFE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2112" w:rsidRPr="00EC65D6" w:rsidRDefault="00BC2112" w:rsidP="003B1EFE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BC2112" w:rsidRPr="00EC65D6" w:rsidRDefault="00BC2112" w:rsidP="003B1EFE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035055" w:rsidRPr="00EC65D6" w:rsidTr="004C5DA2">
        <w:trPr>
          <w:gridAfter w:val="1"/>
          <w:wAfter w:w="41" w:type="dxa"/>
          <w:cantSplit/>
        </w:trPr>
        <w:tc>
          <w:tcPr>
            <w:tcW w:w="1083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35055" w:rsidRPr="00EC65D6" w:rsidRDefault="00983A2A" w:rsidP="00035055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6</w:t>
            </w:r>
            <w:r w:rsidR="00035055"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035055" w:rsidRPr="00EC65D6" w:rsidRDefault="00035055" w:rsidP="00035055">
            <w:pPr>
              <w:jc w:val="center"/>
              <w:rPr>
                <w:rFonts w:ascii="Times" w:hAnsi="Times"/>
                <w:b/>
                <w:i/>
                <w:color w:val="FF0000"/>
                <w:sz w:val="4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35055" w:rsidRPr="00EC65D6" w:rsidRDefault="00035055" w:rsidP="003868DF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Listen</w:t>
            </w:r>
            <w:r w:rsidR="00F37CF2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ing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: A conversation</w:t>
            </w:r>
          </w:p>
          <w:p w:rsidR="00035055" w:rsidRPr="00EC65D6" w:rsidRDefault="00F37CF2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9</w:t>
            </w:r>
            <w:r w:rsidR="00035055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Escuchar una conversación </w:t>
            </w:r>
            <w:r w:rsidR="009F5628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sobre las compras </w:t>
            </w:r>
            <w:r w:rsidR="001750C8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para </w:t>
            </w:r>
            <w:r w:rsidR="00BC00B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 nuevo curso escolar</w:t>
            </w:r>
            <w:r w:rsidR="00035055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contestar las preguntas. </w:t>
            </w:r>
            <w:r w:rsidR="00035055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19; </w:t>
            </w:r>
            <w:r w:rsidR="001750C8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</w:r>
            <w:r w:rsidR="00035055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Class CD 1, pista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11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35055" w:rsidRPr="00EC65D6" w:rsidRDefault="00023F75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96776A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35055" w:rsidRPr="00EC65D6" w:rsidRDefault="00E6540F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35055" w:rsidRPr="00EC65D6" w:rsidRDefault="00035055" w:rsidP="003868DF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 xml:space="preserve">Ver </w:t>
            </w:r>
            <w:r w:rsidR="00142DE0" w:rsidRPr="00EC65D6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>transcripción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TM, p. T1</w:t>
            </w:r>
            <w:r w:rsidR="00F37CF2" w:rsidRPr="00EC65D6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76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35055" w:rsidRPr="00EC65D6" w:rsidRDefault="001E2727" w:rsidP="004C5DA2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35055" w:rsidRPr="00EC65D6" w:rsidRDefault="00035055" w:rsidP="00035055">
            <w:pPr>
              <w:snapToGrid w:val="0"/>
              <w:rPr>
                <w:rFonts w:ascii="Times" w:hAnsi="Times"/>
                <w:i/>
                <w:color w:val="FF0000"/>
                <w:sz w:val="22"/>
                <w:szCs w:val="22"/>
                <w:lang w:val="es-ES_tradnl"/>
              </w:rPr>
            </w:pPr>
          </w:p>
        </w:tc>
      </w:tr>
      <w:tr w:rsidR="00362547" w:rsidRPr="00EC65D6" w:rsidTr="004C5DA2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62547" w:rsidRPr="00EC65D6" w:rsidRDefault="00362547" w:rsidP="00362547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62547" w:rsidRPr="00EC65D6" w:rsidRDefault="00362547" w:rsidP="00362547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10. Volver a escuchar la grabación y completar las frases.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19</w:t>
            </w:r>
            <w:r w:rsidR="000E53C2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; </w:t>
            </w:r>
            <w:r w:rsidR="000E53C2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  <w:t>Class CD 1, pista 11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62547" w:rsidRPr="00EC65D6" w:rsidRDefault="00362547" w:rsidP="0036254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62547" w:rsidRPr="00EC65D6" w:rsidRDefault="00362547" w:rsidP="0036254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62547" w:rsidRPr="00EC65D6" w:rsidRDefault="00362547" w:rsidP="00362547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62547" w:rsidRPr="00EC65D6" w:rsidRDefault="00C62C1C" w:rsidP="00362547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62547" w:rsidRPr="00EC65D6" w:rsidRDefault="00362547" w:rsidP="00362547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362547" w:rsidRPr="00EC65D6" w:rsidTr="004C5DA2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62547" w:rsidRPr="00EC65D6" w:rsidRDefault="00362547" w:rsidP="00362547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62547" w:rsidRPr="00EC65D6" w:rsidRDefault="00362547" w:rsidP="0036254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Listening</w:t>
            </w:r>
          </w:p>
          <w:p w:rsidR="00362547" w:rsidRPr="00EC65D6" w:rsidRDefault="00362547" w:rsidP="00362547">
            <w:pPr>
              <w:rPr>
                <w:rFonts w:ascii="Times" w:hAnsi="Times"/>
                <w:b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TM, p. T</w:t>
            </w:r>
            <w:r w:rsidR="009F1B4F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19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62547" w:rsidRPr="00EC65D6" w:rsidRDefault="00362547" w:rsidP="00362547">
            <w:pPr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62547" w:rsidRPr="00EC65D6" w:rsidRDefault="00362547" w:rsidP="0036254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 y practicar la comprensión oral.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62547" w:rsidRPr="00EC65D6" w:rsidRDefault="00362547" w:rsidP="00362547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copiar las </w:t>
            </w:r>
            <w:r w:rsidR="002E4A87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frases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la pizarra o repartir fotocopias. </w:t>
            </w:r>
            <w:r w:rsidR="00595B1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</w:t>
            </w:r>
            <w:r w:rsidR="002E4A87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81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62547" w:rsidRPr="00EC65D6" w:rsidRDefault="00362547" w:rsidP="00362547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62547" w:rsidRPr="00EC65D6" w:rsidRDefault="00362547" w:rsidP="00362547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A60690" w:rsidRPr="00EC65D6" w:rsidTr="004C5DA2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60690" w:rsidRPr="00EC65D6" w:rsidRDefault="00A60690" w:rsidP="00A60690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60690" w:rsidRPr="00EC65D6" w:rsidRDefault="00A60690" w:rsidP="00A60690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Speaking: Shopping for school</w:t>
            </w:r>
          </w:p>
          <w:p w:rsidR="000A5FF2" w:rsidRPr="00EC65D6" w:rsidRDefault="000A5FF2" w:rsidP="00A60690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Digital Video</w:t>
            </w:r>
          </w:p>
          <w:p w:rsidR="00A60690" w:rsidRPr="00EC65D6" w:rsidRDefault="00A60690" w:rsidP="00A6069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1</w:t>
            </w:r>
            <w:r w:rsidR="00BC00B2" w:rsidRPr="00EC65D6">
              <w:rPr>
                <w:rFonts w:ascii="Times" w:hAnsi="Times"/>
                <w:color w:val="000000"/>
                <w:sz w:val="20"/>
                <w:szCs w:val="20"/>
              </w:rPr>
              <w:t>1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="00883FF1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R</w:t>
            </w:r>
            <w:r w:rsidR="00AD4D2B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elacionar las preguntas de A con</w:t>
            </w:r>
            <w:r w:rsidR="00BC00B2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las respuestas</w:t>
            </w:r>
            <w:r w:rsidR="00AD4D2B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de B</w:t>
            </w:r>
            <w:r w:rsidR="00BC00B2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BC00B2"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19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60690" w:rsidRPr="00EC65D6" w:rsidRDefault="00A60690" w:rsidP="00A6069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60690" w:rsidRPr="00EC65D6" w:rsidRDefault="00F66D71" w:rsidP="00A6069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U</w:t>
            </w:r>
            <w:r w:rsidR="00083C04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tilizar fórmulas lingüísticas adecuadas para </w:t>
            </w:r>
            <w:r w:rsidR="00597741" w:rsidRPr="00EC65D6">
              <w:rPr>
                <w:rFonts w:ascii="Times" w:hAnsi="Times" w:cs="Times"/>
                <w:color w:val="000000"/>
                <w:sz w:val="20"/>
                <w:szCs w:val="20"/>
              </w:rPr>
              <w:t>comprar material escolar</w:t>
            </w:r>
            <w:r w:rsidR="00083C04" w:rsidRPr="00EC65D6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60690" w:rsidRPr="00EC65D6" w:rsidRDefault="00A60690" w:rsidP="00A60690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60690" w:rsidRPr="00EC65D6" w:rsidRDefault="00A60690" w:rsidP="00A60690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60690" w:rsidRPr="00EC65D6" w:rsidRDefault="00A60690" w:rsidP="00A60690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2A07E1" w:rsidRPr="00EC65D6" w:rsidTr="004C5DA2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A07E1" w:rsidRPr="00EC65D6" w:rsidRDefault="002A07E1" w:rsidP="002A07E1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A07E1" w:rsidRPr="00EC65D6" w:rsidRDefault="002A07E1" w:rsidP="002A07E1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12. </w:t>
            </w:r>
            <w:r w:rsidR="00883FF1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Ver un vídeo o escuchar una grabación en la que </w:t>
            </w:r>
            <w:r w:rsidR="00883FF1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dos amigos hablan sobre lo que tienen que comprar </w:t>
            </w:r>
            <w:r w:rsidR="00883FF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para el nuevo curso escolar</w:t>
            </w:r>
            <w:r w:rsidR="00883FF1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y comprobar las respuestas del ejercicio 11.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SB, p. 19; Class CD 1, </w:t>
            </w:r>
            <w:r w:rsidR="00D7258A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pista 12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A07E1" w:rsidRPr="00EC65D6" w:rsidRDefault="002A07E1" w:rsidP="002A07E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A07E1" w:rsidRPr="00EC65D6" w:rsidRDefault="00F66D71" w:rsidP="002A07E1">
            <w:pPr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Practicar la comprensión oral y utilizar fórmulas lingüísticas adecuadas para comprar material escolar.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A07E1" w:rsidRPr="00EC65D6" w:rsidRDefault="008B5FD4" w:rsidP="002A07E1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Ver transcripción.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TM, p. T176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A07E1" w:rsidRPr="00EC65D6" w:rsidRDefault="002A07E1" w:rsidP="002A07E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A07E1" w:rsidRPr="00EC65D6" w:rsidRDefault="002A07E1" w:rsidP="002A07E1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2A07E1" w:rsidRPr="00EC65D6" w:rsidTr="004C5DA2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A07E1" w:rsidRPr="00EC65D6" w:rsidRDefault="002A07E1" w:rsidP="002A07E1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A07E1" w:rsidRPr="00EC65D6" w:rsidRDefault="002A07E1" w:rsidP="002A07E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</w:t>
            </w:r>
            <w:r w:rsidR="001E40B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 Escuchar y repetir las palabras prestando atención a la pronunciación de</w:t>
            </w:r>
            <w:r w:rsidR="00A032D0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 sonido /h</w:t>
            </w:r>
            <w:r w:rsidR="00A032D0" w:rsidRPr="00EC65D6">
              <w:rPr>
                <w:rFonts w:ascii="Times" w:eastAsia="Times" w:hAnsi="Times" w:cs="Times"/>
                <w:color w:val="000000"/>
                <w:sz w:val="20"/>
                <w:szCs w:val="20"/>
                <w:lang w:eastAsia="zh-CN" w:bidi="hi-IN"/>
              </w:rPr>
              <w:t xml:space="preserve"> </w:t>
            </w:r>
            <w:r w:rsidRPr="00EC65D6">
              <w:rPr>
                <w:rFonts w:ascii="Times" w:eastAsia="Times" w:hAnsi="Times" w:cs="Times"/>
                <w:color w:val="000000"/>
                <w:sz w:val="20"/>
                <w:szCs w:val="20"/>
                <w:lang w:eastAsia="zh-CN" w:bidi="hi-IN"/>
              </w:rPr>
              <w:t>/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19; Class CD 1, pista 1</w:t>
            </w:r>
            <w:r w:rsidR="001E40B1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A07E1" w:rsidRPr="00EC65D6" w:rsidRDefault="002A07E1" w:rsidP="002A07E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1E2EB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A07E1" w:rsidRPr="00EC65D6" w:rsidRDefault="000A7337" w:rsidP="002A07E1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Practicar la pronunciación del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sonido </w:t>
            </w:r>
            <w:r w:rsidR="000C58C0" w:rsidRPr="00EC65D6">
              <w:rPr>
                <w:rFonts w:ascii="Times" w:hAnsi="Times"/>
                <w:sz w:val="20"/>
                <w:szCs w:val="20"/>
              </w:rPr>
              <w:t>/h/</w:t>
            </w:r>
            <w:r w:rsidR="000C58C0" w:rsidRPr="00EC65D6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A07E1" w:rsidRPr="00EC65D6" w:rsidRDefault="002A07E1" w:rsidP="002A07E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hacer los ejercicios </w:t>
            </w:r>
            <w:r w:rsidR="0048090E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2-3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de</w:t>
            </w:r>
            <w:r w:rsidR="00E97B95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la unidad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 en el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Pronunciation Appendix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</w:t>
            </w:r>
            <w:r w:rsidR="0048090E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58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A07E1" w:rsidRPr="00EC65D6" w:rsidRDefault="00C62C1C" w:rsidP="002A07E1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2A07E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A07E1" w:rsidRPr="00EC65D6" w:rsidRDefault="002A07E1" w:rsidP="002A07E1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2A07E1" w:rsidRPr="00EC65D6" w:rsidTr="00DB3460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A07E1" w:rsidRPr="00EC65D6" w:rsidRDefault="002A07E1" w:rsidP="002A07E1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A07E1" w:rsidRPr="00EC65D6" w:rsidRDefault="00A31B5A" w:rsidP="002A07E1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PROJECT SKILL</w:t>
            </w:r>
            <w:r w:rsidR="00170C95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 2: Shop for school items</w:t>
            </w:r>
          </w:p>
          <w:p w:rsidR="002A07E1" w:rsidRPr="00EC65D6" w:rsidRDefault="00CA588F" w:rsidP="00112AA6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16"/>
                <w:szCs w:val="20"/>
                <w:lang w:val="es-ES_tradnl"/>
              </w:rPr>
              <w:t>INTERACTION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0604E7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En parejas, hacer y contestar preguntas sobre la lista de la compra utlizando la información de la pág. 135</w:t>
            </w:r>
            <w:r w:rsidR="003A459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para luego completar los datos de la lista</w:t>
            </w:r>
            <w:r w:rsidR="000604E7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 Luego intercambiar los papeles para repetir el ejercicio pero esta vez utilizando la información de la pág. 136.</w:t>
            </w:r>
            <w:r w:rsidR="000604E7" w:rsidRPr="00EC65D6">
              <w:rPr>
                <w:rFonts w:ascii="Times" w:eastAsia="Times" w:hAnsi="Times" w:cs="Times"/>
                <w:color w:val="000000"/>
                <w:sz w:val="20"/>
                <w:szCs w:val="20"/>
                <w:lang w:bidi="hi-IN"/>
              </w:rPr>
              <w:t xml:space="preserve"> </w:t>
            </w:r>
            <w:r w:rsidR="002A07E1"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19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A07E1" w:rsidRPr="00EC65D6" w:rsidRDefault="002A07E1" w:rsidP="002A07E1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A07E1" w:rsidRPr="00EC65D6" w:rsidRDefault="006C0F6D" w:rsidP="002A07E1">
            <w:pPr>
              <w:spacing w:before="20" w:after="2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Utilizar fórmulas lingüísticas adecuadas para </w:t>
            </w:r>
            <w:r w:rsidR="00A71AED" w:rsidRPr="00EC65D6">
              <w:rPr>
                <w:rFonts w:ascii="Times" w:hAnsi="Times"/>
                <w:color w:val="000000"/>
                <w:sz w:val="20"/>
                <w:szCs w:val="20"/>
              </w:rPr>
              <w:t>comprar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A71AED" w:rsidRPr="00EC65D6">
              <w:rPr>
                <w:rFonts w:ascii="Times" w:hAnsi="Times"/>
                <w:color w:val="000000"/>
                <w:sz w:val="20"/>
                <w:szCs w:val="20"/>
              </w:rPr>
              <w:t>material escolar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A07E1" w:rsidRPr="00EC65D6" w:rsidRDefault="002A07E1" w:rsidP="002A07E1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A07E1" w:rsidRPr="00EC65D6" w:rsidRDefault="002A07E1" w:rsidP="002A07E1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3460" w:rsidRPr="00EC65D6" w:rsidRDefault="00DB3460" w:rsidP="00DB346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5-1</w:t>
            </w:r>
            <w:r w:rsidR="00544BD5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0</w:t>
            </w:r>
          </w:p>
          <w:p w:rsidR="002A07E1" w:rsidRPr="00EC65D6" w:rsidRDefault="00DB3460" w:rsidP="00DB346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11</w:t>
            </w:r>
          </w:p>
        </w:tc>
      </w:tr>
    </w:tbl>
    <w:p w:rsidR="00552603" w:rsidRPr="00EC65D6" w:rsidRDefault="00552603" w:rsidP="0002361E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tbl>
      <w:tblPr>
        <w:tblW w:w="15105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934"/>
        <w:gridCol w:w="3827"/>
        <w:gridCol w:w="1418"/>
        <w:gridCol w:w="2976"/>
        <w:gridCol w:w="3261"/>
        <w:gridCol w:w="652"/>
        <w:gridCol w:w="2037"/>
      </w:tblGrid>
      <w:tr w:rsidR="00052147" w:rsidRPr="00EC65D6" w:rsidTr="00CD3A91">
        <w:trPr>
          <w:trHeight w:val="264"/>
        </w:trPr>
        <w:tc>
          <w:tcPr>
            <w:tcW w:w="1510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052147" w:rsidRPr="00EC65D6" w:rsidRDefault="00BC2112" w:rsidP="00CD3A91">
            <w:pPr>
              <w:pStyle w:val="Ttulo1"/>
              <w:pageBreakBefore/>
              <w:ind w:left="0" w:right="-108" w:firstLine="0"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="00BF6CDB"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1: </w:t>
            </w:r>
            <w:r w:rsidR="00BF6CDB"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School Days</w:t>
            </w:r>
          </w:p>
        </w:tc>
      </w:tr>
      <w:tr w:rsidR="00052147" w:rsidRPr="00EC65D6" w:rsidTr="00CD3A91">
        <w:trPr>
          <w:trHeight w:val="483"/>
        </w:trPr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52147" w:rsidRPr="00EC65D6" w:rsidRDefault="00052147" w:rsidP="00CD3A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052147" w:rsidRPr="00EC65D6" w:rsidRDefault="00052147" w:rsidP="00CD3A91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52147" w:rsidRPr="00EC65D6" w:rsidRDefault="00052147" w:rsidP="00CD3A91">
            <w:pPr>
              <w:pStyle w:val="Encabezado"/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52147" w:rsidRPr="00EC65D6" w:rsidRDefault="00052147" w:rsidP="00CD3A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52147" w:rsidRPr="00EC65D6" w:rsidRDefault="00052147" w:rsidP="00CD3A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052147" w:rsidRPr="00EC65D6" w:rsidRDefault="00052147" w:rsidP="00CD3A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52147" w:rsidRPr="00EC65D6" w:rsidRDefault="00052147" w:rsidP="00CD3A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2147" w:rsidRPr="00EC65D6" w:rsidRDefault="00052147" w:rsidP="00CD3A91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052147" w:rsidRPr="00EC65D6" w:rsidRDefault="00052147" w:rsidP="00CD3A91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3F5A01" w:rsidRPr="00EC65D6" w:rsidTr="007A797C">
        <w:trPr>
          <w:cantSplit/>
        </w:trPr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5A01" w:rsidRPr="00EC65D6" w:rsidRDefault="00983A2A" w:rsidP="00CD3A91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7</w:t>
            </w:r>
            <w:r w:rsidR="003F5A01"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3F5A01" w:rsidRPr="00EC65D6" w:rsidRDefault="003F5A01" w:rsidP="00CD3A91">
            <w:pPr>
              <w:snapToGrid w:val="0"/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3F5A01" w:rsidRPr="00EC65D6" w:rsidRDefault="003F5A01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5A01" w:rsidRPr="00EC65D6" w:rsidRDefault="003C3E21" w:rsidP="003868DF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</w:t>
            </w:r>
            <w:r w:rsidR="00023F75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2,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5A01" w:rsidRPr="00EC65D6" w:rsidRDefault="003F5A01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5A01" w:rsidRPr="00EC65D6" w:rsidRDefault="003F5A01" w:rsidP="003868DF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5A01" w:rsidRPr="00EC65D6" w:rsidRDefault="008D27BD" w:rsidP="007A797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CD3A9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5A01" w:rsidRPr="00EC65D6" w:rsidRDefault="003F5A01" w:rsidP="00CD3A9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052147" w:rsidRPr="00EC65D6" w:rsidTr="007A797C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52147" w:rsidRPr="00EC65D6" w:rsidRDefault="00052147" w:rsidP="00CD3A91">
            <w:pPr>
              <w:snapToGrid w:val="0"/>
              <w:jc w:val="center"/>
              <w:rPr>
                <w:rFonts w:ascii="Times" w:hAnsi="Times"/>
                <w:i/>
                <w:iCs/>
                <w:color w:val="FF0000"/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052147" w:rsidRPr="00EC65D6" w:rsidRDefault="00907994" w:rsidP="003868DF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W</w:t>
            </w:r>
            <w:r w:rsidR="005674F2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riting</w:t>
            </w:r>
          </w:p>
          <w:p w:rsidR="00317F90" w:rsidRPr="00EC65D6" w:rsidRDefault="007B41AD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la información sobre qué se suele incluir en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una </w:t>
            </w:r>
            <w:r w:rsidR="0059655D" w:rsidRPr="00EC65D6">
              <w:rPr>
                <w:rFonts w:ascii="Times" w:hAnsi="Times"/>
                <w:color w:val="000000"/>
                <w:sz w:val="20"/>
                <w:szCs w:val="20"/>
              </w:rPr>
              <w:t>publicación de un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colegio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20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52147" w:rsidRPr="00EC65D6" w:rsidRDefault="007B41AD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52147" w:rsidRPr="00EC65D6" w:rsidRDefault="007B41AD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Reflexionar sobre los contenidos que deben incluirse en un tipo de texto concreto.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52147" w:rsidRPr="00EC65D6" w:rsidRDefault="00052147" w:rsidP="003868DF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52147" w:rsidRPr="00EC65D6" w:rsidRDefault="00381FBD" w:rsidP="007A797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52147" w:rsidRPr="00EC65D6" w:rsidRDefault="00052147" w:rsidP="00CD3A9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381FBD" w:rsidRPr="00EC65D6" w:rsidTr="007A797C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1FBD" w:rsidRPr="00EC65D6" w:rsidRDefault="00381FBD" w:rsidP="00381FB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381FBD" w:rsidRPr="00EC65D6" w:rsidRDefault="00381FBD" w:rsidP="00381FBD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Analyse a Model</w:t>
            </w:r>
          </w:p>
          <w:p w:rsidR="00381FBD" w:rsidRPr="00EC65D6" w:rsidRDefault="00381FBD" w:rsidP="00381FB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Leer una </w:t>
            </w:r>
            <w:r w:rsidR="00F8667E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publicación de un colegio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y contestar las preguntas.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20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81FBD" w:rsidRPr="00EC65D6" w:rsidRDefault="00381FBD" w:rsidP="00381FB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81FBD" w:rsidRPr="00EC65D6" w:rsidRDefault="00381FBD" w:rsidP="00381FB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Obtener información de un texto escrito.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81FBD" w:rsidRPr="00EC65D6" w:rsidRDefault="00381FBD" w:rsidP="00381FB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81FBD" w:rsidRPr="00EC65D6" w:rsidRDefault="00381FBD" w:rsidP="00381FB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81FBD" w:rsidRPr="00EC65D6" w:rsidRDefault="00381FBD" w:rsidP="00381FB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381FBD" w:rsidRPr="00EC65D6" w:rsidTr="007A797C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1FBD" w:rsidRPr="00EC65D6" w:rsidRDefault="00381FBD" w:rsidP="00381FB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381FBD" w:rsidRPr="00EC65D6" w:rsidRDefault="00381FBD" w:rsidP="00381FBD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Focus on Language: Capital Letters</w:t>
            </w:r>
          </w:p>
          <w:p w:rsidR="00381FBD" w:rsidRPr="00EC65D6" w:rsidRDefault="00381FBD" w:rsidP="00381FB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Leer la</w:t>
            </w:r>
            <w:r w:rsidR="008A50F3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 reglas para utilizar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8A50F3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mayúsculas</w:t>
            </w:r>
            <w:r w:rsidR="008A50F3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8A50F3" w:rsidRPr="00EC65D6">
              <w:rPr>
                <w:rFonts w:ascii="Times" w:hAnsi="Times" w:cs="Times"/>
                <w:color w:val="000000"/>
                <w:sz w:val="20"/>
                <w:szCs w:val="20"/>
              </w:rPr>
              <w:t>y explicar por qué están en mayúscula las letras que están en rojo en el texto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81FBD" w:rsidRPr="00EC65D6" w:rsidRDefault="00381FBD" w:rsidP="00381FB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81FBD" w:rsidRPr="00EC65D6" w:rsidRDefault="00381FBD" w:rsidP="00381FBD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Aprender a </w:t>
            </w:r>
            <w:r w:rsidR="007679B7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utilizar correctamente las mayúsculas.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81FBD" w:rsidRPr="00EC65D6" w:rsidRDefault="00381FBD" w:rsidP="00381FB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81FBD" w:rsidRPr="00EC65D6" w:rsidRDefault="00381FBD" w:rsidP="00381FB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81FBD" w:rsidRPr="00EC65D6" w:rsidRDefault="00381FBD" w:rsidP="00381FB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381FBD" w:rsidRPr="00EC65D6" w:rsidTr="007A797C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1FBD" w:rsidRPr="00EC65D6" w:rsidRDefault="00381FBD" w:rsidP="00381FB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381FBD" w:rsidRPr="00EC65D6" w:rsidRDefault="00175036" w:rsidP="00381FBD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Escribir las frases añadiendo las mayúsculas que faltan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81FBD" w:rsidRPr="00EC65D6" w:rsidRDefault="00175036" w:rsidP="00381FB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81FBD" w:rsidRPr="00EC65D6" w:rsidRDefault="00175036" w:rsidP="00381FB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el uso de las mayúsculas.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81FBD" w:rsidRPr="00EC65D6" w:rsidRDefault="00381FBD" w:rsidP="00381FB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81FBD" w:rsidRPr="00EC65D6" w:rsidRDefault="000A02FC" w:rsidP="00381FB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A02FC" w:rsidRPr="00EC65D6" w:rsidRDefault="000A02FC" w:rsidP="000A02FC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1-3</w:t>
            </w:r>
          </w:p>
          <w:p w:rsidR="00381FBD" w:rsidRPr="00EC65D6" w:rsidRDefault="000A02FC" w:rsidP="000A02FC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12</w:t>
            </w:r>
          </w:p>
        </w:tc>
      </w:tr>
      <w:tr w:rsidR="00381FBD" w:rsidRPr="00EC65D6" w:rsidTr="007A797C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1FBD" w:rsidRPr="00EC65D6" w:rsidRDefault="00381FBD" w:rsidP="00381FB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562FFB" w:rsidRPr="00EC65D6" w:rsidRDefault="009438BC" w:rsidP="00562FFB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PROJECT SKILL </w:t>
            </w:r>
            <w:r w:rsidR="00562FFB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3: Write a post about your school</w:t>
            </w:r>
          </w:p>
          <w:p w:rsidR="00B37705" w:rsidRPr="00EC65D6" w:rsidRDefault="00B37705" w:rsidP="00562FFB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Plan</w:t>
            </w:r>
          </w:p>
          <w:p w:rsidR="00B37705" w:rsidRPr="00EC65D6" w:rsidRDefault="00B37705" w:rsidP="00562FFB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1. Completar el cuadro con información personal y de su colegio</w:t>
            </w:r>
            <w:r w:rsidR="00C54B8E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.</w:t>
            </w:r>
          </w:p>
          <w:p w:rsidR="00381FBD" w:rsidRPr="00EC65D6" w:rsidRDefault="00C54B8E" w:rsidP="00381FBD">
            <w:pPr>
              <w:snapToGrid w:val="0"/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2. </w:t>
            </w:r>
            <w:r w:rsidR="00267BD6" w:rsidRPr="00EC65D6">
              <w:rPr>
                <w:rFonts w:ascii="Times" w:hAnsi="Times"/>
                <w:color w:val="000000"/>
                <w:sz w:val="20"/>
                <w:szCs w:val="20"/>
              </w:rPr>
              <w:t>Completar las frases con información del cuadro.</w:t>
            </w:r>
            <w:r w:rsidR="00F56FEB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F56FEB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81FBD" w:rsidRPr="00EC65D6" w:rsidRDefault="00F771E2" w:rsidP="00381FB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81FBD" w:rsidRPr="00EC65D6" w:rsidRDefault="00E5118F" w:rsidP="00381FBD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a través de la expresión escrita el vocabulario, la gramática y las normas de escritura aprendidas en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81FBD" w:rsidRPr="00EC65D6" w:rsidRDefault="003C4982" w:rsidP="00381FBD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Se puede copiar el cuadro en el cuaderno o utilizar </w:t>
            </w:r>
            <w:r w:rsidR="00832F79" w:rsidRPr="00EC65D6">
              <w:rPr>
                <w:rFonts w:ascii="Times" w:hAnsi="Times"/>
                <w:color w:val="000000"/>
                <w:sz w:val="20"/>
                <w:szCs w:val="20"/>
              </w:rPr>
              <w:t>la página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Writing Plan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WB, p. 13</w:t>
            </w:r>
          </w:p>
          <w:p w:rsidR="0098198A" w:rsidRPr="00EC65D6" w:rsidRDefault="0098198A" w:rsidP="00381FBD">
            <w:pPr>
              <w:snapToGrid w:val="0"/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81FBD" w:rsidRPr="00EC65D6" w:rsidRDefault="008D27BD" w:rsidP="00381FBD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81FBD" w:rsidRPr="00EC65D6" w:rsidRDefault="00381FBD" w:rsidP="00381FB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381FBD" w:rsidRPr="00EC65D6" w:rsidTr="007A797C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1FBD" w:rsidRPr="00EC65D6" w:rsidRDefault="00381FBD" w:rsidP="00381FB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5D661F" w:rsidRPr="00EC65D6" w:rsidRDefault="005D661F" w:rsidP="00381FBD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Write</w:t>
            </w:r>
          </w:p>
          <w:p w:rsidR="00381FBD" w:rsidRPr="00EC65D6" w:rsidRDefault="00F56FEB" w:rsidP="00381FBD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Escribir una </w:t>
            </w:r>
            <w:r w:rsidR="00F8667E" w:rsidRPr="00EC65D6">
              <w:rPr>
                <w:rFonts w:ascii="Times" w:hAnsi="Times"/>
                <w:color w:val="000000"/>
                <w:sz w:val="20"/>
                <w:szCs w:val="20"/>
              </w:rPr>
              <w:t>publicación de</w:t>
            </w:r>
            <w:r w:rsidR="00F8667E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colegio</w:t>
            </w:r>
            <w:r w:rsidR="00F8667E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utilizando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la información del cuadro, </w:t>
            </w:r>
            <w:r w:rsidR="004766EA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frases y el modelo como ayuda.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81FBD" w:rsidRPr="00EC65D6" w:rsidRDefault="00036221" w:rsidP="00381FB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81FBD" w:rsidRPr="00EC65D6" w:rsidRDefault="00C32AD6" w:rsidP="00381FB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a través de la expresión escrita el vocabulario, la gramática y las normas de escritura aprendidas en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81FBD" w:rsidRPr="00EC65D6" w:rsidRDefault="00036221" w:rsidP="00381FBD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T20</w:t>
            </w:r>
          </w:p>
          <w:p w:rsidR="00036221" w:rsidRPr="00EC65D6" w:rsidRDefault="00036221" w:rsidP="00381FB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 xml:space="preserve">Se puede consultar la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>Writing Guide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. </w:t>
            </w:r>
            <w:r w:rsidRPr="00EC65D6">
              <w:rPr>
                <w:rFonts w:ascii="Times" w:hAnsi="Times"/>
                <w:b/>
                <w:sz w:val="20"/>
                <w:szCs w:val="20"/>
              </w:rPr>
              <w:t>WB, p. 118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81FBD" w:rsidRPr="00EC65D6" w:rsidRDefault="008D27BD" w:rsidP="00381FB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81FBD" w:rsidRPr="00EC65D6" w:rsidRDefault="00381FBD" w:rsidP="00381FB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381FBD" w:rsidRPr="00EC65D6" w:rsidTr="007A797C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1FBD" w:rsidRPr="00EC65D6" w:rsidRDefault="00381FBD" w:rsidP="00381FB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381FBD" w:rsidRPr="00EC65D6" w:rsidRDefault="009F5132" w:rsidP="00381FBD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noProof/>
                <w:color w:val="000000"/>
                <w:sz w:val="20"/>
                <w:szCs w:val="20"/>
              </w:rPr>
              <w:t>Assess Yourself</w:t>
            </w:r>
          </w:p>
          <w:p w:rsidR="009F5132" w:rsidRPr="00EC65D6" w:rsidRDefault="00F1581E" w:rsidP="00381FBD">
            <w:pPr>
              <w:rPr>
                <w:rFonts w:ascii="Times" w:hAnsi="Times"/>
                <w:noProof/>
                <w:color w:val="000000"/>
                <w:sz w:val="20"/>
                <w:szCs w:val="20"/>
              </w:rPr>
            </w:pPr>
            <w:r w:rsidRPr="00EC65D6">
              <w:rPr>
                <w:rFonts w:ascii="Times" w:hAnsi="Times" w:cs="Times"/>
                <w:sz w:val="20"/>
                <w:szCs w:val="20"/>
              </w:rPr>
              <w:t>Fijarse en los puntos de la lista para comprobar posibles errores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81FBD" w:rsidRPr="00EC65D6" w:rsidRDefault="00FA5512" w:rsidP="00381FB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FF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81FBD" w:rsidRPr="00EC65D6" w:rsidRDefault="00FA5512" w:rsidP="00381FB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Reconocer los errores y ser capaces de corregirlos.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81FBD" w:rsidRPr="00EC65D6" w:rsidRDefault="00C43F85" w:rsidP="00381FBD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Consultar</w:t>
            </w:r>
            <w:r w:rsidR="00236248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Checklist</w:t>
            </w:r>
            <w:r w:rsidR="00236248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236248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81FBD" w:rsidRPr="00EC65D6" w:rsidRDefault="008D27BD" w:rsidP="00381FB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81FBD" w:rsidRPr="00EC65D6" w:rsidRDefault="00381FBD" w:rsidP="00381FB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E763E6" w:rsidRPr="00EC65D6" w:rsidTr="007A797C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3E6" w:rsidRPr="00EC65D6" w:rsidRDefault="00E763E6" w:rsidP="00E763E6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E763E6" w:rsidRPr="00EC65D6" w:rsidRDefault="00E763E6" w:rsidP="00E763E6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Learning to Learn</w:t>
            </w:r>
          </w:p>
          <w:p w:rsidR="00E763E6" w:rsidRPr="00EC65D6" w:rsidRDefault="008D27BD" w:rsidP="00E763E6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Leer </w:t>
            </w:r>
            <w:r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el consejo para mejorar la expresión escrita.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763E6" w:rsidRPr="00EC65D6" w:rsidRDefault="00E763E6" w:rsidP="00E763E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763E6" w:rsidRPr="00EC65D6" w:rsidRDefault="00E763E6" w:rsidP="00E763E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763E6" w:rsidRPr="00EC65D6" w:rsidRDefault="00E763E6" w:rsidP="00E763E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763E6" w:rsidRPr="00EC65D6" w:rsidRDefault="008D27BD" w:rsidP="00E763E6">
            <w:pPr>
              <w:jc w:val="center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 w:themeColor="text1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63E6" w:rsidRPr="00EC65D6" w:rsidRDefault="00E763E6" w:rsidP="00E763E6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</w:tbl>
    <w:p w:rsidR="00052147" w:rsidRPr="00EC65D6" w:rsidRDefault="00052147" w:rsidP="0002361E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tbl>
      <w:tblPr>
        <w:tblW w:w="1526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948"/>
        <w:gridCol w:w="3868"/>
        <w:gridCol w:w="1433"/>
        <w:gridCol w:w="3007"/>
        <w:gridCol w:w="3295"/>
        <w:gridCol w:w="659"/>
        <w:gridCol w:w="2059"/>
      </w:tblGrid>
      <w:tr w:rsidR="00C2203E" w:rsidRPr="00EC65D6" w:rsidTr="001676D9">
        <w:trPr>
          <w:trHeight w:val="264"/>
        </w:trPr>
        <w:tc>
          <w:tcPr>
            <w:tcW w:w="1526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C2203E" w:rsidRPr="00EC65D6" w:rsidRDefault="00052147" w:rsidP="00CD3A91">
            <w:pPr>
              <w:pStyle w:val="Ttulo1"/>
              <w:pageBreakBefore/>
              <w:ind w:left="0" w:right="-108" w:firstLine="0"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="00BF6CDB"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1: </w:t>
            </w:r>
            <w:r w:rsidR="00BF6CDB"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School Days</w:t>
            </w:r>
          </w:p>
        </w:tc>
      </w:tr>
      <w:tr w:rsidR="00C2203E" w:rsidRPr="00EC65D6" w:rsidTr="001C0866">
        <w:trPr>
          <w:trHeight w:val="483"/>
        </w:trPr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2203E" w:rsidRPr="00EC65D6" w:rsidRDefault="00C2203E" w:rsidP="003B1EFE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68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C2203E" w:rsidRPr="00EC65D6" w:rsidRDefault="00C2203E" w:rsidP="003B1EFE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3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2203E" w:rsidRPr="00EC65D6" w:rsidRDefault="00C2203E" w:rsidP="003B1EFE">
            <w:pPr>
              <w:pStyle w:val="Encabezado"/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300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2203E" w:rsidRPr="00EC65D6" w:rsidRDefault="00C2203E" w:rsidP="003B1EFE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9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2203E" w:rsidRPr="00EC65D6" w:rsidRDefault="00C2203E" w:rsidP="003B1EFE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C2203E" w:rsidRPr="00EC65D6" w:rsidRDefault="00C2203E" w:rsidP="003B1EFE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2203E" w:rsidRPr="00EC65D6" w:rsidRDefault="00C2203E" w:rsidP="003B1EFE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2203E" w:rsidRPr="00EC65D6" w:rsidRDefault="00C2203E" w:rsidP="003B1EFE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C2203E" w:rsidRPr="00EC65D6" w:rsidRDefault="00C2203E" w:rsidP="003B1EFE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816744" w:rsidRPr="00EC65D6" w:rsidTr="0036622E">
        <w:tblPrEx>
          <w:tblCellMar>
            <w:top w:w="108" w:type="dxa"/>
            <w:bottom w:w="108" w:type="dxa"/>
          </w:tblCellMar>
        </w:tblPrEx>
        <w:trPr>
          <w:cantSplit/>
          <w:trHeight w:val="383"/>
        </w:trPr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744" w:rsidRPr="00EC65D6" w:rsidRDefault="00983A2A" w:rsidP="00816744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8</w:t>
            </w:r>
            <w:r w:rsidR="00816744"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816744" w:rsidRPr="00EC65D6" w:rsidRDefault="00816744" w:rsidP="00EA38BD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816744" w:rsidRPr="00EC65D6" w:rsidRDefault="00816744" w:rsidP="0081674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16744" w:rsidRPr="00EC65D6" w:rsidRDefault="00816744" w:rsidP="00816744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16744" w:rsidRPr="00EC65D6" w:rsidRDefault="00816744" w:rsidP="0081674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16744" w:rsidRPr="00EC65D6" w:rsidRDefault="00816744" w:rsidP="00816744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16744" w:rsidRPr="00EC65D6" w:rsidRDefault="00816744" w:rsidP="0081674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6744" w:rsidRPr="00EC65D6" w:rsidRDefault="00816744" w:rsidP="00816744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816744" w:rsidRPr="00EC65D6" w:rsidTr="008336AF">
        <w:tblPrEx>
          <w:tblCellMar>
            <w:top w:w="108" w:type="dxa"/>
            <w:bottom w:w="108" w:type="dxa"/>
          </w:tblCellMar>
        </w:tblPrEx>
        <w:trPr>
          <w:cantSplit/>
          <w:trHeight w:val="520"/>
        </w:trPr>
        <w:tc>
          <w:tcPr>
            <w:tcW w:w="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744" w:rsidRPr="00EC65D6" w:rsidRDefault="00816744" w:rsidP="00816744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816744" w:rsidRPr="00EC65D6" w:rsidRDefault="00816744" w:rsidP="00816744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ARE YOU READY FOR YOUR PROJECT?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Assess yourself!</w:t>
            </w:r>
          </w:p>
          <w:p w:rsidR="00816744" w:rsidRPr="00EC65D6" w:rsidRDefault="00233F63" w:rsidP="0081674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Style w:val="Ninguno"/>
                <w:rFonts w:ascii="Times" w:hAnsi="Times"/>
                <w:sz w:val="20"/>
                <w:szCs w:val="20"/>
              </w:rPr>
              <w:t>Evaluar el conocimiento de vocabulario</w:t>
            </w:r>
            <w:r w:rsidR="00816744" w:rsidRPr="00EC65D6">
              <w:rPr>
                <w:rStyle w:val="Ninguno"/>
                <w:sz w:val="20"/>
                <w:szCs w:val="20"/>
              </w:rPr>
              <w:t>.</w:t>
            </w:r>
            <w:r w:rsidR="00A26CA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A26CA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="00A26CA2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21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16744" w:rsidRPr="00EC65D6" w:rsidRDefault="00816744" w:rsidP="0081674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16744" w:rsidRPr="00EC65D6" w:rsidRDefault="00233F63" w:rsidP="00233F6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16744" w:rsidRPr="00EC65D6" w:rsidRDefault="00816744" w:rsidP="00816744">
            <w:pPr>
              <w:rPr>
                <w:rFonts w:ascii="Times" w:hAnsi="Times"/>
                <w:b/>
                <w:color w:val="000000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16744" w:rsidRPr="00EC65D6" w:rsidRDefault="00537E13" w:rsidP="0081674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816744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6744" w:rsidRPr="00EC65D6" w:rsidRDefault="00816744" w:rsidP="00816744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816744" w:rsidRPr="00EC65D6" w:rsidTr="0036622E">
        <w:tblPrEx>
          <w:tblCellMar>
            <w:top w:w="108" w:type="dxa"/>
            <w:bottom w:w="108" w:type="dxa"/>
          </w:tblCellMar>
        </w:tblPrEx>
        <w:trPr>
          <w:cantSplit/>
          <w:trHeight w:val="656"/>
        </w:trPr>
        <w:tc>
          <w:tcPr>
            <w:tcW w:w="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744" w:rsidRPr="00EC65D6" w:rsidRDefault="00816744" w:rsidP="00816744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816744" w:rsidRPr="00EC65D6" w:rsidRDefault="00816744" w:rsidP="00816744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Learning to Learn</w:t>
            </w:r>
          </w:p>
          <w:p w:rsidR="00816744" w:rsidRPr="00EC65D6" w:rsidRDefault="00816744" w:rsidP="00816744">
            <w:pPr>
              <w:pStyle w:val="Encabezado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Leer el </w:t>
            </w:r>
            <w:r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consejo para aprender vocabulario clasificando las palabras en categorías. </w:t>
            </w:r>
            <w:r w:rsidR="00EF3EF6"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21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16744" w:rsidRPr="00EC65D6" w:rsidRDefault="00816744" w:rsidP="0081674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E3F08" w:rsidRPr="00EC65D6" w:rsidRDefault="007E3F08" w:rsidP="00DD26ED">
            <w:pPr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16744" w:rsidRPr="00EC65D6" w:rsidRDefault="00816744" w:rsidP="00816744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16744" w:rsidRPr="00EC65D6" w:rsidRDefault="00537E13" w:rsidP="0081674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6744" w:rsidRPr="00EC65D6" w:rsidRDefault="00816744" w:rsidP="00816744">
            <w:pPr>
              <w:pStyle w:val="Ttulo5"/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BB0A45" w:rsidRPr="00EC65D6" w:rsidTr="00DA783A">
        <w:tblPrEx>
          <w:tblCellMar>
            <w:top w:w="108" w:type="dxa"/>
            <w:bottom w:w="108" w:type="dxa"/>
          </w:tblCellMar>
        </w:tblPrEx>
        <w:trPr>
          <w:cantSplit/>
          <w:trHeight w:val="401"/>
        </w:trPr>
        <w:tc>
          <w:tcPr>
            <w:tcW w:w="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A45" w:rsidRPr="00EC65D6" w:rsidRDefault="00BB0A45" w:rsidP="00BB0A45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BB0A45" w:rsidRPr="00EC65D6" w:rsidRDefault="00BB0A45" w:rsidP="00BB0A45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7464B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Mirar el </w:t>
            </w:r>
            <w:r w:rsidR="007464B2" w:rsidRPr="00EC65D6">
              <w:rPr>
                <w:rFonts w:ascii="Times" w:hAnsi="Times"/>
                <w:color w:val="000000"/>
                <w:sz w:val="20"/>
                <w:szCs w:val="20"/>
              </w:rPr>
              <w:t>vocabulario de la unidad</w:t>
            </w:r>
            <w:r w:rsidR="007464B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e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legir al menos cuatro palabras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para clasificarlas en </w:t>
            </w:r>
            <w:r w:rsidR="00EF3EF6" w:rsidRPr="00EC65D6">
              <w:rPr>
                <w:rFonts w:ascii="Times" w:hAnsi="Times"/>
                <w:color w:val="000000"/>
                <w:sz w:val="20"/>
                <w:szCs w:val="20"/>
              </w:rPr>
              <w:t>la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categoría correcta.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SB, p. 21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B0A45" w:rsidRPr="00EC65D6" w:rsidRDefault="00BB0A45" w:rsidP="00BB0A4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B0A45" w:rsidRPr="00EC65D6" w:rsidRDefault="00BB0A45" w:rsidP="00BB0A4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Repasar el vocabulario </w:t>
            </w:r>
            <w:r w:rsidR="00A5759C" w:rsidRPr="00EC65D6">
              <w:rPr>
                <w:rFonts w:ascii="Times" w:hAnsi="Times"/>
                <w:color w:val="000000"/>
                <w:sz w:val="20"/>
                <w:szCs w:val="20"/>
              </w:rPr>
              <w:t>aprendido en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la unidad.</w:t>
            </w:r>
          </w:p>
        </w:tc>
        <w:tc>
          <w:tcPr>
            <w:tcW w:w="3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B0A45" w:rsidRPr="00EC65D6" w:rsidRDefault="00BB0A45" w:rsidP="00BB0A45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B0A45" w:rsidRPr="00EC65D6" w:rsidRDefault="00537E13" w:rsidP="00BB0A4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0A45" w:rsidRPr="00EC65D6" w:rsidRDefault="00BB0A45" w:rsidP="00BB0A45">
            <w:pPr>
              <w:pStyle w:val="Ttulo5"/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8F3484" w:rsidRPr="00EC65D6" w:rsidTr="00DA783A">
        <w:tblPrEx>
          <w:tblCellMar>
            <w:top w:w="108" w:type="dxa"/>
            <w:bottom w:w="108" w:type="dxa"/>
          </w:tblCellMar>
        </w:tblPrEx>
        <w:trPr>
          <w:cantSplit/>
          <w:trHeight w:val="20"/>
        </w:trPr>
        <w:tc>
          <w:tcPr>
            <w:tcW w:w="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484" w:rsidRPr="00EC65D6" w:rsidRDefault="008F3484" w:rsidP="00BB0A45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8F3484" w:rsidRPr="00EC65D6" w:rsidRDefault="00DB5EF8" w:rsidP="00BB0A45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Evaluar la capacidad de pronunciar y deletrear palabras correctamente.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21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F3484" w:rsidRPr="00EC65D6" w:rsidRDefault="00DB5EF8" w:rsidP="00BB0A4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F3484" w:rsidRPr="00EC65D6" w:rsidRDefault="00DB5EF8" w:rsidP="00BB0A45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F3484" w:rsidRPr="00EC65D6" w:rsidRDefault="008F3484" w:rsidP="00BB0A4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F3484" w:rsidRPr="00EC65D6" w:rsidRDefault="00537E13" w:rsidP="00BB0A4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3484" w:rsidRPr="00EC65D6" w:rsidRDefault="008F3484" w:rsidP="00BB0A45">
            <w:pPr>
              <w:pStyle w:val="Ttulo5"/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8F3484" w:rsidRPr="00EC65D6" w:rsidTr="00BF4FF8">
        <w:tblPrEx>
          <w:tblCellMar>
            <w:top w:w="108" w:type="dxa"/>
            <w:bottom w:w="108" w:type="dxa"/>
          </w:tblCellMar>
        </w:tblPrEx>
        <w:trPr>
          <w:cantSplit/>
          <w:trHeight w:val="20"/>
        </w:trPr>
        <w:tc>
          <w:tcPr>
            <w:tcW w:w="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484" w:rsidRPr="00EC65D6" w:rsidRDefault="008F3484" w:rsidP="00BB0A45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8F3484" w:rsidRPr="00EC65D6" w:rsidRDefault="008F7EBA" w:rsidP="00BB0A45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Evaluar el conocimiento de gramática. </w:t>
            </w:r>
            <w:r w:rsidR="00853015" w:rsidRPr="00EC65D6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21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F3484" w:rsidRPr="00EC65D6" w:rsidRDefault="008F7EBA" w:rsidP="00BB0A4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F3484" w:rsidRPr="00EC65D6" w:rsidRDefault="00DB5EF8" w:rsidP="00BB0A45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F3484" w:rsidRPr="00EC65D6" w:rsidRDefault="008F3484" w:rsidP="00BB0A4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F3484" w:rsidRPr="00EC65D6" w:rsidRDefault="00537E13" w:rsidP="00BB0A4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3484" w:rsidRPr="00EC65D6" w:rsidRDefault="008F3484" w:rsidP="00BB0A45">
            <w:pPr>
              <w:pStyle w:val="Ttulo5"/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BB0A45" w:rsidRPr="00EC65D6" w:rsidTr="00BF4FF8">
        <w:tblPrEx>
          <w:tblCellMar>
            <w:top w:w="108" w:type="dxa"/>
            <w:bottom w:w="108" w:type="dxa"/>
          </w:tblCellMar>
        </w:tblPrEx>
        <w:trPr>
          <w:cantSplit/>
          <w:trHeight w:val="313"/>
        </w:trPr>
        <w:tc>
          <w:tcPr>
            <w:tcW w:w="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A45" w:rsidRPr="00EC65D6" w:rsidRDefault="00BB0A45" w:rsidP="00BB0A45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BB0A45" w:rsidRPr="00EC65D6" w:rsidRDefault="00B01984" w:rsidP="00BF4FF8">
            <w:pPr>
              <w:pStyle w:val="Encabezado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BB0A45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266978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Señalar </w:t>
            </w:r>
            <w:r w:rsidR="007652C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qué</w:t>
            </w:r>
            <w:r w:rsidR="00266978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frases </w:t>
            </w:r>
            <w:r w:rsidR="00853015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creen que </w:t>
            </w:r>
            <w:r w:rsidR="007652C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son </w:t>
            </w:r>
            <w:r w:rsidR="00266978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falsas y </w:t>
            </w:r>
            <w:r w:rsidR="00C23D13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volver a escribir</w:t>
            </w:r>
            <w:r w:rsidR="00426F23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las</w:t>
            </w:r>
            <w:r w:rsidR="00C23D13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para que sean verdaderas</w:t>
            </w:r>
            <w:r w:rsidR="00BB0A45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  <w:r w:rsidR="00266978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BB0A45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21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B0A45" w:rsidRPr="00EC65D6" w:rsidRDefault="00BB0A45" w:rsidP="00BF4FF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  <w:r w:rsidR="00B27E2A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7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B0A45" w:rsidRPr="00EC65D6" w:rsidRDefault="00B27E2A" w:rsidP="00BF4FF8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Repasar la gramática aprendida en la unidad.</w:t>
            </w:r>
          </w:p>
        </w:tc>
        <w:tc>
          <w:tcPr>
            <w:tcW w:w="3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B0A45" w:rsidRPr="00EC65D6" w:rsidRDefault="00BB0A45" w:rsidP="00BF4FF8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B0A45" w:rsidRPr="00EC65D6" w:rsidRDefault="00F86449" w:rsidP="00BF4FF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BB0A45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0A45" w:rsidRPr="00EC65D6" w:rsidRDefault="00BB0A45" w:rsidP="00BF4FF8">
            <w:pPr>
              <w:pStyle w:val="Ttulo5"/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BB0A45" w:rsidRPr="00EC65D6" w:rsidTr="001C0866">
        <w:tblPrEx>
          <w:tblCellMar>
            <w:top w:w="108" w:type="dxa"/>
            <w:bottom w:w="108" w:type="dxa"/>
          </w:tblCellMar>
        </w:tblPrEx>
        <w:trPr>
          <w:cantSplit/>
          <w:trHeight w:val="744"/>
        </w:trPr>
        <w:tc>
          <w:tcPr>
            <w:tcW w:w="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A45" w:rsidRPr="00EC65D6" w:rsidRDefault="00BB0A45" w:rsidP="00BB0A45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8" w:type="dxa"/>
            <w:tcBorders>
              <w:top w:val="single" w:sz="6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B0A45" w:rsidRPr="00EC65D6" w:rsidRDefault="007E2AAB" w:rsidP="00BB0A45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Elegir un país del mapa de las págs. </w:t>
            </w:r>
            <w:r w:rsidR="005C1615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172-173 y escribir tres preguntas que le harían a jóvenes de ese país sobre su colegio y </w:t>
            </w:r>
            <w:r w:rsidR="00695F40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su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ropa</w:t>
            </w:r>
            <w:r w:rsidR="00BB0A45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BB0A45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21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A45" w:rsidRPr="00EC65D6" w:rsidRDefault="00BB0A45" w:rsidP="00BB0A4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  <w:r w:rsidR="007E2AAB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A45" w:rsidRPr="00EC65D6" w:rsidRDefault="00664093" w:rsidP="00BB0A4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Repasar los conocimientos adquiridos en la unidad.</w:t>
            </w:r>
          </w:p>
        </w:tc>
        <w:tc>
          <w:tcPr>
            <w:tcW w:w="329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A45" w:rsidRPr="00EC65D6" w:rsidRDefault="00BB0A45" w:rsidP="00BB0A4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A45" w:rsidRPr="00EC65D6" w:rsidRDefault="00537E13" w:rsidP="00BB0A45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BB0A45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BB0A45" w:rsidRPr="00EC65D6" w:rsidRDefault="00BB0A45" w:rsidP="00BB0A45">
            <w:pPr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020957" w:rsidRPr="00EC65D6" w:rsidTr="0036622E">
        <w:tblPrEx>
          <w:tblCellMar>
            <w:top w:w="108" w:type="dxa"/>
            <w:bottom w:w="108" w:type="dxa"/>
          </w:tblCellMar>
        </w:tblPrEx>
        <w:trPr>
          <w:cantSplit/>
          <w:trHeight w:val="1010"/>
        </w:trPr>
        <w:tc>
          <w:tcPr>
            <w:tcW w:w="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957" w:rsidRPr="00EC65D6" w:rsidRDefault="00020957" w:rsidP="00020957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8" w:type="dxa"/>
            <w:tcBorders>
              <w:top w:val="single" w:sz="6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20957" w:rsidRPr="00EC65D6" w:rsidRDefault="00020957" w:rsidP="00020957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PROJECT SKILLS</w:t>
            </w:r>
          </w:p>
          <w:p w:rsidR="00020957" w:rsidRPr="00EC65D6" w:rsidRDefault="00020957" w:rsidP="00020957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Recordar que la finalidad de los proyectos individuales es preparar el proyecto final.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21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957" w:rsidRPr="00EC65D6" w:rsidRDefault="00020957" w:rsidP="00020957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957" w:rsidRPr="00EC65D6" w:rsidRDefault="00020957" w:rsidP="0002095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Repasar los proyectos individuales llevados a cabo en la unidad.</w:t>
            </w:r>
          </w:p>
        </w:tc>
        <w:tc>
          <w:tcPr>
            <w:tcW w:w="329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957" w:rsidRPr="00EC65D6" w:rsidRDefault="00020957" w:rsidP="00020957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T21</w:t>
            </w:r>
          </w:p>
          <w:p w:rsidR="00020957" w:rsidRPr="00EC65D6" w:rsidRDefault="00020957" w:rsidP="0002095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usar las herramientas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 xml:space="preserve">Digital Wordlist Plus, Digital Class Game and Shuffle 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y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>Digitial Vocabulary and Grammar Review.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957" w:rsidRPr="00EC65D6" w:rsidRDefault="00020957" w:rsidP="00020957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20957" w:rsidRPr="00EC65D6" w:rsidRDefault="00020957" w:rsidP="00020957">
            <w:pPr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</w:tbl>
    <w:p w:rsidR="00786D97" w:rsidRPr="00EC65D6" w:rsidRDefault="00786D97" w:rsidP="0002361E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:rsidR="00C631A4" w:rsidRPr="00EC65D6" w:rsidRDefault="00786D97" w:rsidP="00786D97">
      <w:pPr>
        <w:rPr>
          <w:rFonts w:ascii="Times" w:hAnsi="Times"/>
          <w:color w:val="FF0000"/>
          <w:sz w:val="22"/>
          <w:szCs w:val="22"/>
        </w:rPr>
      </w:pPr>
      <w:r w:rsidRPr="00EC65D6">
        <w:rPr>
          <w:rFonts w:ascii="Times" w:hAnsi="Times"/>
        </w:rPr>
        <w:br w:type="page"/>
      </w:r>
    </w:p>
    <w:tbl>
      <w:tblPr>
        <w:tblW w:w="15130" w:type="dxa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1676D9" w:rsidRPr="00EC65D6" w:rsidTr="00CD3A91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1676D9" w:rsidRPr="00EC65D6" w:rsidRDefault="00BF6CDB" w:rsidP="00CD3A91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1: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School Days</w:t>
            </w:r>
          </w:p>
        </w:tc>
      </w:tr>
      <w:tr w:rsidR="001676D9" w:rsidRPr="00EC65D6" w:rsidTr="0036622E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676D9" w:rsidRPr="00EC65D6" w:rsidRDefault="001676D9" w:rsidP="003B1EFE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1676D9" w:rsidRPr="00EC65D6" w:rsidRDefault="001676D9" w:rsidP="003B1EFE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76D9" w:rsidRPr="00EC65D6" w:rsidRDefault="001676D9" w:rsidP="003B1EFE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676D9" w:rsidRPr="00EC65D6" w:rsidRDefault="001676D9" w:rsidP="003B1EFE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676D9" w:rsidRPr="00EC65D6" w:rsidRDefault="001676D9" w:rsidP="003B1EFE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1676D9" w:rsidRPr="00EC65D6" w:rsidRDefault="001676D9" w:rsidP="003B1EFE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676D9" w:rsidRPr="00EC65D6" w:rsidRDefault="001676D9" w:rsidP="003B1EFE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676D9" w:rsidRPr="00EC65D6" w:rsidRDefault="001676D9" w:rsidP="003B1EFE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1676D9" w:rsidRPr="00EC65D6" w:rsidRDefault="001676D9" w:rsidP="003B1EFE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58134B" w:rsidRPr="00EC65D6" w:rsidTr="0036622E">
        <w:trPr>
          <w:cantSplit/>
        </w:trPr>
        <w:tc>
          <w:tcPr>
            <w:tcW w:w="959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8134B" w:rsidRPr="00EC65D6" w:rsidRDefault="00983A2A" w:rsidP="0058134B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9</w:t>
            </w:r>
            <w:r w:rsidR="0058134B"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58134B" w:rsidRPr="00EC65D6" w:rsidRDefault="0058134B" w:rsidP="0058134B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8134B" w:rsidRPr="00EC65D6" w:rsidRDefault="0058134B" w:rsidP="0058134B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Culture Quiz Choices 1</w:t>
            </w:r>
            <w:r w:rsidR="003359D7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: Let’s Go Sho</w:t>
            </w:r>
            <w:r w:rsidR="00D33717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</w:t>
            </w:r>
            <w:r w:rsidR="003359D7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ping</w:t>
            </w:r>
          </w:p>
          <w:p w:rsidR="00051DC3" w:rsidRPr="00EC65D6" w:rsidRDefault="00051DC3" w:rsidP="0058134B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Digital Video: Lucky Shoppers</w:t>
            </w:r>
          </w:p>
          <w:p w:rsidR="0058134B" w:rsidRPr="00EC65D6" w:rsidRDefault="00016C72" w:rsidP="0058134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un vídeo sobre las compras y decir si las frases son verdaderas o falsas. </w:t>
            </w:r>
            <w:r w:rsidR="009C7015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Leer el apartado </w:t>
            </w:r>
            <w:r w:rsidR="009C7015" w:rsidRPr="00EC65D6">
              <w:rPr>
                <w:rFonts w:ascii="Times" w:hAnsi="Times" w:cs="Times"/>
                <w:i/>
                <w:color w:val="000000"/>
                <w:sz w:val="20"/>
                <w:szCs w:val="20"/>
              </w:rPr>
              <w:t>Did You Know</w:t>
            </w:r>
            <w:r w:rsidR="00A84997" w:rsidRPr="00EC65D6">
              <w:rPr>
                <w:rFonts w:ascii="Times" w:hAnsi="Times" w:cs="Times"/>
                <w:i/>
                <w:color w:val="000000"/>
                <w:sz w:val="20"/>
                <w:szCs w:val="20"/>
              </w:rPr>
              <w:t>?</w:t>
            </w:r>
            <w:r w:rsidR="009C7015" w:rsidRPr="00EC65D6">
              <w:rPr>
                <w:rFonts w:ascii="Times" w:hAnsi="Times" w:cs="Times"/>
                <w:i/>
                <w:color w:val="000000"/>
                <w:sz w:val="20"/>
                <w:szCs w:val="20"/>
              </w:rPr>
              <w:t xml:space="preserve"> </w:t>
            </w:r>
            <w:r w:rsidR="009C7015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y responder las preguntas de </w:t>
            </w:r>
            <w:r w:rsidR="009C7015" w:rsidRPr="00EC65D6">
              <w:rPr>
                <w:rFonts w:ascii="Times" w:hAnsi="Times" w:cs="Times"/>
                <w:i/>
                <w:color w:val="000000"/>
                <w:sz w:val="20"/>
                <w:szCs w:val="20"/>
              </w:rPr>
              <w:t>Test Yourself.</w:t>
            </w:r>
            <w:r w:rsidR="00A84997" w:rsidRPr="00EC65D6">
              <w:rPr>
                <w:rFonts w:ascii="Times" w:hAnsi="Times" w:cs="Times"/>
                <w:i/>
                <w:color w:val="000000"/>
                <w:sz w:val="20"/>
                <w:szCs w:val="20"/>
              </w:rPr>
              <w:t xml:space="preserve"> </w:t>
            </w:r>
            <w:r w:rsidR="0058134B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8A28A3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164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8134B" w:rsidRPr="00EC65D6" w:rsidRDefault="0058134B" w:rsidP="0058134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1E2EB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5, 7</w:t>
            </w:r>
            <w:r w:rsidR="00016C7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8134B" w:rsidRPr="00EC65D6" w:rsidRDefault="0058134B" w:rsidP="0058134B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Ampliar los conocimientos culturales de los alumnos/as</w:t>
            </w:r>
            <w:r w:rsidR="005F47E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</w:t>
            </w:r>
            <w:r w:rsidR="005F47E1" w:rsidRPr="00EC65D6">
              <w:rPr>
                <w:rFonts w:ascii="Times" w:hAnsi="Times" w:cs="Times"/>
                <w:color w:val="000000"/>
                <w:sz w:val="20"/>
                <w:szCs w:val="20"/>
              </w:rPr>
              <w:t>practicar la comprensión oral mediante apoyo visual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8134B" w:rsidRPr="00EC65D6" w:rsidRDefault="000A1C46" w:rsidP="0058134B">
            <w:pPr>
              <w:pStyle w:val="Piedepgina"/>
              <w:tabs>
                <w:tab w:val="clear" w:pos="4320"/>
                <w:tab w:val="clear" w:pos="8640"/>
              </w:tabs>
              <w:rPr>
                <w:sz w:val="20"/>
                <w:szCs w:val="20"/>
                <w:lang w:val="es-ES"/>
              </w:rPr>
            </w:pPr>
            <w:r w:rsidRPr="00EC65D6">
              <w:rPr>
                <w:color w:val="000000"/>
                <w:sz w:val="20"/>
                <w:szCs w:val="20"/>
                <w:lang w:val="es-ES"/>
              </w:rPr>
              <w:t xml:space="preserve">Explicar que la sección </w:t>
            </w:r>
            <w:r w:rsidRPr="00EC65D6">
              <w:rPr>
                <w:i/>
                <w:sz w:val="20"/>
                <w:szCs w:val="20"/>
                <w:lang w:val="es-ES"/>
              </w:rPr>
              <w:t>Culture Quiz</w:t>
            </w:r>
            <w:r w:rsidRPr="00EC65D6">
              <w:rPr>
                <w:sz w:val="20"/>
                <w:szCs w:val="20"/>
                <w:lang w:val="es-ES"/>
              </w:rPr>
              <w:t xml:space="preserve"> relaciona el inglés con otras materias del currículum escolar y les presenta a los alumnos/as una amplia variedad de aspectos culturales del mundo angloparlante y del mundo en general.</w:t>
            </w:r>
          </w:p>
          <w:p w:rsidR="00A67EDD" w:rsidRPr="00EC65D6" w:rsidRDefault="00A67EDD" w:rsidP="00A67EDD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  <w:t xml:space="preserve">Se pueden comprobar las respuestas de </w:t>
            </w:r>
            <w:r w:rsidRPr="00EC65D6">
              <w:rPr>
                <w:rFonts w:ascii="Times" w:hAnsi="Times" w:cs="Times"/>
                <w:i/>
                <w:color w:val="000000"/>
                <w:sz w:val="20"/>
                <w:szCs w:val="20"/>
                <w:lang w:val="es-ES"/>
              </w:rPr>
              <w:t>Test Yourself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  <w:t xml:space="preserve">. </w:t>
            </w:r>
            <w:r w:rsidRPr="00EC65D6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SB, p. 174</w:t>
            </w:r>
          </w:p>
          <w:p w:rsidR="00A67EDD" w:rsidRPr="00EC65D6" w:rsidRDefault="001646C4" w:rsidP="00A67EDD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Se pueden repartir fotocopias con ejercicios sobre el vídeo.</w:t>
            </w:r>
            <w:r w:rsidR="00E367FF" w:rsidRPr="00EC65D6">
              <w:rPr>
                <w:rFonts w:ascii="Times" w:hAnsi="Times"/>
                <w:sz w:val="20"/>
                <w:szCs w:val="20"/>
              </w:rPr>
              <w:t xml:space="preserve"> </w:t>
            </w:r>
            <w:r w:rsidR="00E367FF" w:rsidRPr="00EC65D6">
              <w:rPr>
                <w:rFonts w:ascii="Times" w:hAnsi="Times"/>
                <w:sz w:val="20"/>
                <w:szCs w:val="20"/>
              </w:rPr>
              <w:br/>
            </w:r>
            <w:r w:rsidR="00A67EDD" w:rsidRPr="00EC65D6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 xml:space="preserve">TAIOP, p. </w:t>
            </w:r>
            <w:r w:rsidR="00FC557A" w:rsidRPr="00EC65D6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255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8134B" w:rsidRPr="00EC65D6" w:rsidRDefault="00DF1E84" w:rsidP="0058134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58134B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5378" w:rsidRPr="00EC65D6" w:rsidRDefault="00B95378" w:rsidP="00B95378">
            <w:pPr>
              <w:snapToGrid w:val="0"/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Progress and Competences Check</w:t>
            </w:r>
          </w:p>
          <w:p w:rsidR="0058134B" w:rsidRPr="00EC65D6" w:rsidRDefault="00B95378" w:rsidP="00B95378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WB, pp. 14-17</w:t>
            </w:r>
          </w:p>
        </w:tc>
      </w:tr>
      <w:tr w:rsidR="00DC41AA" w:rsidRPr="00EC65D6" w:rsidTr="0036622E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C41AA" w:rsidRPr="00EC65D6" w:rsidRDefault="00DC41AA" w:rsidP="00DC41AA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C41AA" w:rsidRPr="00EC65D6" w:rsidRDefault="00A31E4C" w:rsidP="003868DF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PROJECT CHOICES</w:t>
            </w:r>
          </w:p>
          <w:p w:rsidR="00DC41AA" w:rsidRPr="00EC65D6" w:rsidRDefault="008A28A3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Comentar que van a hacer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un póster o un vídeo </w:t>
            </w: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sobre su colegio ideal.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DC41AA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C41AA" w:rsidRPr="00EC65D6" w:rsidRDefault="00E809E9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  <w:r w:rsidR="00BE5F1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C41AA" w:rsidRPr="00EC65D6" w:rsidRDefault="00220713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Introducir el tema del proyecto.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C41AA" w:rsidRPr="00EC65D6" w:rsidRDefault="00220713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T22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C41AA" w:rsidRPr="00EC65D6" w:rsidRDefault="008F60E1" w:rsidP="00286FB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81154B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C41AA" w:rsidRPr="00EC65D6" w:rsidRDefault="00DC41AA" w:rsidP="00DC41AA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DD587A" w:rsidRPr="00EC65D6" w:rsidTr="0036622E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D587A" w:rsidRPr="00EC65D6" w:rsidRDefault="00DD587A" w:rsidP="00DD587A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587A" w:rsidRPr="00EC65D6" w:rsidRDefault="002F6310" w:rsidP="00DD587A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GET READY</w:t>
            </w:r>
          </w:p>
          <w:p w:rsidR="00DD587A" w:rsidRPr="00EC65D6" w:rsidRDefault="00DD587A" w:rsidP="00DD587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el proyecto modelo y </w:t>
            </w:r>
            <w:r w:rsidR="0004074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decir qué ideas les resultan interesantes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587A" w:rsidRPr="00EC65D6" w:rsidRDefault="00040742" w:rsidP="00DD587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  <w:r w:rsidR="00BE5F1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587A" w:rsidRPr="00EC65D6" w:rsidRDefault="00DD587A" w:rsidP="00DD587A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Obtener información específica de un texto escrito.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587A" w:rsidRPr="00EC65D6" w:rsidRDefault="00DD587A" w:rsidP="00DD587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587A" w:rsidRPr="00EC65D6" w:rsidRDefault="008F60E1" w:rsidP="00DD587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DD587A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587A" w:rsidRPr="00EC65D6" w:rsidRDefault="00DD587A" w:rsidP="00DD587A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9C7BFE" w:rsidRPr="00EC65D6" w:rsidTr="0036622E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C7BFE" w:rsidRPr="00EC65D6" w:rsidRDefault="009C7BFE" w:rsidP="009C7BFE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C7BFE" w:rsidRPr="00EC65D6" w:rsidRDefault="009C7BFE" w:rsidP="009C7BFE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Extra Reading Comprehension</w:t>
            </w:r>
          </w:p>
          <w:p w:rsidR="009C7BFE" w:rsidRPr="00EC65D6" w:rsidRDefault="009C7BFE" w:rsidP="009C7BFE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T22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C7BFE" w:rsidRPr="00EC65D6" w:rsidRDefault="009C7BFE" w:rsidP="009C7BF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C7BFE" w:rsidRPr="00EC65D6" w:rsidRDefault="009C7BFE" w:rsidP="009C7BFE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C7BFE" w:rsidRPr="00EC65D6" w:rsidRDefault="009C7BFE" w:rsidP="009C7BFE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copiar las frases en la pizarra o repartir fotocopias.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C7BFE" w:rsidRPr="00EC65D6" w:rsidRDefault="009C7BFE" w:rsidP="009C7BFE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C7BFE" w:rsidRPr="00EC65D6" w:rsidRDefault="009C7BFE" w:rsidP="009C7BFE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9C7BFE" w:rsidRPr="00EC65D6" w:rsidTr="0036622E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C7BFE" w:rsidRPr="00EC65D6" w:rsidRDefault="009C7BFE" w:rsidP="009C7BFE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C7BFE" w:rsidRPr="00EC65D6" w:rsidRDefault="002F6310" w:rsidP="009C7BFE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PLAN</w:t>
            </w:r>
          </w:p>
          <w:p w:rsidR="009C7BFE" w:rsidRPr="00EC65D6" w:rsidRDefault="009C7BFE" w:rsidP="009C7BFE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Copiar y completar una ficha </w:t>
            </w:r>
            <w:r w:rsidR="00FC5C90" w:rsidRPr="00EC65D6">
              <w:rPr>
                <w:rFonts w:ascii="Times" w:hAnsi="Times"/>
                <w:sz w:val="20"/>
                <w:szCs w:val="20"/>
                <w:lang w:val="es-ES_tradnl"/>
              </w:rPr>
              <w:t>sobre su colegio ideal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9619C9" w:rsidRPr="00EC65D6" w:rsidRDefault="009619C9" w:rsidP="009C7BFE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:rsidR="009619C9" w:rsidRPr="00EC65D6" w:rsidRDefault="009C7BFE" w:rsidP="009C7BFE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Buscar </w:t>
            </w:r>
            <w:r w:rsidR="002055D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imágenes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9619C9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para el póster o elegir a </w:t>
            </w:r>
            <w:r w:rsidR="00E97409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una persona</w:t>
            </w:r>
            <w:r w:rsidR="009619C9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que se encargue de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590224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crearlas</w:t>
            </w:r>
            <w:r w:rsidR="009619C9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</w:p>
          <w:p w:rsidR="00D62ED0" w:rsidRPr="00EC65D6" w:rsidRDefault="009619C9" w:rsidP="009C7BFE">
            <w:pPr>
              <w:pStyle w:val="Encabezado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D62ED0" w:rsidRPr="00EC65D6">
              <w:rPr>
                <w:rFonts w:ascii="Times" w:hAnsi="Times" w:cs="Times"/>
                <w:iCs/>
                <w:sz w:val="20"/>
                <w:szCs w:val="20"/>
              </w:rPr>
              <w:t xml:space="preserve">Poner en común </w:t>
            </w:r>
            <w:r w:rsidR="00D62ED0" w:rsidRPr="00EC65D6">
              <w:rPr>
                <w:rFonts w:ascii="Times" w:hAnsi="Times" w:cs="Times"/>
                <w:color w:val="000000"/>
                <w:sz w:val="20"/>
                <w:szCs w:val="20"/>
              </w:rPr>
              <w:t>las ideas y elegir las que van a incluir en el proyecto.</w:t>
            </w:r>
          </w:p>
          <w:p w:rsidR="009C7BFE" w:rsidRPr="00EC65D6" w:rsidRDefault="00CE24D2" w:rsidP="0053394D">
            <w:pPr>
              <w:pStyle w:val="Encabezado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4</w:t>
            </w:r>
            <w:r w:rsidR="00D62ED0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. </w:t>
            </w:r>
            <w:r w:rsidR="00D62ED0" w:rsidRPr="00EC65D6">
              <w:rPr>
                <w:rFonts w:ascii="Times" w:hAnsi="Times"/>
                <w:color w:val="000000"/>
                <w:sz w:val="20"/>
                <w:szCs w:val="20"/>
              </w:rPr>
              <w:t>Decidir qué miembro del grupo se va a encargar de cada parte del proyecto.</w:t>
            </w:r>
            <w:r w:rsidR="0053394D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53394D" w:rsidRPr="00EC65D6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="009C7BFE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</w:t>
            </w:r>
            <w:r w:rsidR="009619C9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C7BFE" w:rsidRPr="00EC65D6" w:rsidRDefault="009C7BFE" w:rsidP="009C7BF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1, 2, 4, 5, 6, 7</w:t>
            </w:r>
            <w:r w:rsidR="00BE5F1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C7BFE" w:rsidRPr="00EC65D6" w:rsidRDefault="00AD1E83" w:rsidP="009C7BFE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C7BFE" w:rsidRPr="00EC65D6" w:rsidRDefault="009C7BFE" w:rsidP="009C7BFE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copiar la ficha en el cuaderno o </w:t>
            </w:r>
            <w:r w:rsidR="00F06EA5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usar </w:t>
            </w:r>
            <w:r w:rsidR="00E07F8F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 organizador de proyectos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F06EA5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148</w:t>
            </w:r>
          </w:p>
          <w:p w:rsidR="00955ABB" w:rsidRPr="00EC65D6" w:rsidRDefault="009C7BFE" w:rsidP="00B95378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Se puede</w:t>
            </w:r>
            <w:r w:rsidR="007D6C34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consultar </w:t>
            </w:r>
            <w:r w:rsidR="007D6C34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los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apartado</w:t>
            </w:r>
            <w:r w:rsidR="007D6C34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Tip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C7BFE" w:rsidRPr="00EC65D6" w:rsidRDefault="008F60E1" w:rsidP="009C7BFE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15</w:t>
            </w:r>
            <w:r w:rsidR="009C7BFE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C7BFE" w:rsidRPr="00EC65D6" w:rsidRDefault="009C7BFE" w:rsidP="009C7BFE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AC7B12" w:rsidRPr="00EC65D6" w:rsidTr="0036622E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C7B12" w:rsidRPr="00EC65D6" w:rsidRDefault="00AC7B12" w:rsidP="00AC7B12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6622E" w:rsidRPr="00EC65D6" w:rsidRDefault="0077661A" w:rsidP="003868DF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 xml:space="preserve">PROJECT CHOICES Poster </w:t>
            </w:r>
          </w:p>
          <w:p w:rsidR="00A00A18" w:rsidRPr="00EC65D6" w:rsidRDefault="00A00A18" w:rsidP="003868DF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CREATE</w:t>
            </w:r>
          </w:p>
          <w:p w:rsidR="0036622E" w:rsidRPr="00EC65D6" w:rsidRDefault="0036622E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060F17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Escribir su parte del proyecto. </w:t>
            </w:r>
          </w:p>
          <w:p w:rsidR="00060F17" w:rsidRPr="00EC65D6" w:rsidRDefault="00060F17" w:rsidP="00060F17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:rsidR="00060F17" w:rsidRPr="00EC65D6" w:rsidRDefault="00B66DD6" w:rsidP="003868DF">
            <w:pPr>
              <w:rPr>
                <w:rFonts w:ascii="Times" w:hAnsi="Times" w:cs="Times"/>
                <w:iCs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060F17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9A581B" w:rsidRPr="00EC65D6">
              <w:rPr>
                <w:rFonts w:ascii="Times" w:hAnsi="Times" w:cs="Times"/>
                <w:iCs/>
                <w:sz w:val="20"/>
                <w:szCs w:val="20"/>
              </w:rPr>
              <w:t>Poner en común las partes del proyecto y hacer los cambios necesarios.</w:t>
            </w:r>
          </w:p>
          <w:p w:rsidR="009A581B" w:rsidRPr="00EC65D6" w:rsidRDefault="00B66DD6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9A581B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882301" w:rsidRPr="00EC65D6">
              <w:rPr>
                <w:sz w:val="20"/>
                <w:szCs w:val="20"/>
              </w:rPr>
              <w:t xml:space="preserve">Utilizar la información y las </w:t>
            </w:r>
            <w:r w:rsidR="007A0A46" w:rsidRPr="00EC65D6">
              <w:rPr>
                <w:sz w:val="20"/>
                <w:szCs w:val="20"/>
              </w:rPr>
              <w:t>imágenes</w:t>
            </w:r>
            <w:r w:rsidR="00882301" w:rsidRPr="00EC65D6">
              <w:rPr>
                <w:sz w:val="20"/>
                <w:szCs w:val="20"/>
              </w:rPr>
              <w:t xml:space="preserve"> para hacer</w:t>
            </w:r>
            <w:r w:rsidR="0088230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5C0263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 póster</w:t>
            </w:r>
            <w:r w:rsidR="00A00A18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A00A18" w:rsidRPr="00EC65D6" w:rsidRDefault="00A00A18" w:rsidP="00A00A18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</w:t>
            </w:r>
          </w:p>
          <w:p w:rsidR="00F47BED" w:rsidRPr="00EC65D6" w:rsidRDefault="0001607C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F47BED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Elaborar una tarjeta con información sobre el póster. </w:t>
            </w:r>
          </w:p>
          <w:p w:rsidR="00A00A18" w:rsidRPr="00EC65D6" w:rsidRDefault="00F47BED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01607C" w:rsidRPr="00EC65D6">
              <w:rPr>
                <w:rFonts w:ascii="Times" w:hAnsi="Times"/>
                <w:i/>
                <w:color w:val="000000"/>
                <w:sz w:val="16"/>
                <w:szCs w:val="20"/>
                <w:lang w:val="es-ES_tradnl"/>
              </w:rPr>
              <w:t>MEDIATION</w:t>
            </w:r>
            <w:r w:rsidR="0001607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3D315A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Utilizar la tarjeta para p</w:t>
            </w:r>
            <w:r w:rsidR="003D315A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resentar </w:t>
            </w:r>
            <w:r w:rsidR="003D315A" w:rsidRPr="00EC65D6">
              <w:rPr>
                <w:sz w:val="20"/>
                <w:szCs w:val="20"/>
              </w:rPr>
              <w:t xml:space="preserve">el </w:t>
            </w:r>
            <w:r w:rsidR="003D315A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póster</w:t>
            </w:r>
            <w:r w:rsidR="003D315A"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 </w:t>
            </w:r>
            <w:r w:rsidR="003D315A" w:rsidRPr="00EC65D6">
              <w:rPr>
                <w:rFonts w:ascii="Times" w:hAnsi="Times" w:cs="Times"/>
                <w:color w:val="000000"/>
                <w:sz w:val="20"/>
                <w:szCs w:val="20"/>
              </w:rPr>
              <w:t>en clase.</w:t>
            </w:r>
          </w:p>
          <w:p w:rsidR="00AC7B12" w:rsidRPr="00EC65D6" w:rsidRDefault="0077661A" w:rsidP="003868DF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PROJECT CHOICES Video</w:t>
            </w:r>
          </w:p>
          <w:p w:rsidR="00FC6FC0" w:rsidRPr="00EC65D6" w:rsidRDefault="00FC6FC0" w:rsidP="00FC6FC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CREATE</w:t>
            </w:r>
          </w:p>
          <w:p w:rsidR="00FC6FC0" w:rsidRPr="00EC65D6" w:rsidRDefault="00FC6FC0" w:rsidP="00FC6FC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AF415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Escribir </w:t>
            </w:r>
            <w:r w:rsidR="00750C43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guion de </w:t>
            </w:r>
            <w:r w:rsidR="00AF415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su parte del proyecto.</w:t>
            </w:r>
          </w:p>
          <w:p w:rsidR="00DC5F9B" w:rsidRPr="00EC65D6" w:rsidRDefault="00DC5F9B" w:rsidP="00DC5F9B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:rsidR="00CD5288" w:rsidRPr="00EC65D6" w:rsidRDefault="00CE24D2" w:rsidP="00CD5288">
            <w:pPr>
              <w:rPr>
                <w:rFonts w:ascii="Times" w:hAnsi="Times" w:cs="Times"/>
                <w:iCs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CD5288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CD5288" w:rsidRPr="00EC65D6">
              <w:rPr>
                <w:rFonts w:ascii="Times" w:hAnsi="Times" w:cs="Times"/>
                <w:iCs/>
                <w:sz w:val="20"/>
                <w:szCs w:val="20"/>
              </w:rPr>
              <w:t>Poner en común las partes del proyecto y hacer los cambios necesarios.</w:t>
            </w:r>
          </w:p>
          <w:p w:rsidR="00AF4151" w:rsidRPr="00EC65D6" w:rsidRDefault="00CE24D2" w:rsidP="00FC6FC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5910E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366B36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Decidir</w:t>
            </w:r>
            <w:r w:rsidR="0088230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122614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quién </w:t>
            </w:r>
            <w:r w:rsidR="00366B36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va a</w:t>
            </w:r>
            <w:r w:rsidR="0088230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5910E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presentar el vídeo.</w:t>
            </w:r>
          </w:p>
          <w:p w:rsidR="005910EC" w:rsidRPr="00EC65D6" w:rsidRDefault="005910EC" w:rsidP="00FC6FC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4. </w:t>
            </w:r>
            <w:r w:rsidR="00550BC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Utilizar</w:t>
            </w:r>
            <w:r w:rsidR="00B92CA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imágenes</w:t>
            </w:r>
            <w:r w:rsidR="00550BC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la grabación del vídeo</w:t>
            </w:r>
            <w:r w:rsidR="007A0A46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7A0A46" w:rsidRPr="00EC65D6" w:rsidRDefault="007A0A46" w:rsidP="007A0A46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</w:t>
            </w:r>
          </w:p>
          <w:p w:rsidR="00AC7B12" w:rsidRPr="00EC65D6" w:rsidRDefault="007A0A46" w:rsidP="008D557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Presentar el vídeo en clase.</w:t>
            </w:r>
            <w:r w:rsidR="008D5575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="00AC7B12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C7B12" w:rsidRPr="00EC65D6" w:rsidRDefault="006338E3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</w:t>
            </w:r>
            <w:r w:rsidR="00941E44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2, </w:t>
            </w:r>
            <w:r w:rsidR="008131E6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5, 7</w:t>
            </w:r>
            <w:r w:rsidR="00BE5F1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753E5" w:rsidRPr="00EC65D6" w:rsidRDefault="00AD1E83" w:rsidP="003868DF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las competencias específicas relacionadas con la competencia digital y la mediación.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C7B12" w:rsidRPr="00EC65D6" w:rsidRDefault="002450A9" w:rsidP="003868DF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T23</w:t>
            </w:r>
          </w:p>
          <w:p w:rsidR="001D4761" w:rsidRPr="00EC65D6" w:rsidRDefault="004753F0" w:rsidP="003868DF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elaborar la tarjeta o </w:t>
            </w:r>
            <w:r w:rsidR="001D476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completar la tarjeta de presentación. </w:t>
            </w:r>
            <w:r w:rsidR="001D4761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157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C7B12" w:rsidRPr="00EC65D6" w:rsidRDefault="008F60E1" w:rsidP="00286FB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</w:t>
            </w:r>
            <w:r w:rsidR="00706B80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C7B12" w:rsidRPr="00EC65D6" w:rsidRDefault="00AC7B12" w:rsidP="00AC7B12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A27E64" w:rsidRPr="00EC65D6" w:rsidTr="0036622E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27E64" w:rsidRPr="00EC65D6" w:rsidRDefault="00A27E64" w:rsidP="00A27E64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27E64" w:rsidRPr="00EC65D6" w:rsidRDefault="00A27E64" w:rsidP="00A27E64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REFLECT</w:t>
            </w:r>
          </w:p>
          <w:p w:rsidR="00A27E64" w:rsidRPr="00EC65D6" w:rsidRDefault="0054242E" w:rsidP="00A27E64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Utilizar la rúbrica para e</w:t>
            </w:r>
            <w:r w:rsidR="00A27E64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valuar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su trabajo</w:t>
            </w:r>
            <w:r w:rsidR="00A27E64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A27E64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27E64" w:rsidRPr="00EC65D6" w:rsidRDefault="00A27E64" w:rsidP="00A27E6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27E64" w:rsidRPr="00EC65D6" w:rsidRDefault="005D1B35" w:rsidP="00A27E6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Reflexionar</w:t>
            </w:r>
            <w:r w:rsidR="00AD55FB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sobre su experiencia con el proyecto.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27E64" w:rsidRPr="00EC65D6" w:rsidRDefault="00A27E64" w:rsidP="00A27E64">
            <w:pPr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27E64" w:rsidRPr="00EC65D6" w:rsidRDefault="008F60E1" w:rsidP="00A27E6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706B80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7E64" w:rsidRPr="00EC65D6" w:rsidRDefault="00A27E64" w:rsidP="00A27E64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A27E64" w:rsidRPr="00EC65D6" w:rsidTr="0036622E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27E64" w:rsidRPr="00EC65D6" w:rsidRDefault="00A27E64" w:rsidP="00A27E64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A0BA7" w:rsidRPr="00EC65D6" w:rsidRDefault="00FA0BA7" w:rsidP="00A27E64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Round Up</w:t>
            </w:r>
          </w:p>
          <w:p w:rsidR="00FA0BA7" w:rsidRPr="00EC65D6" w:rsidRDefault="009B3614" w:rsidP="00A27E6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iCs/>
                <w:color w:val="000000"/>
                <w:sz w:val="20"/>
                <w:szCs w:val="20"/>
              </w:rPr>
              <w:t>Basándose en la información aprendida en la unidad, decir en qué se diferencian los colegios de su país de los de otros lugares</w:t>
            </w:r>
            <w:r w:rsidR="006F684E" w:rsidRPr="00EC65D6">
              <w:rPr>
                <w:rFonts w:ascii="Times" w:hAnsi="Times" w:cs="Times"/>
                <w:sz w:val="20"/>
                <w:szCs w:val="20"/>
              </w:rPr>
              <w:t xml:space="preserve">. </w:t>
            </w:r>
            <w:r w:rsidR="006F684E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27E64" w:rsidRPr="00EC65D6" w:rsidRDefault="006F684E" w:rsidP="00A27E6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27E64" w:rsidRPr="00EC65D6" w:rsidRDefault="004E4BCD" w:rsidP="00A27E6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iCs/>
                <w:color w:val="000000"/>
                <w:sz w:val="20"/>
                <w:szCs w:val="20"/>
              </w:rPr>
              <w:t>Reflexionar sobre lo aprendido con la situación de aprendizaje de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27E64" w:rsidRPr="00EC65D6" w:rsidRDefault="00006E3C" w:rsidP="00A27E64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 w:cs="Times"/>
                <w:sz w:val="20"/>
                <w:szCs w:val="20"/>
              </w:rPr>
              <w:t xml:space="preserve">Explicar que el cuadro </w:t>
            </w:r>
            <w:r w:rsidRPr="00EC65D6">
              <w:rPr>
                <w:rFonts w:ascii="Times" w:hAnsi="Times" w:cs="Times"/>
                <w:i/>
                <w:iCs/>
                <w:sz w:val="20"/>
                <w:szCs w:val="20"/>
              </w:rPr>
              <w:t xml:space="preserve">Round Up </w:t>
            </w:r>
            <w:r w:rsidRPr="00EC65D6">
              <w:rPr>
                <w:rFonts w:ascii="Times" w:hAnsi="Times" w:cs="Times"/>
                <w:sz w:val="20"/>
                <w:szCs w:val="20"/>
              </w:rPr>
              <w:t>aparece al final de cada unidad para que el alumno/a conteste una serie de preguntas en referencia a todo lo aprendido.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27E64" w:rsidRPr="00EC65D6" w:rsidRDefault="00706B80" w:rsidP="00A27E6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7E64" w:rsidRPr="00EC65D6" w:rsidRDefault="00A27E64" w:rsidP="00A27E64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</w:tbl>
    <w:p w:rsidR="002F6310" w:rsidRPr="00EC65D6" w:rsidRDefault="002F6310" w:rsidP="0002361E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:rsidR="002F6310" w:rsidRPr="00EC65D6" w:rsidRDefault="002F6310" w:rsidP="002F6310">
      <w:pPr>
        <w:rPr>
          <w:lang w:val="es-ES_tradnl"/>
        </w:rPr>
      </w:pPr>
      <w:r w:rsidRPr="00EC65D6">
        <w:br w:type="page"/>
      </w:r>
    </w:p>
    <w:tbl>
      <w:tblPr>
        <w:tblW w:w="15130" w:type="dxa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AD43BD" w:rsidRPr="00EC65D6" w:rsidTr="00CD3A91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AD43BD" w:rsidRPr="00EC65D6" w:rsidRDefault="00BF6CDB" w:rsidP="00CD3A91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1: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School Days</w:t>
            </w:r>
          </w:p>
        </w:tc>
      </w:tr>
      <w:tr w:rsidR="00AD43BD" w:rsidRPr="00EC65D6" w:rsidTr="007F458A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3BD" w:rsidRPr="00EC65D6" w:rsidRDefault="00AD43BD" w:rsidP="003B1EFE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D43BD" w:rsidRPr="00EC65D6" w:rsidRDefault="00AD43BD" w:rsidP="003B1EFE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D43BD" w:rsidRPr="00EC65D6" w:rsidRDefault="00AD43BD" w:rsidP="003B1EFE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D43BD" w:rsidRPr="00EC65D6" w:rsidRDefault="00AD43BD" w:rsidP="003B1EFE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D43BD" w:rsidRPr="00EC65D6" w:rsidRDefault="00AD43BD" w:rsidP="003B1EFE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AD43BD" w:rsidRPr="00EC65D6" w:rsidRDefault="00AD43BD" w:rsidP="003B1EFE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D43BD" w:rsidRPr="00EC65D6" w:rsidRDefault="00AD43BD" w:rsidP="003B1EFE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43BD" w:rsidRPr="00EC65D6" w:rsidRDefault="00AD43BD" w:rsidP="003B1EFE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AD43BD" w:rsidRPr="00EC65D6" w:rsidRDefault="00AD43BD" w:rsidP="003B1EFE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664E75" w:rsidRPr="00EC65D6" w:rsidTr="0081720F">
        <w:trPr>
          <w:cantSplit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64E75" w:rsidRPr="00EC65D6" w:rsidRDefault="00664E75" w:rsidP="00664E75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="00983A2A"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0</w:t>
            </w: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664E75" w:rsidRPr="00EC65D6" w:rsidRDefault="00664E75" w:rsidP="00664E75">
            <w:pPr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64E75" w:rsidRPr="00EC65D6" w:rsidRDefault="00664E75" w:rsidP="003868DF">
            <w:pPr>
              <w:snapToGrid w:val="0"/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Corregir los ejercicios de la sección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Progress and Competences Check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64E75" w:rsidRPr="00EC65D6" w:rsidRDefault="003C3E21" w:rsidP="003868DF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</w:t>
            </w:r>
            <w:r w:rsidR="004014E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2,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64E75" w:rsidRPr="00EC65D6" w:rsidRDefault="00664E75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Repasar el vocabulario y la gramática de</w:t>
            </w:r>
            <w:r w:rsidR="00915400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la unidad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 y resolver posibles dudas.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64E75" w:rsidRPr="00EC65D6" w:rsidRDefault="00664E75" w:rsidP="003868DF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64E75" w:rsidRPr="00EC65D6" w:rsidRDefault="00664E75" w:rsidP="0081720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64E75" w:rsidRPr="00EC65D6" w:rsidRDefault="00664E75" w:rsidP="00664E75">
            <w:pPr>
              <w:snapToGrid w:val="0"/>
              <w:rPr>
                <w:rFonts w:ascii="Times" w:hAnsi="Times" w:cs="Arial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664E75" w:rsidRPr="00EC65D6" w:rsidTr="0081720F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64E75" w:rsidRPr="00EC65D6" w:rsidRDefault="00664E75" w:rsidP="00664E75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64E75" w:rsidRPr="00EC65D6" w:rsidRDefault="00664E75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las actividades fotocopiables de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Extra Practice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(</w:t>
            </w:r>
            <w:r w:rsidR="000137F2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AIO</w:t>
            </w:r>
            <w:r w:rsidR="000137F2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P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, p</w:t>
            </w:r>
            <w:r w:rsidR="000137F2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p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0137F2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220-221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)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Extension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(</w:t>
            </w:r>
            <w:r w:rsidR="000137F2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TAIOP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, p. </w:t>
            </w:r>
            <w:r w:rsidR="000137F2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244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)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según las necesidades de cada alumno/a.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64E75" w:rsidRPr="00EC65D6" w:rsidRDefault="00664E75" w:rsidP="003868DF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</w:t>
            </w:r>
            <w:r w:rsidR="004014E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2, </w:t>
            </w:r>
            <w:r w:rsidR="007E758B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64E75" w:rsidRPr="00EC65D6" w:rsidRDefault="00664E75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Repasar o ampliar los conocimientos adquiridos en </w:t>
            </w:r>
            <w:r w:rsidR="00F9611A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64E75" w:rsidRPr="00EC65D6" w:rsidRDefault="00664E75" w:rsidP="003868DF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profesor/a puede corregir las actividades en clase o entregar una fotocopia con las respuestas. </w:t>
            </w:r>
            <w:r w:rsidR="00885F2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="006A34E9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AIO</w:t>
            </w:r>
            <w:r w:rsidR="006A34E9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P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, pp. 23</w:t>
            </w:r>
            <w:r w:rsidR="006A34E9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, 2</w:t>
            </w:r>
            <w:r w:rsidR="006A34E9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64E75" w:rsidRPr="00EC65D6" w:rsidRDefault="00664E75" w:rsidP="0081720F">
            <w:pPr>
              <w:jc w:val="center"/>
              <w:rPr>
                <w:rFonts w:ascii="Times" w:hAnsi="Times" w:cs="Arial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FE37F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0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64E75" w:rsidRPr="00EC65D6" w:rsidRDefault="00664E75" w:rsidP="00664E75">
            <w:pPr>
              <w:snapToGrid w:val="0"/>
              <w:rPr>
                <w:rFonts w:ascii="Times" w:hAnsi="Times" w:cs="Arial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664E75" w:rsidRPr="00EC65D6" w:rsidTr="0081720F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64E75" w:rsidRPr="00EC65D6" w:rsidRDefault="00664E75" w:rsidP="00664E75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64E75" w:rsidRPr="00EC65D6" w:rsidRDefault="00664E75" w:rsidP="003868D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las actividades que se incluyen en el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Burlington ESO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Factory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en el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Burlington ESO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Culture Bank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de la página web.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64E75" w:rsidRPr="00EC65D6" w:rsidRDefault="007E758B" w:rsidP="003868DF">
            <w:pPr>
              <w:pStyle w:val="TableContents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</w:t>
            </w:r>
            <w:r w:rsidR="004014E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2, </w:t>
            </w:r>
            <w:r w:rsidR="007E3006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7</w:t>
            </w:r>
            <w:r w:rsidR="007E3006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64E75" w:rsidRPr="00EC65D6" w:rsidRDefault="00664E75" w:rsidP="003868DF">
            <w:pPr>
              <w:rPr>
                <w:rFonts w:ascii="Times" w:hAnsi="Times" w:cs="Arial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Practicar los contenidos </w:t>
            </w:r>
            <w:r w:rsidR="005618D4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5618D4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 unidad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de manera lúdica.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64E75" w:rsidRPr="00EC65D6" w:rsidRDefault="00664E75" w:rsidP="003868DF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64E75" w:rsidRPr="00EC65D6" w:rsidRDefault="00664E75" w:rsidP="0081720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64E75" w:rsidRPr="00EC65D6" w:rsidRDefault="00664E75" w:rsidP="00664E75">
            <w:pPr>
              <w:rPr>
                <w:rFonts w:ascii="Times" w:hAnsi="Times"/>
                <w:i/>
                <w:color w:val="FF0000"/>
                <w:sz w:val="22"/>
                <w:szCs w:val="22"/>
                <w:lang w:val="es-ES_tradnl"/>
              </w:rPr>
            </w:pPr>
          </w:p>
        </w:tc>
      </w:tr>
    </w:tbl>
    <w:p w:rsidR="00AD43BD" w:rsidRPr="00EC65D6" w:rsidRDefault="00AD43BD" w:rsidP="0002361E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:rsidR="00C6213E" w:rsidRPr="00EC65D6" w:rsidRDefault="00C6213E" w:rsidP="0002361E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tbl>
      <w:tblPr>
        <w:tblW w:w="0" w:type="auto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AD43BD" w:rsidRPr="00EC65D6" w:rsidTr="00CD3A91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AD43BD" w:rsidRPr="00EC65D6" w:rsidRDefault="00BF6CDB" w:rsidP="00CD3A91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1: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School Days</w:t>
            </w:r>
          </w:p>
        </w:tc>
      </w:tr>
      <w:tr w:rsidR="00AD43BD" w:rsidRPr="00EC65D6" w:rsidTr="00CD3A91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43BD" w:rsidRPr="00EC65D6" w:rsidRDefault="00AD43BD" w:rsidP="003B1EFE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D43BD" w:rsidRPr="00EC65D6" w:rsidRDefault="00AD43BD" w:rsidP="003B1EFE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D43BD" w:rsidRPr="00EC65D6" w:rsidRDefault="00AD43BD" w:rsidP="003B1EFE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D43BD" w:rsidRPr="00EC65D6" w:rsidRDefault="00AD43BD" w:rsidP="003B1EFE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D43BD" w:rsidRPr="00EC65D6" w:rsidRDefault="00AD43BD" w:rsidP="003B1EFE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AD43BD" w:rsidRPr="00EC65D6" w:rsidRDefault="00AD43BD" w:rsidP="003B1EFE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D43BD" w:rsidRPr="00EC65D6" w:rsidRDefault="00AD43BD" w:rsidP="003B1EFE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43BD" w:rsidRPr="00EC65D6" w:rsidRDefault="00AD43BD" w:rsidP="003B1EFE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AD43BD" w:rsidRPr="00EC65D6" w:rsidRDefault="00AD43BD" w:rsidP="003B1EFE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AD43BD" w:rsidRPr="00EC65D6" w:rsidTr="0081720F">
        <w:tblPrEx>
          <w:tblCellMar>
            <w:top w:w="108" w:type="dxa"/>
            <w:bottom w:w="108" w:type="dxa"/>
          </w:tblCellMar>
        </w:tblPrEx>
        <w:trPr>
          <w:trHeight w:val="373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D43BD" w:rsidRPr="00EC65D6" w:rsidRDefault="00AD43BD" w:rsidP="00CD3A91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="00983A2A"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AD43BD" w:rsidRPr="00EC65D6" w:rsidRDefault="00AD43BD" w:rsidP="00CD3A91">
            <w:pPr>
              <w:jc w:val="center"/>
              <w:rPr>
                <w:rFonts w:ascii="Times" w:hAnsi="Times"/>
                <w:i/>
                <w:color w:val="FF0000"/>
                <w:sz w:val="2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AD43BD" w:rsidRPr="00EC65D6" w:rsidRDefault="00266560" w:rsidP="00CD3A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Unit</w:t>
            </w:r>
            <w:r w:rsidR="00AD43BD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 1 Test</w:t>
            </w:r>
          </w:p>
          <w:p w:rsidR="00AD43BD" w:rsidRPr="00EC65D6" w:rsidRDefault="00AD43BD" w:rsidP="00CD3A91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Escoger el test adecuado para los alumnos/as. </w:t>
            </w:r>
            <w:r w:rsidR="00FA4A9F"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TAIOP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, pp. </w:t>
            </w:r>
            <w:r w:rsidR="00542E1D"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14-2</w:t>
            </w:r>
            <w:r w:rsidR="00FA4A9F"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5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; </w:t>
            </w:r>
            <w:r w:rsidR="0073647B"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br/>
            </w:r>
            <w:r w:rsidR="0006404E"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T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AIO</w:t>
            </w:r>
            <w:r w:rsidR="0006404E"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P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 CD</w:t>
            </w:r>
            <w:r w:rsidR="0073647B"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 1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, pista</w:t>
            </w:r>
            <w:r w:rsidR="00094921"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s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r w:rsidR="00094921"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3-</w:t>
            </w:r>
            <w:r w:rsidR="001E4E05"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4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; </w:t>
            </w:r>
            <w:r w:rsidRPr="00EC65D6">
              <w:rPr>
                <w:rFonts w:ascii="Times" w:hAnsi="Times"/>
                <w:b/>
                <w:i/>
                <w:iCs/>
                <w:color w:val="000000"/>
                <w:sz w:val="20"/>
                <w:szCs w:val="20"/>
                <w:lang w:val="en-US"/>
              </w:rPr>
              <w:t xml:space="preserve">Test Factory and Other </w:t>
            </w:r>
            <w:r w:rsidR="0027729F" w:rsidRPr="00EC65D6">
              <w:rPr>
                <w:rFonts w:ascii="Times" w:hAnsi="Times"/>
                <w:b/>
                <w:i/>
                <w:iCs/>
                <w:color w:val="000000"/>
                <w:sz w:val="20"/>
                <w:szCs w:val="20"/>
                <w:lang w:val="en-US"/>
              </w:rPr>
              <w:t xml:space="preserve">Editable </w:t>
            </w:r>
            <w:r w:rsidRPr="00EC65D6">
              <w:rPr>
                <w:rFonts w:ascii="Times" w:hAnsi="Times"/>
                <w:b/>
                <w:i/>
                <w:iCs/>
                <w:color w:val="000000"/>
                <w:sz w:val="20"/>
                <w:szCs w:val="20"/>
                <w:lang w:val="en-US"/>
              </w:rPr>
              <w:t>Resources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D43BD" w:rsidRPr="00EC65D6" w:rsidRDefault="004014ED" w:rsidP="000E1623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1E2EB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D43BD" w:rsidRPr="00EC65D6" w:rsidRDefault="00AD43BD" w:rsidP="008C7AF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Evaluar el progreso de los alumnos/as.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D43BD" w:rsidRPr="00EC65D6" w:rsidRDefault="00AD43BD" w:rsidP="00FF1974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profesor/a puede corregir el </w:t>
            </w:r>
            <w:r w:rsidR="00FF1974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test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clase o entregar una fotocopia con las respuestas. </w:t>
            </w:r>
            <w:r w:rsidR="00FA4A9F"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TAIOP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, p</w:t>
            </w:r>
            <w:r w:rsidR="000E5538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p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. 1</w:t>
            </w:r>
            <w:r w:rsidR="001E4E05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</w:t>
            </w:r>
            <w:r w:rsidR="00F306AB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</w:t>
            </w:r>
            <w:r w:rsidR="001E4E05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-1</w:t>
            </w:r>
            <w:r w:rsidR="00F306AB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D43BD" w:rsidRPr="00EC65D6" w:rsidRDefault="00AD43BD" w:rsidP="0081720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43BD" w:rsidRPr="00EC65D6" w:rsidRDefault="00AD43BD" w:rsidP="00CD3A91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</w:tbl>
    <w:p w:rsidR="004F2C31" w:rsidRPr="00EC65D6" w:rsidRDefault="004F2C31" w:rsidP="001676D9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:rsidR="00723193" w:rsidRPr="00EC65D6" w:rsidRDefault="004F2C31" w:rsidP="00077D8D">
      <w:pPr>
        <w:pStyle w:val="Textoindependiente"/>
        <w:rPr>
          <w:rFonts w:ascii="Times" w:hAnsi="Times"/>
          <w:color w:val="FF0000"/>
          <w:sz w:val="22"/>
          <w:szCs w:val="22"/>
        </w:rPr>
      </w:pPr>
      <w:r w:rsidRPr="00EC65D6">
        <w:rPr>
          <w:rFonts w:ascii="Times" w:hAnsi="Times"/>
          <w:color w:val="FF0000"/>
          <w:sz w:val="22"/>
          <w:szCs w:val="22"/>
        </w:rPr>
        <w:br w:type="page"/>
      </w:r>
    </w:p>
    <w:tbl>
      <w:tblPr>
        <w:tblW w:w="15115" w:type="dxa"/>
        <w:tblInd w:w="-295" w:type="dxa"/>
        <w:tblLayout w:type="fixed"/>
        <w:tblLook w:val="0000" w:firstRow="0" w:lastRow="0" w:firstColumn="0" w:lastColumn="0" w:noHBand="0" w:noVBand="0"/>
      </w:tblPr>
      <w:tblGrid>
        <w:gridCol w:w="912"/>
        <w:gridCol w:w="3824"/>
        <w:gridCol w:w="1424"/>
        <w:gridCol w:w="2800"/>
        <w:gridCol w:w="3347"/>
        <w:gridCol w:w="653"/>
        <w:gridCol w:w="2155"/>
      </w:tblGrid>
      <w:tr w:rsidR="00E8140C" w:rsidRPr="00EC65D6" w:rsidTr="00530C91">
        <w:tc>
          <w:tcPr>
            <w:tcW w:w="1511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E8140C" w:rsidRPr="00EC65D6" w:rsidRDefault="00E8140C" w:rsidP="00530C91">
            <w:pPr>
              <w:pStyle w:val="Ttulo1"/>
              <w:ind w:left="0" w:right="-108" w:firstLine="0"/>
              <w:rPr>
                <w:rFonts w:ascii="Times" w:hAnsi="Times" w:cs="Times"/>
                <w:i/>
                <w:color w:val="000000"/>
                <w:sz w:val="19"/>
                <w:lang w:val="en-US"/>
              </w:rPr>
            </w:pP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2: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My Time</w:t>
            </w:r>
          </w:p>
        </w:tc>
      </w:tr>
      <w:tr w:rsidR="00E8140C" w:rsidRPr="00EC65D6" w:rsidTr="00530C91"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Ttulo2"/>
              <w:rPr>
                <w:rFonts w:ascii="Times" w:hAnsi="Times" w:cs="Times"/>
                <w:bCs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8140C" w:rsidRPr="00EC65D6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sz w:val="20"/>
                <w:lang w:val="es-ES_tradnl"/>
              </w:rPr>
              <w:t>Competencias trabajadas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E8140C" w:rsidRPr="00EC65D6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E8140C" w:rsidRPr="00EC65D6" w:rsidRDefault="00E8140C" w:rsidP="00530C91">
            <w:pPr>
              <w:pStyle w:val="Ttulo2"/>
              <w:ind w:left="-108" w:right="-250" w:firstLine="0"/>
              <w:rPr>
                <w:rFonts w:ascii="Times" w:hAnsi="Times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E8140C" w:rsidRPr="00EC65D6" w:rsidTr="00530C91">
        <w:trPr>
          <w:cantSplit/>
        </w:trPr>
        <w:tc>
          <w:tcPr>
            <w:tcW w:w="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1ª</w:t>
            </w:r>
          </w:p>
          <w:p w:rsidR="00E8140C" w:rsidRPr="00EC65D6" w:rsidRDefault="00E8140C" w:rsidP="00530C91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Comentar el título de la unidad, así como las imágenes, decir de qué creen que trata y contestar las preguntas.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Presentar la situación de aprendizaje de la unidad </w:t>
            </w: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y una lista de proyectos individuales</w:t>
            </w:r>
            <w:r w:rsidRPr="00EC65D6">
              <w:rPr>
                <w:rFonts w:ascii="Times" w:hAnsi="Times"/>
                <w:i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que tienen relación con el proyecto final. </w:t>
            </w:r>
            <w:r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SB, pp. 24-25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7B49BB" w:rsidP="00530C91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Introducir a los alumnos/as la situación de aprendizaje sobre la que girará en torno la unidad y fomentar el pensamiento crítico.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TM, pp. T</w:t>
            </w:r>
            <w:r w:rsidR="00D60E00" w:rsidRPr="00EC65D6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24-</w:t>
            </w:r>
            <w:r w:rsidR="008B2212" w:rsidRPr="00EC65D6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T</w:t>
            </w:r>
            <w:r w:rsidR="00D60E00" w:rsidRPr="00EC65D6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25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8140C" w:rsidRPr="00EC65D6" w:rsidRDefault="00E8140C" w:rsidP="00530C91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E8140C" w:rsidRPr="00EC65D6" w:rsidTr="00530C91">
        <w:trPr>
          <w:cantSplit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E8140C" w:rsidRPr="00EC65D6" w:rsidRDefault="00E8140C" w:rsidP="00530C91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1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sz w:val="20"/>
                <w:szCs w:val="20"/>
                <w:lang w:val="es-ES_tradnl"/>
              </w:rPr>
              <w:t>Digital Video</w:t>
            </w:r>
          </w:p>
          <w:p w:rsidR="00E8140C" w:rsidRPr="00EC65D6" w:rsidRDefault="00D60E00" w:rsidP="00530C91">
            <w:pPr>
              <w:rPr>
                <w:rFonts w:ascii="Times" w:hAnsi="Times"/>
                <w:b/>
                <w:i/>
                <w:iCs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Ver un vídeo sobre un día en la vida de un estudiante británico y contestar las preguntas</w:t>
            </w:r>
            <w:r w:rsidR="00E8140C"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. </w:t>
            </w:r>
            <w:r w:rsidR="00E8140C"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 xml:space="preserve">SB, p. </w:t>
            </w:r>
            <w:r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25</w:t>
            </w:r>
          </w:p>
        </w:tc>
        <w:tc>
          <w:tcPr>
            <w:tcW w:w="1424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800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Practicar la comprensión oral mediante apoyo visual.</w:t>
            </w:r>
          </w:p>
        </w:tc>
        <w:tc>
          <w:tcPr>
            <w:tcW w:w="3347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8140C" w:rsidRPr="00EC65D6" w:rsidRDefault="00E8140C" w:rsidP="00530C91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C77DA9" w:rsidRPr="00EC65D6" w:rsidTr="00530C91">
        <w:trPr>
          <w:cantSplit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C77DA9" w:rsidRPr="00EC65D6" w:rsidRDefault="00C77DA9" w:rsidP="00C77DA9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1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7DA9" w:rsidRPr="00EC65D6" w:rsidRDefault="00C77DA9" w:rsidP="00C77DA9">
            <w:pPr>
              <w:rPr>
                <w:rFonts w:ascii="Times" w:hAnsi="Times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>Vocabulary: Routines</w:t>
            </w:r>
          </w:p>
          <w:p w:rsidR="00C77DA9" w:rsidRPr="00EC65D6" w:rsidRDefault="00C77DA9" w:rsidP="00C77DA9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1.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Mirar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las fotos de Sophie y leer </w:t>
            </w:r>
            <w:r w:rsidR="00253423" w:rsidRPr="00EC65D6">
              <w:rPr>
                <w:rFonts w:ascii="Times" w:hAnsi="Times"/>
                <w:color w:val="000000"/>
                <w:sz w:val="20"/>
                <w:szCs w:val="20"/>
              </w:rPr>
              <w:t>sus publicaciones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en redes sociales prestando atención a las rutinas en azul. Luego decir </w:t>
            </w:r>
            <w:r w:rsidR="009259B6" w:rsidRPr="00EC65D6">
              <w:rPr>
                <w:rFonts w:ascii="Times" w:hAnsi="Times"/>
                <w:color w:val="000000"/>
                <w:sz w:val="20"/>
                <w:szCs w:val="20"/>
              </w:rPr>
              <w:t>cuáles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creen que no le gusta</w:t>
            </w: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 xml:space="preserve">SB, p. </w:t>
            </w:r>
            <w:r w:rsidR="008D7D17"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26</w:t>
            </w:r>
          </w:p>
        </w:tc>
        <w:tc>
          <w:tcPr>
            <w:tcW w:w="1424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7DA9" w:rsidRPr="00EC65D6" w:rsidRDefault="00C77DA9" w:rsidP="00C77DA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800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7DA9" w:rsidRPr="00EC65D6" w:rsidRDefault="00C77DA9" w:rsidP="00C77DA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Aprender vocabulario relacionado con las rutinas.</w:t>
            </w:r>
          </w:p>
        </w:tc>
        <w:tc>
          <w:tcPr>
            <w:tcW w:w="3347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7DA9" w:rsidRPr="00EC65D6" w:rsidRDefault="00C77DA9" w:rsidP="00C77DA9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Se puede usar la herramienta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>Digital Vocabulary Presentation</w:t>
            </w: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.</w:t>
            </w:r>
          </w:p>
          <w:p w:rsidR="00094D37" w:rsidRPr="00EC65D6" w:rsidRDefault="00094D37" w:rsidP="00094D37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consultar el glosario. </w:t>
            </w:r>
          </w:p>
          <w:p w:rsidR="00C77DA9" w:rsidRPr="00EC65D6" w:rsidRDefault="00C77DA9" w:rsidP="00C77DA9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WB, p. 90</w:t>
            </w:r>
          </w:p>
          <w:p w:rsidR="00C77DA9" w:rsidRPr="00EC65D6" w:rsidRDefault="00C77DA9" w:rsidP="00C77DA9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TM, p. T</w:t>
            </w:r>
            <w:r w:rsidR="00094D37"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26</w:t>
            </w:r>
          </w:p>
        </w:tc>
        <w:tc>
          <w:tcPr>
            <w:tcW w:w="653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7DA9" w:rsidRPr="00EC65D6" w:rsidRDefault="00C77DA9" w:rsidP="00C77DA9">
            <w:pPr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7DA9" w:rsidRPr="00EC65D6" w:rsidRDefault="00C77DA9" w:rsidP="00C77DA9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636167" w:rsidRPr="00EC65D6" w:rsidTr="00530C91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636167" w:rsidRPr="00EC65D6" w:rsidRDefault="00636167" w:rsidP="00636167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6167" w:rsidRPr="00EC65D6" w:rsidRDefault="00636167" w:rsidP="00636167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Relacionar las imágenes con las rutinas del ejercicio 1.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26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6167" w:rsidRPr="00EC65D6" w:rsidRDefault="00636167" w:rsidP="00636167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6167" w:rsidRPr="00EC65D6" w:rsidRDefault="00636167" w:rsidP="00636167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6167" w:rsidRPr="00EC65D6" w:rsidRDefault="00636167" w:rsidP="00636167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6167" w:rsidRPr="00EC65D6" w:rsidRDefault="00636167" w:rsidP="00636167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6167" w:rsidRPr="00EC65D6" w:rsidRDefault="00636167" w:rsidP="00636167">
            <w:pPr>
              <w:snapToGrid w:val="0"/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</w:p>
        </w:tc>
      </w:tr>
      <w:tr w:rsidR="00636167" w:rsidRPr="00EC65D6" w:rsidTr="00530C91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636167" w:rsidRPr="00EC65D6" w:rsidRDefault="00636167" w:rsidP="00636167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6167" w:rsidRPr="00EC65D6" w:rsidRDefault="00636167" w:rsidP="00636167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Learning to Learn</w:t>
            </w:r>
          </w:p>
          <w:p w:rsidR="00636167" w:rsidRPr="00EC65D6" w:rsidRDefault="00636167" w:rsidP="0063616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Leer el </w:t>
            </w:r>
            <w:r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>consejo para aprender vocabulario y c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ompletar los mapas de palabras con las rutinas del ej. 1.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26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6167" w:rsidRPr="00EC65D6" w:rsidRDefault="00636167" w:rsidP="00636167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6167" w:rsidRPr="00EC65D6" w:rsidRDefault="00530C91" w:rsidP="0063616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6167" w:rsidRPr="00EC65D6" w:rsidRDefault="00636167" w:rsidP="0063616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9F0F21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26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6167" w:rsidRPr="00EC65D6" w:rsidRDefault="00636167" w:rsidP="00636167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6167" w:rsidRPr="00EC65D6" w:rsidRDefault="00636167" w:rsidP="00636167">
            <w:pPr>
              <w:snapToGrid w:val="0"/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</w:p>
        </w:tc>
      </w:tr>
      <w:tr w:rsidR="001B2C04" w:rsidRPr="00EC65D6" w:rsidTr="00530C91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1B2C04" w:rsidRPr="00EC65D6" w:rsidRDefault="001B2C04" w:rsidP="001B2C04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2C04" w:rsidRPr="00EC65D6" w:rsidRDefault="001B2C04" w:rsidP="001B2C04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3. Fijarse en las horas que aparecen en </w:t>
            </w:r>
            <w:r w:rsidR="003F360C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las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3F360C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publicaciones </w:t>
            </w:r>
            <w:r w:rsidR="009B0B28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de Sophie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del ejercicio 1 y escribirlas con letras.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26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2C04" w:rsidRPr="00EC65D6" w:rsidRDefault="001B2C04" w:rsidP="001B2C0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2C04" w:rsidRPr="00EC65D6" w:rsidRDefault="00B84F36" w:rsidP="001B2C0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Repasar</w:t>
            </w:r>
            <w:r w:rsidR="001B2C04"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 el vocabulario visto anteriormente.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2C04" w:rsidRPr="00EC65D6" w:rsidRDefault="001B2C04" w:rsidP="001B2C04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T26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2C04" w:rsidRPr="00EC65D6" w:rsidRDefault="001B2C04" w:rsidP="001B2C0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1B2C04" w:rsidRPr="00EC65D6" w:rsidRDefault="001B2C04" w:rsidP="001B2C04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E420ED" w:rsidRPr="00EC65D6" w:rsidTr="00B8364D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E420ED" w:rsidRPr="00EC65D6" w:rsidRDefault="00E420ED" w:rsidP="00E420ED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20ED" w:rsidRPr="00EC65D6" w:rsidRDefault="00E420ED" w:rsidP="00E420ED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4. Elegir la respuesta correcta en cada caso.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26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20ED" w:rsidRPr="00EC65D6" w:rsidRDefault="00E420ED" w:rsidP="00E420ED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20ED" w:rsidRPr="00EC65D6" w:rsidRDefault="00E420ED" w:rsidP="00E420E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20ED" w:rsidRPr="00EC65D6" w:rsidRDefault="00E420ED" w:rsidP="00E420ED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671A30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20ED" w:rsidRPr="00EC65D6" w:rsidRDefault="00E420ED" w:rsidP="00E420E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20ED" w:rsidRPr="00EC65D6" w:rsidRDefault="00E420ED" w:rsidP="00E420ED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13031D" w:rsidRPr="00EC65D6" w:rsidTr="00B8364D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13031D" w:rsidRPr="00EC65D6" w:rsidRDefault="0013031D" w:rsidP="0013031D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031D" w:rsidRPr="00EC65D6" w:rsidRDefault="0013031D" w:rsidP="0013031D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5. </w:t>
            </w:r>
            <w:r w:rsidRPr="00EC65D6">
              <w:rPr>
                <w:rFonts w:ascii="Times" w:hAnsi="Times"/>
                <w:i/>
                <w:color w:val="000000"/>
                <w:sz w:val="16"/>
                <w:szCs w:val="20"/>
                <w:lang w:val="es-ES_tradnl"/>
              </w:rPr>
              <w:t>INTERACTION</w:t>
            </w:r>
            <w:r w:rsidR="00404DC4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: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Contar</w:t>
            </w:r>
            <w:r w:rsidR="006B55BB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le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al compañero/a cinco rutinas </w:t>
            </w:r>
            <w:r w:rsidR="00487CF9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que tengan</w:t>
            </w:r>
            <w:r w:rsidR="00FC33D4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. Señalar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cuáles tienen en común y cuáles son diferentes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. </w:t>
            </w:r>
            <w:r w:rsidR="00FC33D4" w:rsidRPr="00EC65D6">
              <w:rPr>
                <w:rFonts w:ascii="Times" w:hAnsi="Times" w:cs="Times"/>
                <w:color w:val="000000"/>
                <w:sz w:val="20"/>
                <w:szCs w:val="20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26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031D" w:rsidRPr="00EC65D6" w:rsidRDefault="0013031D" w:rsidP="0013031D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031D" w:rsidRPr="00EC65D6" w:rsidRDefault="0013031D" w:rsidP="0013031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 de manera oral.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031D" w:rsidRPr="00EC65D6" w:rsidRDefault="0013031D" w:rsidP="0013031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7729AD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26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031D" w:rsidRPr="00EC65D6" w:rsidRDefault="006A57BA" w:rsidP="0013031D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3031D" w:rsidRPr="00EC65D6" w:rsidRDefault="0013031D" w:rsidP="0013031D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13031D" w:rsidRPr="00EC65D6" w:rsidTr="00530C91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13031D" w:rsidRPr="00EC65D6" w:rsidRDefault="0013031D" w:rsidP="0013031D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031D" w:rsidRPr="00EC65D6" w:rsidRDefault="0013031D" w:rsidP="0013031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Vocabulary</w:t>
            </w:r>
          </w:p>
          <w:p w:rsidR="0013031D" w:rsidRPr="00EC65D6" w:rsidRDefault="0013031D" w:rsidP="0013031D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A811D7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26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031D" w:rsidRPr="00EC65D6" w:rsidRDefault="0013031D" w:rsidP="0013031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031D" w:rsidRPr="00EC65D6" w:rsidRDefault="0013031D" w:rsidP="0013031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031D" w:rsidRPr="00EC65D6" w:rsidRDefault="0013031D" w:rsidP="0013031D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13031D" w:rsidRPr="00EC65D6" w:rsidRDefault="0013031D" w:rsidP="0013031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3031D" w:rsidRPr="00EC65D6" w:rsidRDefault="0013031D" w:rsidP="0013031D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Ej. 1-4</w:t>
            </w:r>
          </w:p>
          <w:p w:rsidR="0013031D" w:rsidRPr="00EC65D6" w:rsidRDefault="0013031D" w:rsidP="0013031D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 xml:space="preserve">WB, p. </w:t>
            </w:r>
            <w:r w:rsidR="00A811D7"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1</w:t>
            </w:r>
            <w:r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8</w:t>
            </w:r>
          </w:p>
        </w:tc>
      </w:tr>
      <w:tr w:rsidR="00F13475" w:rsidRPr="00EC65D6" w:rsidTr="00530C91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F13475" w:rsidRPr="00EC65D6" w:rsidRDefault="00F13475" w:rsidP="00B94D88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3475" w:rsidRPr="00EC65D6" w:rsidRDefault="00F13475" w:rsidP="00F13475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sz w:val="20"/>
                <w:szCs w:val="20"/>
                <w:lang w:val="es-ES_tradnl"/>
              </w:rPr>
              <w:t>Reading: An article</w:t>
            </w:r>
          </w:p>
          <w:p w:rsidR="00F13475" w:rsidRPr="00EC65D6" w:rsidRDefault="00F13475" w:rsidP="00B94D88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6. Mirar </w:t>
            </w:r>
            <w:r w:rsidR="001561F4"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el objeto de </w:t>
            </w:r>
            <w:r w:rsidR="008843B4"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la fotografía más grande y </w:t>
            </w:r>
            <w:r w:rsidR="001561F4" w:rsidRPr="00EC65D6">
              <w:rPr>
                <w:rFonts w:ascii="Times" w:hAnsi="Times"/>
                <w:sz w:val="20"/>
                <w:szCs w:val="20"/>
                <w:lang w:val="es-ES_tradnl"/>
              </w:rPr>
              <w:t>decir</w:t>
            </w:r>
            <w:r w:rsidR="008843B4"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 para qué creen que </w:t>
            </w:r>
            <w:r w:rsidR="009A6DBE" w:rsidRPr="00EC65D6">
              <w:rPr>
                <w:rFonts w:ascii="Times" w:hAnsi="Times"/>
                <w:sz w:val="20"/>
                <w:szCs w:val="20"/>
                <w:lang w:val="es-ES_tradnl"/>
              </w:rPr>
              <w:t>sirve</w:t>
            </w:r>
            <w:r w:rsidR="008843B4"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. </w:t>
            </w:r>
            <w:r w:rsidR="009A6DBE" w:rsidRPr="00EC65D6">
              <w:rPr>
                <w:rFonts w:ascii="Times" w:hAnsi="Times"/>
                <w:sz w:val="20"/>
                <w:szCs w:val="20"/>
                <w:lang w:val="es-ES_tradnl"/>
              </w:rPr>
              <w:br/>
            </w:r>
            <w:r w:rsidR="008843B4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SB, p. 27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3475" w:rsidRPr="00EC65D6" w:rsidRDefault="00FF7488" w:rsidP="00B94D88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3475" w:rsidRPr="00EC65D6" w:rsidRDefault="008843B4" w:rsidP="00B94D8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Introducir el tema que trata el texto.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3475" w:rsidRPr="00EC65D6" w:rsidRDefault="00F13475" w:rsidP="00B94D88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3475" w:rsidRPr="00EC65D6" w:rsidRDefault="006A57BA" w:rsidP="00B94D8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F13475" w:rsidRPr="00EC65D6" w:rsidRDefault="00F13475" w:rsidP="00B94D88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B94D88" w:rsidRPr="00EC65D6" w:rsidTr="00530C91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B94D88" w:rsidRPr="00EC65D6" w:rsidRDefault="00B94D88" w:rsidP="00B94D88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4D88" w:rsidRPr="00EC65D6" w:rsidRDefault="00F13475" w:rsidP="00B94D88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  <w:r w:rsidR="00B94D88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Leer un artículo </w:t>
            </w:r>
            <w:r w:rsidR="00B94D88" w:rsidRPr="00EC65D6">
              <w:rPr>
                <w:rFonts w:ascii="Times" w:hAnsi="Times"/>
                <w:color w:val="000000"/>
                <w:sz w:val="20"/>
                <w:szCs w:val="20"/>
              </w:rPr>
              <w:t>sobre dormirse en clase</w:t>
            </w:r>
            <w:r w:rsidR="00B94D88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B94D88"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o escuchar la grabación mientras siguen la lectura,</w:t>
            </w:r>
            <w:r w:rsidR="00B94D88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</w:t>
            </w:r>
            <w:r w:rsidR="00EB3E4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comprobar la respuesta del ejercicio 6.</w:t>
            </w:r>
            <w:r w:rsidR="00B94D88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B94D88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SB, p. 27; Class CD 1, pista 14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4D88" w:rsidRPr="00EC65D6" w:rsidRDefault="00B94D88" w:rsidP="00B94D88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A91F3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="00C1069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5, 7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4D88" w:rsidRPr="00EC65D6" w:rsidRDefault="00B94D88" w:rsidP="00B94D8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4D88" w:rsidRPr="00EC65D6" w:rsidRDefault="00B94D88" w:rsidP="00B94D88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9A3D8E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27</w:t>
            </w:r>
          </w:p>
          <w:p w:rsidR="00B94D88" w:rsidRPr="00EC65D6" w:rsidRDefault="00B94D88" w:rsidP="00B94D88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Ampliar la información con los datos que se dan.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TM, p. T</w:t>
            </w:r>
            <w:r w:rsidR="00133658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4D88" w:rsidRPr="00EC65D6" w:rsidRDefault="00B94D88" w:rsidP="00B94D8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B94D88" w:rsidRPr="00EC65D6" w:rsidRDefault="00B94D88" w:rsidP="00B94D88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C42C70" w:rsidRPr="00EC65D6" w:rsidTr="00530C91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C42C70" w:rsidRPr="00EC65D6" w:rsidRDefault="00C42C70" w:rsidP="00C42C70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2C70" w:rsidRPr="00EC65D6" w:rsidRDefault="00C42C70" w:rsidP="00C42C70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8. Completar las frases. </w:t>
            </w:r>
            <w:r w:rsidRPr="00EC65D6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27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2C70" w:rsidRPr="00EC65D6" w:rsidRDefault="00C42C70" w:rsidP="00C42C7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2C70" w:rsidRPr="00EC65D6" w:rsidRDefault="00C42C70" w:rsidP="00C42C70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2C70" w:rsidRPr="00EC65D6" w:rsidRDefault="00C42C70" w:rsidP="00C42C70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2C70" w:rsidRPr="00EC65D6" w:rsidRDefault="006A57BA" w:rsidP="00C42C7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C42C70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42C70" w:rsidRPr="00EC65D6" w:rsidRDefault="00C42C70" w:rsidP="00C42C70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C42C70" w:rsidRPr="00EC65D6" w:rsidTr="00530C91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C42C70" w:rsidRPr="00EC65D6" w:rsidRDefault="00C42C70" w:rsidP="00C42C70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2C70" w:rsidRPr="00EC65D6" w:rsidRDefault="00D40B15" w:rsidP="00C42C70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9</w:t>
            </w:r>
            <w:r w:rsidR="00C42C70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391D74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Relacionar </w:t>
            </w:r>
            <w:r w:rsidR="00391D74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 con B para formar frases</w:t>
            </w:r>
            <w:r w:rsidR="00C42C70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C42C70" w:rsidRPr="00EC65D6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 xml:space="preserve">SB, p. </w:t>
            </w:r>
            <w:r w:rsidR="00391D74" w:rsidRPr="00EC65D6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2</w:t>
            </w:r>
            <w:r w:rsidR="00C42C70" w:rsidRPr="00EC65D6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2C70" w:rsidRPr="00EC65D6" w:rsidRDefault="00C42C70" w:rsidP="00C42C7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2C70" w:rsidRPr="00EC65D6" w:rsidRDefault="00C42C70" w:rsidP="00C42C70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2C70" w:rsidRPr="00EC65D6" w:rsidRDefault="00C42C70" w:rsidP="00C42C70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2C70" w:rsidRPr="00EC65D6" w:rsidRDefault="007372DF" w:rsidP="00C42C7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C42C70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42C70" w:rsidRPr="00EC65D6" w:rsidRDefault="00C42C70" w:rsidP="00C42C70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4213A4" w:rsidRPr="00EC65D6" w:rsidTr="00530C91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4213A4" w:rsidRPr="00EC65D6" w:rsidRDefault="004213A4" w:rsidP="004213A4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13A4" w:rsidRPr="00EC65D6" w:rsidRDefault="004213A4" w:rsidP="004213A4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Reflection</w:t>
            </w:r>
          </w:p>
          <w:p w:rsidR="004213A4" w:rsidRPr="00EC65D6" w:rsidRDefault="004213A4" w:rsidP="004213A4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Contestar preguntas sobre las horas de sueño. </w:t>
            </w:r>
            <w:r w:rsidRPr="00EC65D6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27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13A4" w:rsidRPr="00EC65D6" w:rsidRDefault="004213A4" w:rsidP="004213A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A91F3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5, 6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13A4" w:rsidRPr="00EC65D6" w:rsidRDefault="005F00C0" w:rsidP="004213A4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13A4" w:rsidRPr="00EC65D6" w:rsidRDefault="004213A4" w:rsidP="004213A4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13A4" w:rsidRPr="00EC65D6" w:rsidRDefault="004213A4" w:rsidP="004213A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4213A4" w:rsidRPr="00EC65D6" w:rsidRDefault="004213A4" w:rsidP="004213A4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4213A4" w:rsidRPr="00EC65D6" w:rsidTr="00530C91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4213A4" w:rsidRPr="00EC65D6" w:rsidRDefault="004213A4" w:rsidP="004213A4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13A4" w:rsidRPr="00EC65D6" w:rsidRDefault="004213A4" w:rsidP="004213A4">
            <w:pPr>
              <w:rPr>
                <w:rFonts w:ascii="Times" w:hAnsi="Times"/>
                <w:i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>Digital Infographic</w:t>
            </w:r>
            <w:r w:rsidRPr="00EC65D6">
              <w:rPr>
                <w:rFonts w:ascii="Times" w:hAnsi="Times"/>
                <w:i/>
                <w:sz w:val="20"/>
                <w:szCs w:val="20"/>
                <w:lang w:val="en-US"/>
              </w:rPr>
              <w:t xml:space="preserve"> </w:t>
            </w:r>
          </w:p>
          <w:p w:rsidR="004213A4" w:rsidRPr="00EC65D6" w:rsidRDefault="004213A4" w:rsidP="004213A4">
            <w:pPr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 xml:space="preserve">1. Contestar la pregunta sobre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buenos o malos </w:t>
            </w:r>
            <w:r w:rsidRPr="00EC65D6">
              <w:rPr>
                <w:rFonts w:ascii="Times" w:hAnsi="Times"/>
                <w:sz w:val="20"/>
                <w:szCs w:val="20"/>
              </w:rPr>
              <w:t>hábitos antes de irse a dormir.</w:t>
            </w:r>
          </w:p>
          <w:p w:rsidR="004213A4" w:rsidRPr="00EC65D6" w:rsidRDefault="004213A4" w:rsidP="004213A4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 xml:space="preserve">2. </w:t>
            </w:r>
            <w:r w:rsidRPr="00EC65D6">
              <w:rPr>
                <w:rFonts w:ascii="Times" w:hAnsi="Times"/>
                <w:i/>
                <w:sz w:val="16"/>
                <w:szCs w:val="20"/>
              </w:rPr>
              <w:t>MEDIATION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: Imaginar que un amigo/a de habla inglesa tiene problemas para dormir. </w:t>
            </w:r>
            <w:r w:rsidR="00E65CEE" w:rsidRPr="00EC65D6">
              <w:rPr>
                <w:rFonts w:ascii="Times" w:hAnsi="Times"/>
                <w:sz w:val="20"/>
                <w:szCs w:val="20"/>
              </w:rPr>
              <w:t>Escribir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 una lista </w:t>
            </w:r>
            <w:r w:rsidR="00595764" w:rsidRPr="00EC65D6">
              <w:rPr>
                <w:rFonts w:ascii="Times" w:hAnsi="Times"/>
                <w:sz w:val="20"/>
                <w:szCs w:val="20"/>
              </w:rPr>
              <w:t>con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 tres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buenos hábitos y t</w:t>
            </w:r>
            <w:r w:rsidR="00595764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con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res cosas que no debería hacer para dormir mejor. </w:t>
            </w:r>
            <w:r w:rsidRPr="00EC65D6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27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13A4" w:rsidRPr="00EC65D6" w:rsidRDefault="004213A4" w:rsidP="004213A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A91F3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4, 5, 7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13A4" w:rsidRPr="00EC65D6" w:rsidRDefault="004213A4" w:rsidP="004213A4">
            <w:pPr>
              <w:autoSpaceDE w:val="0"/>
              <w:autoSpaceDN w:val="0"/>
              <w:adjustRightInd w:val="0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Obtener información de una infografía y fomentar el desarrollo de la competencia específica relacionada con la mediación.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13A4" w:rsidRPr="00EC65D6" w:rsidRDefault="004213A4" w:rsidP="004213A4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T27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13A4" w:rsidRPr="00EC65D6" w:rsidRDefault="004213A4" w:rsidP="004213A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4213A4" w:rsidRPr="00EC65D6" w:rsidRDefault="004213A4" w:rsidP="004213A4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</w:tbl>
    <w:p w:rsidR="00E8140C" w:rsidRPr="00EC65D6" w:rsidRDefault="00E8140C" w:rsidP="00E8140C">
      <w:pPr>
        <w:rPr>
          <w:rFonts w:ascii="Times" w:hAnsi="Times"/>
          <w:color w:val="C5000B"/>
          <w:sz w:val="6"/>
          <w:lang w:val="es-ES_tradnl"/>
        </w:rPr>
      </w:pPr>
    </w:p>
    <w:p w:rsidR="00E8140C" w:rsidRPr="00EC65D6" w:rsidRDefault="00E8140C" w:rsidP="00E8140C">
      <w:pPr>
        <w:pStyle w:val="Textoindependiente"/>
        <w:rPr>
          <w:rFonts w:ascii="Times" w:hAnsi="Times"/>
          <w:color w:val="000000"/>
          <w:sz w:val="17"/>
          <w:szCs w:val="17"/>
          <w:lang w:eastAsia="en-US"/>
        </w:rPr>
      </w:pPr>
    </w:p>
    <w:tbl>
      <w:tblPr>
        <w:tblW w:w="15160" w:type="dxa"/>
        <w:tblInd w:w="-343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127"/>
        <w:gridCol w:w="701"/>
        <w:gridCol w:w="2152"/>
      </w:tblGrid>
      <w:tr w:rsidR="00E8140C" w:rsidRPr="00EC65D6" w:rsidTr="00530C91">
        <w:tc>
          <w:tcPr>
            <w:tcW w:w="151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E8140C" w:rsidRPr="00EC65D6" w:rsidRDefault="006A57BA" w:rsidP="00530C91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2: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My Time</w:t>
            </w:r>
          </w:p>
        </w:tc>
      </w:tr>
      <w:tr w:rsidR="00E8140C" w:rsidRPr="00EC65D6" w:rsidTr="00530C91">
        <w:trPr>
          <w:trHeight w:val="531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Ttulo2"/>
              <w:ind w:left="0" w:firstLine="0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8140C" w:rsidRPr="00EC65D6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E8140C" w:rsidRPr="00EC65D6" w:rsidRDefault="00E8140C" w:rsidP="00530C91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7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E8140C" w:rsidRPr="00EC65D6" w:rsidRDefault="00E8140C" w:rsidP="00530C91">
            <w:pPr>
              <w:pStyle w:val="Ttulo2"/>
              <w:ind w:left="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E8140C" w:rsidRPr="00EC65D6" w:rsidTr="00530C91">
        <w:trPr>
          <w:trHeight w:val="531"/>
        </w:trPr>
        <w:tc>
          <w:tcPr>
            <w:tcW w:w="959" w:type="dxa"/>
            <w:vMerge w:val="restart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2ª</w:t>
            </w:r>
          </w:p>
          <w:p w:rsidR="00E8140C" w:rsidRPr="00EC65D6" w:rsidRDefault="00E8140C" w:rsidP="00530C91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Las respuestas a todos los ejercicios del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Workbook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se encuentran en el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TM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(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pp. T186-T205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) y en el apartado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Answer Keys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www.burlingtonbooks.es.</w:t>
            </w:r>
          </w:p>
        </w:tc>
        <w:tc>
          <w:tcPr>
            <w:tcW w:w="7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snapToGrid w:val="0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</w:p>
        </w:tc>
      </w:tr>
      <w:tr w:rsidR="00DF18A6" w:rsidRPr="00EC65D6" w:rsidTr="00530C91">
        <w:trPr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18A6" w:rsidRPr="00EC65D6" w:rsidRDefault="00DF18A6" w:rsidP="00DF18A6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DF18A6" w:rsidRPr="00EC65D6" w:rsidRDefault="00DF18A6" w:rsidP="00DF18A6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Language: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Present Simple affirmative</w:t>
            </w:r>
          </w:p>
          <w:p w:rsidR="00DF18A6" w:rsidRPr="00EC65D6" w:rsidRDefault="00DF18A6" w:rsidP="00DF18A6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Leer la explicación gramatical y los ejemplos.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28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F18A6" w:rsidRPr="00EC65D6" w:rsidRDefault="00DF18A6" w:rsidP="00DF18A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F18A6" w:rsidRPr="00EC65D6" w:rsidRDefault="00DF18A6" w:rsidP="00DF18A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Introducir la estructura</w:t>
            </w:r>
            <w:r w:rsidR="00C32266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gramatical que van a aprender: el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 Simple</w:t>
            </w:r>
            <w:r w:rsidR="00D01AE2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D01AE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en afirmativa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F18A6" w:rsidRPr="00EC65D6" w:rsidRDefault="00DF18A6" w:rsidP="00DF18A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Presentation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DF18A6" w:rsidRPr="00EC65D6" w:rsidRDefault="00DF18A6" w:rsidP="00DF18A6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166C38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28</w:t>
            </w:r>
          </w:p>
          <w:p w:rsidR="00457FD9" w:rsidRPr="00EC65D6" w:rsidRDefault="00457FD9" w:rsidP="00DF18A6">
            <w:pPr>
              <w:numPr>
                <w:ilvl w:val="0"/>
                <w:numId w:val="6"/>
              </w:numPr>
              <w:tabs>
                <w:tab w:val="clear" w:pos="0"/>
              </w:tabs>
              <w:suppressAutoHyphens/>
              <w:ind w:left="0" w:firstLine="0"/>
              <w:rPr>
                <w:color w:val="000000"/>
                <w:sz w:val="20"/>
                <w:szCs w:val="20"/>
              </w:rPr>
            </w:pPr>
            <w:r w:rsidRPr="00EC65D6">
              <w:rPr>
                <w:color w:val="000000"/>
                <w:sz w:val="20"/>
                <w:szCs w:val="20"/>
              </w:rPr>
              <w:t>Leer el cuadro sobre los adverbios de frecuencia.</w:t>
            </w:r>
            <w:r w:rsidRPr="00EC65D6">
              <w:rPr>
                <w:b/>
                <w:color w:val="000000"/>
                <w:sz w:val="20"/>
                <w:szCs w:val="20"/>
              </w:rPr>
              <w:t xml:space="preserve"> SB, p. 28</w:t>
            </w:r>
          </w:p>
          <w:p w:rsidR="00DF18A6" w:rsidRPr="00EC65D6" w:rsidRDefault="00403E50" w:rsidP="00DF18A6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sz w:val="20"/>
                <w:szCs w:val="20"/>
              </w:rPr>
              <w:t>Se puede consultar el</w:t>
            </w:r>
            <w:r w:rsidRPr="00EC65D6">
              <w:rPr>
                <w:rFonts w:ascii="Times" w:hAnsi="Times" w:cs="Times"/>
              </w:rPr>
              <w:t xml:space="preserve"> </w:t>
            </w:r>
            <w:r w:rsidR="00DF18A6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Appendix</w:t>
            </w:r>
            <w:r w:rsidR="00DF18A6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DF18A6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10</w:t>
            </w:r>
            <w:r w:rsidR="00166C38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7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F18A6" w:rsidRPr="00EC65D6" w:rsidRDefault="003B6B7D" w:rsidP="00DF18A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DF18A6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18A6" w:rsidRPr="00EC65D6" w:rsidRDefault="00DF18A6" w:rsidP="00DF18A6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7B5166" w:rsidRPr="00EC65D6" w:rsidTr="00530C91">
        <w:trPr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5166" w:rsidRPr="00EC65D6" w:rsidRDefault="007B5166" w:rsidP="007B5166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B5166" w:rsidRPr="00EC65D6" w:rsidRDefault="007B5166" w:rsidP="007B5166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Completar las frases con el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Present Simple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en afirmativa de los verbos entre paréntesis.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28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B5166" w:rsidRPr="00EC65D6" w:rsidRDefault="007B5166" w:rsidP="007B5166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B5166" w:rsidRPr="00EC65D6" w:rsidRDefault="007B5166" w:rsidP="007B516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B5166" w:rsidRPr="00EC65D6" w:rsidRDefault="007B5166" w:rsidP="007B516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B5166" w:rsidRPr="00EC65D6" w:rsidRDefault="007B5166" w:rsidP="007B516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B5166" w:rsidRPr="00EC65D6" w:rsidRDefault="007B5166" w:rsidP="007B5166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976571" w:rsidRPr="00EC65D6" w:rsidTr="00530C91">
        <w:trPr>
          <w:trHeight w:val="345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6571" w:rsidRPr="00EC65D6" w:rsidRDefault="00976571" w:rsidP="0097657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76571" w:rsidRPr="00EC65D6" w:rsidRDefault="00976571" w:rsidP="0097657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2. Leer la información sobre las rutinas de tres estudiantes y luego r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elacionar las frases del ejercicio 1 con los estudiantes.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28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76571" w:rsidRPr="00EC65D6" w:rsidRDefault="00976571" w:rsidP="00976571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76571" w:rsidRPr="00EC65D6" w:rsidRDefault="00976571" w:rsidP="0097657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76571" w:rsidRPr="00EC65D6" w:rsidRDefault="000826EA" w:rsidP="00976571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T28</w:t>
            </w:r>
          </w:p>
        </w:tc>
        <w:tc>
          <w:tcPr>
            <w:tcW w:w="7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76571" w:rsidRPr="00EC65D6" w:rsidRDefault="00976571" w:rsidP="0097657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6571" w:rsidRPr="00EC65D6" w:rsidRDefault="00976571" w:rsidP="00976571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E8140C" w:rsidRPr="00EC65D6" w:rsidTr="00530C91">
        <w:trPr>
          <w:trHeight w:val="664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3C3DB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Escribir frases </w:t>
            </w:r>
            <w:r w:rsidR="006D6C35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con el </w:t>
            </w:r>
            <w:r w:rsidR="006D6C35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 Simple</w:t>
            </w:r>
            <w:r w:rsidR="006D6C35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los adverbios de frecuencia para </w:t>
            </w:r>
            <w:r w:rsidR="003C3DB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compara</w:t>
            </w:r>
            <w:r w:rsidR="00DD0E78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 </w:t>
            </w:r>
            <w:r w:rsidR="003C3DB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sus rutinas con las de uno de los estudiantes de los ejercicios 1 y 2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3C3DBD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28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3A16F0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603BD5" w:rsidP="00530C91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T28</w:t>
            </w:r>
          </w:p>
        </w:tc>
        <w:tc>
          <w:tcPr>
            <w:tcW w:w="7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3B6B7D" w:rsidP="00530C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E8140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8140C" w:rsidRPr="00EC65D6" w:rsidRDefault="00E8140C" w:rsidP="00530C91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097EED" w:rsidRPr="00EC65D6" w:rsidTr="00530C91">
        <w:trPr>
          <w:trHeight w:val="126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7EED" w:rsidRPr="00EC65D6" w:rsidRDefault="00097EED" w:rsidP="00097EE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97EED" w:rsidRPr="00EC65D6" w:rsidRDefault="00097EED" w:rsidP="00097EE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4.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Completar el texto con el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Present Simple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en afirmativa de los verbos entre paréntesis.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28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97EED" w:rsidRPr="00EC65D6" w:rsidRDefault="00097EED" w:rsidP="00097EED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97EED" w:rsidRPr="00EC65D6" w:rsidRDefault="00097EED" w:rsidP="00097EE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97EED" w:rsidRPr="00EC65D6" w:rsidRDefault="00097EED" w:rsidP="00097EED">
            <w:pPr>
              <w:numPr>
                <w:ilvl w:val="0"/>
                <w:numId w:val="6"/>
              </w:numPr>
              <w:snapToGrid w:val="0"/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97EED" w:rsidRPr="00EC65D6" w:rsidRDefault="00097EED" w:rsidP="00097EED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97EED" w:rsidRPr="00EC65D6" w:rsidRDefault="00097EED" w:rsidP="00097EED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100CCF" w:rsidRPr="00EC65D6" w:rsidTr="00530C91">
        <w:trPr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CCF" w:rsidRPr="00EC65D6" w:rsidRDefault="00100CCF" w:rsidP="00100CCF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100CCF" w:rsidRPr="00EC65D6" w:rsidRDefault="00100CCF" w:rsidP="00100CC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5. Escuchar la grabación para comprobar las respuestas del ejercicio 4.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28; </w:t>
            </w:r>
            <w:r w:rsidR="003E0749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Class CD 1, pista 15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00CCF" w:rsidRPr="00EC65D6" w:rsidRDefault="00100CCF" w:rsidP="00100CC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1E2EB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00CCF" w:rsidRPr="00EC65D6" w:rsidRDefault="00100CCF" w:rsidP="00100CC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Reforzar el aprendizaje de la gramática mediante la autocorrección de ejercicios.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00CCF" w:rsidRPr="00EC65D6" w:rsidRDefault="00100CCF" w:rsidP="00100CCF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00CCF" w:rsidRPr="00EC65D6" w:rsidRDefault="00100CCF" w:rsidP="00100CCF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00CCF" w:rsidRPr="00EC65D6" w:rsidRDefault="00100CCF" w:rsidP="00100CCF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3B418B" w:rsidRPr="00EC65D6" w:rsidTr="00530C91">
        <w:trPr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18B" w:rsidRPr="00EC65D6" w:rsidRDefault="003B418B" w:rsidP="003B418B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3B418B" w:rsidRPr="00EC65D6" w:rsidRDefault="003B418B" w:rsidP="003B418B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Social</w:t>
            </w:r>
          </w:p>
          <w:p w:rsidR="003B418B" w:rsidRPr="00EC65D6" w:rsidRDefault="009071FB" w:rsidP="003B418B">
            <w:pPr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Contestar las preguntas sobre la gente que duerme en la calle.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3B418B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28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B418B" w:rsidRPr="00EC65D6" w:rsidRDefault="003B418B" w:rsidP="003B418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B418B" w:rsidRPr="00EC65D6" w:rsidRDefault="003B418B" w:rsidP="003B418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personal, social y de aprender a aprender</w:t>
            </w:r>
            <w:r w:rsidR="00DA20B9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y ciudadana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B418B" w:rsidRPr="00EC65D6" w:rsidRDefault="003B418B" w:rsidP="003B418B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A01E6A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28</w:t>
            </w:r>
          </w:p>
          <w:p w:rsidR="00F06405" w:rsidRPr="00EC65D6" w:rsidRDefault="00F06405" w:rsidP="003B418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Pueden hacer las actividades </w:t>
            </w:r>
            <w:r w:rsidR="00BF0079" w:rsidRPr="00EC65D6">
              <w:rPr>
                <w:rFonts w:ascii="Times" w:hAnsi="Times"/>
                <w:color w:val="000000"/>
                <w:sz w:val="20"/>
                <w:szCs w:val="20"/>
              </w:rPr>
              <w:t>1-7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del apartado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Grammar Lab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para practicar y ampliar contenidos. </w:t>
            </w:r>
            <w:r w:rsidR="005E460B" w:rsidRPr="00EC65D6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SB, p. 14</w:t>
            </w:r>
            <w:r w:rsidR="00BF0079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7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B418B" w:rsidRPr="00EC65D6" w:rsidRDefault="003B418B" w:rsidP="003B418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418B" w:rsidRPr="00EC65D6" w:rsidRDefault="003B418B" w:rsidP="003B418B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  <w:p w:rsidR="003B418B" w:rsidRPr="00EC65D6" w:rsidRDefault="003B418B" w:rsidP="003B418B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100CCF" w:rsidRPr="00EC65D6" w:rsidTr="00530C91">
        <w:trPr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CCF" w:rsidRPr="00EC65D6" w:rsidRDefault="00100CCF" w:rsidP="00100CCF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00CCF" w:rsidRPr="00EC65D6" w:rsidRDefault="00100CCF" w:rsidP="00100CC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Language</w:t>
            </w:r>
          </w:p>
          <w:p w:rsidR="00100CCF" w:rsidRPr="00EC65D6" w:rsidRDefault="00100CCF" w:rsidP="00100CCF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5E6992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00CCF" w:rsidRPr="00EC65D6" w:rsidRDefault="00100CCF" w:rsidP="00100CC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00CCF" w:rsidRPr="00EC65D6" w:rsidRDefault="00100CCF" w:rsidP="00100CC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00CCF" w:rsidRPr="00EC65D6" w:rsidRDefault="00100CCF" w:rsidP="00100CCF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00CCF" w:rsidRPr="00EC65D6" w:rsidRDefault="00100CCF" w:rsidP="00100CC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00CCF" w:rsidRPr="00EC65D6" w:rsidRDefault="00100CCF" w:rsidP="00100CCF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</w:tbl>
    <w:p w:rsidR="00E8140C" w:rsidRPr="00EC65D6" w:rsidRDefault="00E8140C" w:rsidP="00E8140C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tbl>
      <w:tblPr>
        <w:tblW w:w="15167" w:type="dxa"/>
        <w:tblInd w:w="-343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180"/>
        <w:gridCol w:w="648"/>
        <w:gridCol w:w="2159"/>
      </w:tblGrid>
      <w:tr w:rsidR="00E8140C" w:rsidRPr="00EC65D6" w:rsidTr="00530C91">
        <w:tc>
          <w:tcPr>
            <w:tcW w:w="1516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E8140C" w:rsidRPr="00EC65D6" w:rsidRDefault="006A57BA" w:rsidP="00530C91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2: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My Time</w:t>
            </w:r>
          </w:p>
        </w:tc>
      </w:tr>
      <w:tr w:rsidR="00E8140C" w:rsidRPr="00EC65D6" w:rsidTr="00530C91">
        <w:trPr>
          <w:trHeight w:val="531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8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E8140C" w:rsidRPr="00EC65D6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4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E8140C" w:rsidRPr="00EC65D6" w:rsidRDefault="00E8140C" w:rsidP="00530C91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E8140C" w:rsidRPr="00EC65D6" w:rsidTr="00530C91">
        <w:trPr>
          <w:cantSplit/>
          <w:trHeight w:val="355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3ª</w:t>
            </w:r>
          </w:p>
          <w:p w:rsidR="00E8140C" w:rsidRPr="00EC65D6" w:rsidRDefault="00E8140C" w:rsidP="00530C91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Listening: A </w:t>
            </w:r>
            <w:r w:rsidR="00E12E86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conversation</w:t>
            </w:r>
          </w:p>
          <w:p w:rsidR="00E8140C" w:rsidRPr="00EC65D6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6. </w:t>
            </w:r>
            <w:r w:rsidR="00E12E86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Escuchar una conversación en el que </w:t>
            </w:r>
            <w:r w:rsidR="007021A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dos amigos hablan sobre rutinas</w:t>
            </w:r>
            <w:r w:rsidR="00E12E86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señalar qué </w:t>
            </w:r>
            <w:r w:rsidR="003F2409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cuáles</w:t>
            </w:r>
            <w:r w:rsidR="00E12E86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menciona</w:t>
            </w:r>
            <w:r w:rsidR="003F2409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E12E86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29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; Class CD 1, pista </w:t>
            </w:r>
            <w:r w:rsidR="00E12E86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1E2EB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64443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 xml:space="preserve">Ver transcripción.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TM, p. T176</w:t>
            </w:r>
          </w:p>
          <w:p w:rsidR="00E12E86" w:rsidRPr="00EC65D6" w:rsidRDefault="00E12E86" w:rsidP="00530C91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T29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E8140C" w:rsidRPr="00EC65D6" w:rsidRDefault="00E8140C" w:rsidP="00530C9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E8140C" w:rsidRPr="00EC65D6" w:rsidTr="00530C91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iCs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7. </w:t>
            </w:r>
            <w:r w:rsidR="00F00EBE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Volver a escuchar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la grabación y </w:t>
            </w:r>
            <w:r w:rsidR="004F66FB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decir si las frases son verdaderas o falsas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4F66FB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29; Class CD 1, pista 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1E2EB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DF0BE5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E8140C" w:rsidRPr="00EC65D6" w:rsidRDefault="00E8140C" w:rsidP="00530C9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E8140C" w:rsidRPr="00EC65D6" w:rsidTr="00530C91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Listening</w:t>
            </w:r>
          </w:p>
          <w:p w:rsidR="00E8140C" w:rsidRPr="00EC65D6" w:rsidRDefault="00E8140C" w:rsidP="00530C91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A91C93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 y practicar la comprensión oral.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copiar las preguntas en la pizarra o repartir fotocopias. </w:t>
            </w:r>
            <w:r w:rsidR="003B439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T181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E8140C" w:rsidRPr="00EC65D6" w:rsidRDefault="00E8140C" w:rsidP="00530C9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1D231B" w:rsidRPr="00EC65D6" w:rsidTr="00530C91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D231B" w:rsidRPr="00EC65D6" w:rsidRDefault="001D231B" w:rsidP="001D231B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31B" w:rsidRPr="00EC65D6" w:rsidRDefault="001D231B" w:rsidP="001D231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8. Escuchar y repetir las palabras prestando atención a la pronunciación de la terminación de</w:t>
            </w:r>
            <w:r w:rsidRPr="00EC65D6">
              <w:rPr>
                <w:rFonts w:ascii="Times" w:eastAsia="Times" w:hAnsi="Times" w:cs="Times"/>
                <w:color w:val="000000"/>
                <w:sz w:val="20"/>
                <w:szCs w:val="20"/>
                <w:lang w:eastAsia="zh-CN" w:bidi="hi-IN"/>
              </w:rPr>
              <w:t xml:space="preserve"> los verbos: /s/, /z/ e /iz/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1A7CD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29; Class CD 1, pista 17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31B" w:rsidRPr="00EC65D6" w:rsidRDefault="001D231B" w:rsidP="001D231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1E2EB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31B" w:rsidRPr="00EC65D6" w:rsidRDefault="001D231B" w:rsidP="001D231B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Pronunciar correctamente las terminaciones de la 3ª persona del singular del </w:t>
            </w:r>
            <w:r w:rsidRPr="00EC65D6">
              <w:rPr>
                <w:rFonts w:ascii="Times" w:hAnsi="Times" w:cs="Times"/>
                <w:i/>
                <w:color w:val="000000"/>
                <w:sz w:val="20"/>
                <w:szCs w:val="20"/>
              </w:rPr>
              <w:t>Present Simple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31B" w:rsidRPr="00EC65D6" w:rsidRDefault="001D231B" w:rsidP="001D231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Se pueden hacer los ejercicios 1-2 de</w:t>
            </w:r>
            <w:r w:rsidR="005932D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la unidad </w:t>
            </w:r>
            <w:r w:rsidR="00212AE5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el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Pronunciation Appendix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159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31B" w:rsidRPr="00EC65D6" w:rsidRDefault="001D231B" w:rsidP="001D231B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1D231B" w:rsidRPr="00EC65D6" w:rsidRDefault="001D231B" w:rsidP="001D231B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E8140C" w:rsidRPr="00EC65D6" w:rsidTr="00530C91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40C" w:rsidRPr="00EC65D6" w:rsidRDefault="00E8140C" w:rsidP="00EE251F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 xml:space="preserve">Speaking: </w:t>
            </w:r>
            <w:r w:rsidR="00EE251F" w:rsidRPr="00EC65D6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Talking about routines</w:t>
            </w:r>
          </w:p>
          <w:p w:rsidR="00E8140C" w:rsidRPr="00EC65D6" w:rsidRDefault="00E87ECD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9. </w:t>
            </w:r>
            <w:r w:rsidRPr="00EC65D6">
              <w:rPr>
                <w:rFonts w:ascii="Times" w:hAnsi="Times"/>
                <w:sz w:val="20"/>
                <w:szCs w:val="20"/>
              </w:rPr>
              <w:t>Mirar el horario de la pág. 135 y el compañero/a el de la pág. 136. En parejas y por turnos, hacer y contestar preguntas para completar el horario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  <w:r w:rsidR="00E8140C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</w:t>
            </w:r>
            <w:r w:rsidR="00184EBF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40C" w:rsidRPr="00EC65D6" w:rsidRDefault="00106FD3" w:rsidP="00530C9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40C" w:rsidRPr="00EC65D6" w:rsidRDefault="00642576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Utilizar fórmulas lingüísticas adecuadas para hablar de rutinas.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40C" w:rsidRPr="00EC65D6" w:rsidRDefault="00AB235B" w:rsidP="00530C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110</w:t>
            </w:r>
            <w:r w:rsidR="00E8140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E8140C" w:rsidRPr="00EC65D6" w:rsidRDefault="00E8140C" w:rsidP="00530C9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63ACB" w:rsidRPr="00EC65D6" w:rsidTr="00530C91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63ACB" w:rsidRPr="00EC65D6" w:rsidRDefault="00263ACB" w:rsidP="00263ACB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3ACB" w:rsidRPr="00EC65D6" w:rsidRDefault="00A31B5A" w:rsidP="00263ACB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PROJECT SKILL</w:t>
            </w:r>
            <w:r w:rsidR="00263ACB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 1: Make a timetable of a teenager’s routines</w:t>
            </w:r>
          </w:p>
          <w:p w:rsidR="00263ACB" w:rsidRPr="00EC65D6" w:rsidRDefault="00263ACB" w:rsidP="00263ACB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1. Elegir un/a joven que conozcan.</w:t>
            </w:r>
          </w:p>
          <w:p w:rsidR="00263ACB" w:rsidRPr="00EC65D6" w:rsidRDefault="00263ACB" w:rsidP="00263ACB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Elaborar un horario con </w:t>
            </w:r>
            <w:r w:rsidR="0028607D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sus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rutinas utilizando el horario y las ideas que se dan en el ejercicio 9</w:t>
            </w:r>
            <w:r w:rsidR="00B6454E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como ayuda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.</w:t>
            </w:r>
          </w:p>
          <w:p w:rsidR="00263ACB" w:rsidRPr="00EC65D6" w:rsidRDefault="00263ACB" w:rsidP="00263ACB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7C0CD7" w:rsidRPr="00EC65D6">
              <w:rPr>
                <w:rFonts w:ascii="Times" w:hAnsi="Times" w:cs="Times"/>
                <w:sz w:val="20"/>
                <w:szCs w:val="20"/>
              </w:rPr>
              <w:t xml:space="preserve">Contar en clase </w:t>
            </w:r>
            <w:r w:rsidR="0032372F" w:rsidRPr="00EC65D6">
              <w:rPr>
                <w:rFonts w:ascii="Times" w:hAnsi="Times" w:cs="Times"/>
                <w:sz w:val="20"/>
                <w:szCs w:val="20"/>
              </w:rPr>
              <w:t xml:space="preserve">si son similares o diferentes </w:t>
            </w:r>
            <w:r w:rsidR="00792756" w:rsidRPr="00EC65D6">
              <w:rPr>
                <w:rFonts w:ascii="Times" w:hAnsi="Times" w:cs="Times"/>
                <w:sz w:val="20"/>
                <w:szCs w:val="20"/>
              </w:rPr>
              <w:t>de las suyas</w:t>
            </w:r>
            <w:r w:rsidR="007C0CD7" w:rsidRPr="00EC65D6">
              <w:rPr>
                <w:rFonts w:ascii="Times" w:hAnsi="Times" w:cs="Times"/>
                <w:sz w:val="20"/>
                <w:szCs w:val="20"/>
              </w:rPr>
              <w:t>.</w:t>
            </w:r>
            <w:r w:rsidR="007C0CD7" w:rsidRPr="00EC65D6">
              <w:rPr>
                <w:rFonts w:ascii="Times" w:hAnsi="Times" w:cs="Times"/>
              </w:rPr>
              <w:t xml:space="preserve">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29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3ACB" w:rsidRPr="00EC65D6" w:rsidRDefault="00263ACB" w:rsidP="00263AC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3ACB" w:rsidRPr="00EC65D6" w:rsidRDefault="0013711E" w:rsidP="00263ACB">
            <w:pPr>
              <w:spacing w:before="20" w:after="20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Practicar a través de la expresión escrita el vocabulario, la gramática y las normas de escritura aprendidas y fomentar el desarrollo de la competencia específica relacionada con la mediación.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3ACB" w:rsidRPr="00EC65D6" w:rsidRDefault="00263ACB" w:rsidP="00A10767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T29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3ACB" w:rsidRPr="00EC65D6" w:rsidRDefault="00263ACB" w:rsidP="00263AC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63ACB" w:rsidRPr="00EC65D6" w:rsidRDefault="00263ACB" w:rsidP="00263AC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263ACB" w:rsidRPr="00EC65D6" w:rsidTr="00530C91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63ACB" w:rsidRPr="00EC65D6" w:rsidRDefault="00263ACB" w:rsidP="00263ACB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3ACB" w:rsidRPr="00EC65D6" w:rsidRDefault="00263ACB" w:rsidP="00263ACB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Peer Assessment</w:t>
            </w:r>
          </w:p>
          <w:p w:rsidR="00263ACB" w:rsidRPr="00EC65D6" w:rsidRDefault="00263ACB" w:rsidP="00263ACB">
            <w:pPr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Rúbrica para </w:t>
            </w:r>
            <w:r w:rsidR="00C23261" w:rsidRPr="00EC65D6">
              <w:rPr>
                <w:rFonts w:ascii="Times" w:hAnsi="Times" w:cs="Times"/>
                <w:color w:val="000000"/>
                <w:sz w:val="20"/>
                <w:szCs w:val="20"/>
              </w:rPr>
              <w:t>que los alumnos/as</w:t>
            </w:r>
            <w:r w:rsidR="00C23261" w:rsidRPr="00EC65D6">
              <w:rPr>
                <w:rFonts w:ascii="Times" w:hAnsi="Times"/>
                <w:sz w:val="20"/>
                <w:szCs w:val="20"/>
              </w:rPr>
              <w:t xml:space="preserve"> se evalúen entre ellos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 SB, p. </w:t>
            </w:r>
            <w:r w:rsidR="009803C6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29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3ACB" w:rsidRPr="00EC65D6" w:rsidRDefault="00263ACB" w:rsidP="00263AC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3BF7" w:rsidRPr="00EC65D6" w:rsidRDefault="00953FB2" w:rsidP="00263ACB">
            <w:pPr>
              <w:rPr>
                <w:sz w:val="20"/>
                <w:szCs w:val="20"/>
              </w:rPr>
            </w:pPr>
            <w:r w:rsidRPr="00EC65D6">
              <w:rPr>
                <w:sz w:val="20"/>
                <w:szCs w:val="20"/>
              </w:rPr>
              <w:t>Reflexionar</w:t>
            </w:r>
            <w:r w:rsidR="00263BF7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sobre los aspectos que pueden mejorar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3ACB" w:rsidRPr="00EC65D6" w:rsidRDefault="00263ACB" w:rsidP="00263ACB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3ACB" w:rsidRPr="00EC65D6" w:rsidRDefault="00263ACB" w:rsidP="00263AC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63ACB" w:rsidRPr="00EC65D6" w:rsidRDefault="00263ACB" w:rsidP="00263AC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5-</w:t>
            </w:r>
            <w:r w:rsidR="00AB235B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11</w:t>
            </w:r>
          </w:p>
          <w:p w:rsidR="00263ACB" w:rsidRPr="00EC65D6" w:rsidRDefault="00263ACB" w:rsidP="00263ACB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WB, p. </w:t>
            </w:r>
            <w:r w:rsidR="00096DD5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</w:t>
            </w:r>
          </w:p>
        </w:tc>
      </w:tr>
      <w:tr w:rsidR="00E8140C" w:rsidRPr="00EC65D6" w:rsidTr="00530C91">
        <w:tc>
          <w:tcPr>
            <w:tcW w:w="1516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E8140C" w:rsidRPr="00EC65D6" w:rsidRDefault="00E8140C" w:rsidP="00530C91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="006A57BA"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2: </w:t>
            </w:r>
            <w:r w:rsidR="006A57BA"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My Time</w:t>
            </w:r>
          </w:p>
        </w:tc>
      </w:tr>
      <w:tr w:rsidR="00E8140C" w:rsidRPr="00EC65D6" w:rsidTr="00530C91">
        <w:trPr>
          <w:trHeight w:val="531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8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E8140C" w:rsidRPr="00EC65D6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4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E8140C" w:rsidRPr="00EC65D6" w:rsidRDefault="00E8140C" w:rsidP="00530C91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E8140C" w:rsidRPr="00EC65D6" w:rsidTr="00530C91">
        <w:trPr>
          <w:cantSplit/>
          <w:trHeight w:val="837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4ª</w:t>
            </w:r>
          </w:p>
          <w:p w:rsidR="00E8140C" w:rsidRPr="00EC65D6" w:rsidRDefault="00E8140C" w:rsidP="00530C91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40C" w:rsidRPr="00EC65D6" w:rsidRDefault="00656FE6" w:rsidP="00530C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E8140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E8140C" w:rsidRPr="00EC65D6" w:rsidRDefault="00E8140C" w:rsidP="00530C9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A42ADD" w:rsidRPr="00EC65D6" w:rsidTr="00530C91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42ADD" w:rsidRPr="00EC65D6" w:rsidRDefault="00A42ADD" w:rsidP="00A42AD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2ADD" w:rsidRPr="00EC65D6" w:rsidRDefault="00A42ADD" w:rsidP="00A42ADD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Vocabulary: Activities</w:t>
            </w:r>
          </w:p>
          <w:p w:rsidR="00A42ADD" w:rsidRPr="00EC65D6" w:rsidRDefault="00A42ADD" w:rsidP="00A42AD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Mirar la lista de actividades y luego contestar las preguntas.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2ADD" w:rsidRPr="00EC65D6" w:rsidRDefault="00A42ADD" w:rsidP="00A42AD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2ADD" w:rsidRPr="00EC65D6" w:rsidRDefault="00A42ADD" w:rsidP="00A42AD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Aprender vocabulario relacionado con las actividades.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2ADD" w:rsidRPr="00EC65D6" w:rsidRDefault="00A42ADD" w:rsidP="00A42ADD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Vocabulary Presentation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A42ADD" w:rsidRPr="00EC65D6" w:rsidRDefault="00A42ADD" w:rsidP="00A42ADD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T30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2ADD" w:rsidRPr="00EC65D6" w:rsidRDefault="00656FE6" w:rsidP="00A42AD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A42ADD" w:rsidRPr="00EC65D6" w:rsidRDefault="00A42ADD" w:rsidP="00A42AD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615B16" w:rsidRPr="00EC65D6" w:rsidTr="00530C91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15B16" w:rsidRPr="00EC65D6" w:rsidRDefault="00615B16" w:rsidP="00615B16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B16" w:rsidRPr="00EC65D6" w:rsidRDefault="00615B16" w:rsidP="00615B16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Leer las descripciones de varias personas y señalar qué actividades del ejercicio 1 hace cada una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B16" w:rsidRPr="00EC65D6" w:rsidRDefault="00615B16" w:rsidP="00615B1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B16" w:rsidRPr="00EC65D6" w:rsidRDefault="00615B16" w:rsidP="00615B16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B16" w:rsidRPr="00EC65D6" w:rsidRDefault="00615B16" w:rsidP="00615B16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B16" w:rsidRPr="00EC65D6" w:rsidRDefault="00656FE6" w:rsidP="00615B1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615B16" w:rsidRPr="00EC65D6" w:rsidRDefault="00615B16" w:rsidP="00615B16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FD361E" w:rsidRPr="00EC65D6" w:rsidTr="00530C91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D361E" w:rsidRPr="00EC65D6" w:rsidRDefault="00FD361E" w:rsidP="00FD361E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61E" w:rsidRPr="00EC65D6" w:rsidRDefault="00FD361E" w:rsidP="00FD361E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Decir si las frases son verdaderas o falsas </w:t>
            </w:r>
            <w:r w:rsidR="00D16B9E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prestando atención a las palabras en </w:t>
            </w:r>
            <w:r w:rsidR="00395FBB" w:rsidRPr="00EC65D6">
              <w:rPr>
                <w:rFonts w:ascii="Times" w:hAnsi="Times"/>
                <w:color w:val="000000"/>
                <w:sz w:val="20"/>
                <w:szCs w:val="20"/>
              </w:rPr>
              <w:t>negrita</w:t>
            </w:r>
            <w:r w:rsidR="00D16B9E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y corregir las falsas.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61E" w:rsidRPr="00EC65D6" w:rsidRDefault="00FD361E" w:rsidP="00FD361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61E" w:rsidRPr="00EC65D6" w:rsidRDefault="00FD361E" w:rsidP="00FD361E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61E" w:rsidRPr="00EC65D6" w:rsidRDefault="00FD361E" w:rsidP="00FD361E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361E" w:rsidRPr="00EC65D6" w:rsidRDefault="00656FE6" w:rsidP="00FD361E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FD361E" w:rsidRPr="00EC65D6" w:rsidRDefault="00FD361E" w:rsidP="00FD361E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165610" w:rsidRPr="00EC65D6" w:rsidTr="00530C91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65610" w:rsidRPr="00EC65D6" w:rsidRDefault="00165610" w:rsidP="00530C91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5610" w:rsidRPr="00EC65D6" w:rsidRDefault="00165610" w:rsidP="00530C91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4. </w:t>
            </w:r>
            <w:r w:rsidRPr="00EC65D6">
              <w:rPr>
                <w:rFonts w:ascii="Times" w:hAnsi="Times"/>
                <w:i/>
                <w:color w:val="000000"/>
                <w:sz w:val="16"/>
                <w:szCs w:val="20"/>
              </w:rPr>
              <w:t>INTERACTION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: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En parejas, hablar de las actividades del ejercicio </w:t>
            </w:r>
            <w:r w:rsidR="00C54EE1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1 y decir qué tienen en común.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5610" w:rsidRPr="00EC65D6" w:rsidRDefault="00583EF6" w:rsidP="00530C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5610" w:rsidRPr="00EC65D6" w:rsidRDefault="008D3889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 de manera oral.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5610" w:rsidRPr="00EC65D6" w:rsidRDefault="00165610" w:rsidP="00530C91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5610" w:rsidRPr="00EC65D6" w:rsidRDefault="00631ACC" w:rsidP="00530C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165610" w:rsidRPr="00EC65D6" w:rsidRDefault="00165610" w:rsidP="00530C91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82686B" w:rsidRPr="00EC65D6" w:rsidTr="007A154E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2686B" w:rsidRPr="00EC65D6" w:rsidRDefault="0082686B" w:rsidP="0082686B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86B" w:rsidRPr="00EC65D6" w:rsidRDefault="0082686B" w:rsidP="0082686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Vocabulary</w:t>
            </w:r>
          </w:p>
          <w:p w:rsidR="0082686B" w:rsidRPr="00EC65D6" w:rsidRDefault="0082686B" w:rsidP="0082686B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86B" w:rsidRPr="00EC65D6" w:rsidRDefault="0082686B" w:rsidP="0082686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86B" w:rsidRPr="00EC65D6" w:rsidRDefault="0082686B" w:rsidP="0082686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86B" w:rsidRPr="00EC65D6" w:rsidRDefault="0082686B" w:rsidP="0082686B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86B" w:rsidRPr="00EC65D6" w:rsidRDefault="0082686B" w:rsidP="0082686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2686B" w:rsidRPr="00EC65D6" w:rsidRDefault="0082686B" w:rsidP="0082686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1-4</w:t>
            </w:r>
          </w:p>
          <w:p w:rsidR="0082686B" w:rsidRPr="00EC65D6" w:rsidRDefault="0082686B" w:rsidP="0082686B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20</w:t>
            </w:r>
          </w:p>
        </w:tc>
      </w:tr>
      <w:tr w:rsidR="00E86686" w:rsidRPr="00EC65D6" w:rsidTr="007A154E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86686" w:rsidRPr="00EC65D6" w:rsidRDefault="00E86686" w:rsidP="00E86686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686" w:rsidRPr="00EC65D6" w:rsidRDefault="00E86686" w:rsidP="00E86686">
            <w:pPr>
              <w:pStyle w:val="Encabezado"/>
              <w:numPr>
                <w:ilvl w:val="0"/>
                <w:numId w:val="6"/>
              </w:numPr>
              <w:ind w:left="0" w:firstLine="0"/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Reading: Reviews</w:t>
            </w:r>
          </w:p>
          <w:p w:rsidR="00E86686" w:rsidRPr="00EC65D6" w:rsidRDefault="00E86686" w:rsidP="00E86686">
            <w:pPr>
              <w:pStyle w:val="Encabezado"/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5.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Leer las críticas de una aplicación para aprender a tocar instrumentos musicales </w:t>
            </w: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o escuchar la grabación mientras siguen la lectura,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y contestar las preguntas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31; Class CD 1, pista 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686" w:rsidRPr="00EC65D6" w:rsidRDefault="00E86686" w:rsidP="00E8668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347E50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4, 5, 7, 8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686" w:rsidRPr="00EC65D6" w:rsidRDefault="00E86686" w:rsidP="00E8668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686" w:rsidRPr="00EC65D6" w:rsidRDefault="00E86686" w:rsidP="00E86686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T31</w:t>
            </w:r>
          </w:p>
          <w:p w:rsidR="00E86686" w:rsidRPr="00EC65D6" w:rsidRDefault="00E86686" w:rsidP="00E86686">
            <w:pPr>
              <w:snapToGrid w:val="0"/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 xml:space="preserve">Ampliar la información con los datos que se dan. </w:t>
            </w:r>
            <w:r w:rsidRPr="00EC65D6">
              <w:rPr>
                <w:rFonts w:ascii="Times" w:hAnsi="Times"/>
                <w:b/>
                <w:sz w:val="20"/>
                <w:szCs w:val="20"/>
              </w:rPr>
              <w:t>TM, p. T31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686" w:rsidRPr="00EC65D6" w:rsidRDefault="00656FE6" w:rsidP="00E8668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86686" w:rsidRPr="00EC65D6" w:rsidRDefault="00E86686" w:rsidP="00E8668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E86686" w:rsidRPr="00EC65D6" w:rsidTr="007A154E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86686" w:rsidRPr="00EC65D6" w:rsidRDefault="00E86686" w:rsidP="00E86686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686" w:rsidRPr="00EC65D6" w:rsidRDefault="00E86686" w:rsidP="00E86686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6.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Decir si las frases son verdaderas o falsas.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31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686" w:rsidRPr="00EC65D6" w:rsidRDefault="00E86686" w:rsidP="00E866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686" w:rsidRPr="00EC65D6" w:rsidRDefault="00E86686" w:rsidP="00E86686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686" w:rsidRPr="00EC65D6" w:rsidRDefault="00E86686" w:rsidP="00E86686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686" w:rsidRPr="00EC65D6" w:rsidRDefault="00E86686" w:rsidP="00E8668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86686" w:rsidRPr="00EC65D6" w:rsidRDefault="00E86686" w:rsidP="00E8668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E86686" w:rsidRPr="00EC65D6" w:rsidTr="007A154E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86686" w:rsidRPr="00EC65D6" w:rsidRDefault="00E86686" w:rsidP="00E86686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686" w:rsidRPr="00EC65D6" w:rsidRDefault="00E86686" w:rsidP="00E86686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7.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Señalar a qué aplicación o persona se refiere cada frase.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31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686" w:rsidRPr="00EC65D6" w:rsidRDefault="00E86686" w:rsidP="00E866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686" w:rsidRPr="00EC65D6" w:rsidRDefault="00E86686" w:rsidP="00E86686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686" w:rsidRPr="00EC65D6" w:rsidRDefault="00E86686" w:rsidP="00E86686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686" w:rsidRPr="00EC65D6" w:rsidRDefault="00E86686" w:rsidP="00E8668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86686" w:rsidRPr="00EC65D6" w:rsidRDefault="00E86686" w:rsidP="00E8668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E86686" w:rsidRPr="00EC65D6" w:rsidTr="007A154E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86686" w:rsidRPr="00EC65D6" w:rsidRDefault="00E86686" w:rsidP="00E86686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686" w:rsidRPr="00EC65D6" w:rsidRDefault="00E86686" w:rsidP="00E86686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Reflection</w:t>
            </w:r>
          </w:p>
          <w:p w:rsidR="00E86686" w:rsidRPr="00EC65D6" w:rsidRDefault="00E86686" w:rsidP="00E86686">
            <w:pPr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 w:cs="Arial"/>
                <w:color w:val="000000"/>
                <w:sz w:val="20"/>
                <w:szCs w:val="20"/>
              </w:rPr>
              <w:t xml:space="preserve">Contestar preguntas sobre las aplicaciones de móviles.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31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686" w:rsidRPr="00EC65D6" w:rsidRDefault="00E86686" w:rsidP="00E8668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A91F3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686" w:rsidRPr="00EC65D6" w:rsidRDefault="00E86686" w:rsidP="00E8668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686" w:rsidRPr="00EC65D6" w:rsidRDefault="00E86686" w:rsidP="00E8668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686" w:rsidRPr="00EC65D6" w:rsidRDefault="00656FE6" w:rsidP="00E8668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E86686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86686" w:rsidRPr="00EC65D6" w:rsidRDefault="00E86686" w:rsidP="00E8668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E86686" w:rsidRPr="00EC65D6" w:rsidTr="007A154E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86686" w:rsidRPr="00EC65D6" w:rsidRDefault="00E86686" w:rsidP="00E86686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686" w:rsidRPr="00EC65D6" w:rsidRDefault="00E86686" w:rsidP="00E86686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Linguistic</w:t>
            </w:r>
          </w:p>
          <w:p w:rsidR="00E86686" w:rsidRPr="00EC65D6" w:rsidRDefault="00E86686" w:rsidP="00E86686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Leer la información del cuadro</w:t>
            </w:r>
            <w:r w:rsidR="006022A2" w:rsidRPr="00EC65D6">
              <w:rPr>
                <w:rFonts w:ascii="Times" w:hAnsi="Times"/>
                <w:color w:val="000000"/>
                <w:sz w:val="20"/>
                <w:szCs w:val="20"/>
              </w:rPr>
              <w:t>,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buscar otra abreviatura en una de las críticas</w:t>
            </w:r>
            <w:r w:rsidR="006022A2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y decir de qué es abreviatura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EC65D6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31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686" w:rsidRPr="00EC65D6" w:rsidRDefault="00E86686" w:rsidP="00E866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686" w:rsidRPr="00EC65D6" w:rsidRDefault="00E86686" w:rsidP="00E86686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en comunicación lingüística.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686" w:rsidRPr="00EC65D6" w:rsidRDefault="00E86686" w:rsidP="00E86686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686" w:rsidRPr="00EC65D6" w:rsidRDefault="00656FE6" w:rsidP="00E8668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E86686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86686" w:rsidRPr="00EC65D6" w:rsidRDefault="00E86686" w:rsidP="00E8668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E86686" w:rsidRPr="00EC65D6" w:rsidTr="007A154E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86686" w:rsidRPr="00EC65D6" w:rsidRDefault="00E86686" w:rsidP="00E86686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686" w:rsidRPr="00EC65D6" w:rsidRDefault="00E86686" w:rsidP="00E86686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  <w:t>Digital Video: Information Apps</w:t>
            </w:r>
          </w:p>
          <w:p w:rsidR="00E86686" w:rsidRPr="00EC65D6" w:rsidRDefault="00E86686" w:rsidP="00086885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</w:rPr>
              <w:t>Ver un vídeo sobre aplicaciones de móviles y</w:t>
            </w:r>
            <w:r w:rsidR="00086885" w:rsidRPr="00EC65D6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 contestar las preguntas.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AB7ACD"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31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686" w:rsidRPr="00EC65D6" w:rsidRDefault="00E86686" w:rsidP="00E86686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686" w:rsidRPr="00EC65D6" w:rsidRDefault="00E86686" w:rsidP="00E86686">
            <w:pPr>
              <w:spacing w:before="20" w:after="20"/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Fomentar el desarrollo de la competencia específica relacionada con la mediación y practicar la comprensión oral mediante apoyo visual.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686" w:rsidRPr="00EC65D6" w:rsidRDefault="00E86686" w:rsidP="00E86686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Se pueden repartir fotocopias con ejercicios sobre el vídeo.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br/>
            </w:r>
            <w:r w:rsidRPr="00EC65D6">
              <w:rPr>
                <w:rFonts w:ascii="Times" w:hAnsi="Times" w:cs="Times"/>
                <w:b/>
                <w:color w:val="000000"/>
                <w:sz w:val="20"/>
                <w:szCs w:val="20"/>
              </w:rPr>
              <w:t>TAIOP, p. 2</w:t>
            </w:r>
            <w:r w:rsidR="00896BF6" w:rsidRPr="00EC65D6">
              <w:rPr>
                <w:rFonts w:ascii="Times" w:hAnsi="Times" w:cs="Times"/>
                <w:b/>
                <w:color w:val="000000"/>
                <w:sz w:val="20"/>
                <w:szCs w:val="20"/>
              </w:rPr>
              <w:t>56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686" w:rsidRPr="00EC65D6" w:rsidRDefault="00E86686" w:rsidP="00E86686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</w:t>
            </w:r>
            <w:r w:rsidR="00656FE6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0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86686" w:rsidRPr="00EC65D6" w:rsidRDefault="00E86686" w:rsidP="00E86686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</w:tbl>
    <w:p w:rsidR="008D3889" w:rsidRPr="00EC65D6" w:rsidRDefault="008D3889" w:rsidP="00E8140C">
      <w:pPr>
        <w:rPr>
          <w:rFonts w:ascii="Times" w:hAnsi="Times"/>
        </w:rPr>
      </w:pPr>
    </w:p>
    <w:p w:rsidR="008D3889" w:rsidRPr="00EC65D6" w:rsidRDefault="008D3889" w:rsidP="008D3889">
      <w:r w:rsidRPr="00EC65D6">
        <w:br w:type="page"/>
      </w:r>
    </w:p>
    <w:p w:rsidR="00E8140C" w:rsidRPr="00EC65D6" w:rsidRDefault="00E8140C" w:rsidP="00E8140C">
      <w:pPr>
        <w:rPr>
          <w:rFonts w:ascii="Times" w:hAnsi="Times"/>
        </w:rPr>
      </w:pPr>
    </w:p>
    <w:tbl>
      <w:tblPr>
        <w:tblW w:w="1526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083"/>
        <w:gridCol w:w="3824"/>
        <w:gridCol w:w="1424"/>
        <w:gridCol w:w="2976"/>
        <w:gridCol w:w="3155"/>
        <w:gridCol w:w="669"/>
        <w:gridCol w:w="2138"/>
      </w:tblGrid>
      <w:tr w:rsidR="00E8140C" w:rsidRPr="00EC65D6" w:rsidTr="00530C91">
        <w:tc>
          <w:tcPr>
            <w:tcW w:w="1526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E8140C" w:rsidRPr="00EC65D6" w:rsidRDefault="006A57BA" w:rsidP="00530C91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2: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My Time</w:t>
            </w:r>
          </w:p>
        </w:tc>
      </w:tr>
      <w:tr w:rsidR="00E8140C" w:rsidRPr="00EC65D6" w:rsidTr="00530C91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8140C" w:rsidRPr="00EC65D6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5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E8140C" w:rsidRPr="00EC65D6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6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E8140C" w:rsidRPr="00EC65D6" w:rsidRDefault="00E8140C" w:rsidP="00530C91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FC0216" w:rsidRPr="00EC65D6" w:rsidTr="00530C91">
        <w:trPr>
          <w:cantSplit/>
        </w:trPr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216" w:rsidRPr="00EC65D6" w:rsidRDefault="00E86686" w:rsidP="00FC0216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5</w:t>
            </w:r>
            <w:r w:rsidR="00FC0216"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FC0216" w:rsidRPr="00EC65D6" w:rsidRDefault="00FC0216" w:rsidP="00FC0216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216" w:rsidRPr="00EC65D6" w:rsidRDefault="00FC0216" w:rsidP="00FC0216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Language: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Present Simple negative and interrogative</w:t>
            </w:r>
          </w:p>
          <w:p w:rsidR="00FC0216" w:rsidRPr="00EC65D6" w:rsidRDefault="00FC0216" w:rsidP="00FC0216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Leer los ejemplos.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32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FC0216" w:rsidRPr="00EC65D6" w:rsidRDefault="00FC0216" w:rsidP="00FC021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C0216" w:rsidRPr="00EC65D6" w:rsidRDefault="00FC0216" w:rsidP="00FC021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Introducir la</w:t>
            </w:r>
            <w:r w:rsidR="00C32266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estructura</w:t>
            </w:r>
            <w:r w:rsidR="00C32266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gramatical que van a aprender: el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Present Simple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en negativa e interrogatia.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C0216" w:rsidRPr="00EC65D6" w:rsidRDefault="00FC0216" w:rsidP="00FC021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Presentation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FC0216" w:rsidRPr="00EC65D6" w:rsidRDefault="00FC0216" w:rsidP="00FC0216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T32</w:t>
            </w:r>
          </w:p>
          <w:p w:rsidR="00FC0216" w:rsidRPr="00EC65D6" w:rsidRDefault="008C0C03" w:rsidP="00FC0216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sz w:val="20"/>
                <w:szCs w:val="20"/>
              </w:rPr>
              <w:t>Se puede consultar el</w:t>
            </w:r>
            <w:r w:rsidRPr="00EC65D6">
              <w:rPr>
                <w:rFonts w:ascii="Times" w:hAnsi="Times" w:cs="Times"/>
              </w:rPr>
              <w:t xml:space="preserve"> </w:t>
            </w:r>
            <w:r w:rsidR="00FC0216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Appendix</w:t>
            </w:r>
            <w:r w:rsidR="00FC0216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FC0216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C0216" w:rsidRPr="00EC65D6" w:rsidRDefault="00FC0216" w:rsidP="00FC0216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0216" w:rsidRPr="00EC65D6" w:rsidRDefault="00FC0216" w:rsidP="00FC0216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C04D1E" w:rsidRPr="00EC65D6" w:rsidTr="00530C91">
        <w:trPr>
          <w:cantSplit/>
          <w:trHeight w:val="808"/>
        </w:trPr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D1E" w:rsidRPr="00EC65D6" w:rsidRDefault="00C04D1E" w:rsidP="00C04D1E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D1E" w:rsidRPr="00EC65D6" w:rsidRDefault="00C04D1E" w:rsidP="00C04D1E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Completar las frases con el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Present Simple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en </w:t>
            </w:r>
            <w:r w:rsidR="00010F1F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negativa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de los verbos entre paréntesis</w:t>
            </w:r>
            <w:r w:rsidR="00010F1F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y luego elegir la respuesta correcta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010F1F"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32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C04D1E" w:rsidRPr="00EC65D6" w:rsidRDefault="00C04D1E" w:rsidP="00C04D1E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04D1E" w:rsidRPr="00EC65D6" w:rsidRDefault="00C04D1E" w:rsidP="00C04D1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04D1E" w:rsidRPr="00EC65D6" w:rsidRDefault="00C04D1E" w:rsidP="00C04D1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04D1E" w:rsidRPr="00EC65D6" w:rsidRDefault="00C04D1E" w:rsidP="00C04D1E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4D1E" w:rsidRPr="00EC65D6" w:rsidRDefault="00C04D1E" w:rsidP="00C04D1E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E8140C" w:rsidRPr="00EC65D6" w:rsidTr="00530C91">
        <w:trPr>
          <w:cantSplit/>
          <w:trHeight w:val="821"/>
        </w:trPr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60415A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Sustituir las palabras en negrita por las palabras entre paréntesis para escribir una frase negativa, usando el </w:t>
            </w:r>
            <w:r w:rsidR="0060415A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Present Simple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60415A"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32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numPr>
                <w:ilvl w:val="0"/>
                <w:numId w:val="6"/>
              </w:numPr>
              <w:snapToGrid w:val="0"/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8140C" w:rsidRPr="00EC65D6" w:rsidRDefault="00E8140C" w:rsidP="00530C91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1E2EB1" w:rsidRPr="00EC65D6" w:rsidTr="00530C91">
        <w:trPr>
          <w:cantSplit/>
        </w:trPr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EB1" w:rsidRPr="00EC65D6" w:rsidRDefault="001E2EB1" w:rsidP="001E2EB1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EB1" w:rsidRPr="00EC65D6" w:rsidRDefault="001E2EB1" w:rsidP="001E2EB1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Escuchar la grabación para comprobar las respuestas del ejercicio 2.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32; </w:t>
            </w:r>
            <w:r w:rsidR="00C92B1A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Class CD 1, pista 19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1E2EB1" w:rsidRPr="00EC65D6" w:rsidRDefault="001E2EB1" w:rsidP="001E2EB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E2EB1" w:rsidRPr="00EC65D6" w:rsidRDefault="005C50C8" w:rsidP="001E2EB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Reforzar el aprendizaje de la gramática mediante la autocorrección de ejercicios.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E2EB1" w:rsidRPr="00EC65D6" w:rsidRDefault="001E2EB1" w:rsidP="001E2EB1">
            <w:pPr>
              <w:numPr>
                <w:ilvl w:val="0"/>
                <w:numId w:val="6"/>
              </w:numPr>
              <w:snapToGrid w:val="0"/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E2EB1" w:rsidRPr="00EC65D6" w:rsidRDefault="00F306D3" w:rsidP="001E2EB1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1E2EB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E2EB1" w:rsidRPr="00EC65D6" w:rsidRDefault="001E2EB1" w:rsidP="001E2EB1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E8140C" w:rsidRPr="00EC65D6" w:rsidTr="00530C91">
        <w:trPr>
          <w:cantSplit/>
        </w:trPr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4. </w:t>
            </w:r>
            <w:r w:rsidR="0037115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Completar las preguntas de la encuesta con el </w:t>
            </w:r>
            <w:r w:rsidR="00371151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 Simple</w:t>
            </w:r>
            <w:r w:rsidR="0037115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de los verbos entre paréntesis. Luego mirar las respuestas de Tim y escribirlas utilizando respuestas breves.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371151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8140C" w:rsidRPr="00EC65D6" w:rsidRDefault="00E8140C" w:rsidP="00530C91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E8140C" w:rsidRPr="00EC65D6" w:rsidTr="00530C91">
        <w:trPr>
          <w:cantSplit/>
        </w:trPr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5. </w:t>
            </w:r>
            <w:r w:rsidR="00841116"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Buscar dos palabras relacionadas con la familia en la encuesta del ejercicio 4 y escribirlas en el cuaderno. Luego añadir otras que conozcan.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841116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  <w:r w:rsidR="00841116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30728D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Repasar</w:t>
            </w:r>
            <w:r w:rsidR="009D122E"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 el vocabulario visto anteriormente.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F306D3" w:rsidP="00530C91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E8140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8140C" w:rsidRPr="00EC65D6" w:rsidRDefault="00E8140C" w:rsidP="00530C91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E8140C" w:rsidRPr="00EC65D6" w:rsidTr="00530C91">
        <w:trPr>
          <w:cantSplit/>
        </w:trPr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6. </w:t>
            </w:r>
            <w:r w:rsidR="007B45C6" w:rsidRPr="00EC65D6">
              <w:rPr>
                <w:rFonts w:ascii="Times" w:hAnsi="Times"/>
                <w:i/>
                <w:color w:val="000000"/>
                <w:sz w:val="16"/>
                <w:szCs w:val="20"/>
                <w:lang w:val="es-ES_tradnl"/>
              </w:rPr>
              <w:t>INTERACTION</w:t>
            </w:r>
            <w:r w:rsidR="007B45C6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:</w:t>
            </w:r>
            <w:r w:rsidR="007B45C6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4E23E9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Escribir preguntas con el</w:t>
            </w:r>
            <w:r w:rsidR="004E23E9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 Present Simple </w:t>
            </w:r>
            <w:r w:rsidR="004E23E9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y las palabras que se dan. En parejas, hacer y contestar las preguntas.</w:t>
            </w:r>
            <w:r w:rsidR="004E23E9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986001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4E23E9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4E23E9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967311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Practicar la gramática aprendida de manera oral.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967311" w:rsidP="00530C91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Pueden hacer las actividades 8-14 del apartado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Grammar Lab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para practicar y ampliar contenidos. </w:t>
            </w:r>
            <w:r w:rsidR="00986001" w:rsidRPr="00EC65D6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SB, p. 143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F306D3" w:rsidP="00530C91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E8140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8140C" w:rsidRPr="00EC65D6" w:rsidRDefault="00E8140C" w:rsidP="00530C91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4F7CCD" w:rsidRPr="00EC65D6" w:rsidTr="00530C91">
        <w:trPr>
          <w:cantSplit/>
        </w:trPr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CCD" w:rsidRPr="00EC65D6" w:rsidRDefault="004F7CCD" w:rsidP="004F7CCD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CCD" w:rsidRPr="00EC65D6" w:rsidRDefault="004F7CCD" w:rsidP="004F7CC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Language</w:t>
            </w:r>
          </w:p>
          <w:p w:rsidR="004F7CCD" w:rsidRPr="00EC65D6" w:rsidRDefault="004F7CCD" w:rsidP="004F7CCD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T32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4F7CCD" w:rsidRPr="00EC65D6" w:rsidRDefault="004F7CCD" w:rsidP="004F7CC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F7CCD" w:rsidRPr="00EC65D6" w:rsidRDefault="004F7CCD" w:rsidP="004F7CC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F7CCD" w:rsidRPr="00EC65D6" w:rsidRDefault="004F7CCD" w:rsidP="004F7CCD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F7CCD" w:rsidRPr="00EC65D6" w:rsidRDefault="004F7CCD" w:rsidP="004F7CCD">
            <w:pPr>
              <w:snapToGrid w:val="0"/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7CCD" w:rsidRPr="00EC65D6" w:rsidRDefault="004F7CCD" w:rsidP="004F7CCD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</w:tbl>
    <w:p w:rsidR="00E8140C" w:rsidRPr="00EC65D6" w:rsidRDefault="00E8140C" w:rsidP="00E8140C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:rsidR="00E8140C" w:rsidRPr="00EC65D6" w:rsidRDefault="00E8140C" w:rsidP="00E8140C">
      <w:pPr>
        <w:rPr>
          <w:rFonts w:ascii="Times" w:hAnsi="Times"/>
          <w:color w:val="FF0000"/>
          <w:sz w:val="22"/>
          <w:szCs w:val="22"/>
        </w:rPr>
      </w:pPr>
      <w:r w:rsidRPr="00EC65D6">
        <w:rPr>
          <w:rFonts w:ascii="Times" w:hAnsi="Times"/>
        </w:rPr>
        <w:br w:type="page"/>
      </w:r>
    </w:p>
    <w:tbl>
      <w:tblPr>
        <w:tblW w:w="15310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083"/>
        <w:gridCol w:w="3824"/>
        <w:gridCol w:w="1424"/>
        <w:gridCol w:w="2976"/>
        <w:gridCol w:w="3155"/>
        <w:gridCol w:w="669"/>
        <w:gridCol w:w="2138"/>
        <w:gridCol w:w="41"/>
      </w:tblGrid>
      <w:tr w:rsidR="00E8140C" w:rsidRPr="00EC65D6" w:rsidTr="00530C91">
        <w:tc>
          <w:tcPr>
            <w:tcW w:w="1531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E8140C" w:rsidRPr="00EC65D6" w:rsidRDefault="006A57BA" w:rsidP="00530C91">
            <w:pPr>
              <w:pStyle w:val="Ttulo1"/>
              <w:rPr>
                <w:rFonts w:ascii="Times" w:hAnsi="Times" w:cs="Times"/>
                <w:color w:val="000000"/>
                <w:sz w:val="19"/>
                <w:lang w:val="en-US"/>
              </w:rPr>
            </w:pP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2: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My Time</w:t>
            </w:r>
          </w:p>
        </w:tc>
      </w:tr>
      <w:tr w:rsidR="00E8140C" w:rsidRPr="00EC65D6" w:rsidTr="00530C91">
        <w:trPr>
          <w:gridAfter w:val="1"/>
          <w:wAfter w:w="41" w:type="dxa"/>
          <w:trHeight w:val="515"/>
        </w:trPr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8140C" w:rsidRPr="00EC65D6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5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E8140C" w:rsidRPr="00EC65D6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6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E8140C" w:rsidRPr="00EC65D6" w:rsidRDefault="00E8140C" w:rsidP="00530C91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E8140C" w:rsidRPr="00EC65D6" w:rsidTr="00530C91">
        <w:trPr>
          <w:gridAfter w:val="1"/>
          <w:wAfter w:w="41" w:type="dxa"/>
          <w:cantSplit/>
        </w:trPr>
        <w:tc>
          <w:tcPr>
            <w:tcW w:w="1083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8140C" w:rsidRPr="00EC65D6" w:rsidRDefault="00E86686" w:rsidP="00530C91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6</w:t>
            </w:r>
            <w:r w:rsidR="00E8140C"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E8140C" w:rsidRPr="00EC65D6" w:rsidRDefault="00E8140C" w:rsidP="00530C91">
            <w:pPr>
              <w:jc w:val="center"/>
              <w:rPr>
                <w:rFonts w:ascii="Times" w:hAnsi="Times"/>
                <w:b/>
                <w:i/>
                <w:color w:val="FF0000"/>
                <w:sz w:val="4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Listening: A </w:t>
            </w:r>
            <w:r w:rsidR="00885E7F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podcast</w:t>
            </w:r>
          </w:p>
          <w:p w:rsidR="00E8140C" w:rsidRPr="00EC65D6" w:rsidRDefault="0072791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  <w:r w:rsidR="00E8140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Escuchar un pódcast sobre aficiones y señalar qué deportes practican los médicos/as en su tiempo libre.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E8140C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33</w:t>
            </w:r>
            <w:r w:rsidR="00E8140C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; Class CD 1, pista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20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  <w:r w:rsidR="0072791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 xml:space="preserve">Ver transcripción.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TM, p. T176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7C1CD4" w:rsidP="00530C91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E8140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8140C" w:rsidRPr="00EC65D6" w:rsidRDefault="00E8140C" w:rsidP="00530C91">
            <w:pPr>
              <w:snapToGrid w:val="0"/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</w:tr>
      <w:tr w:rsidR="00E8140C" w:rsidRPr="00EC65D6" w:rsidTr="00530C91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636734" w:rsidP="00530C91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8</w:t>
            </w:r>
            <w:r w:rsidR="00E8140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Volver a escuchar la grabación y completar las frases. </w:t>
            </w:r>
            <w:r w:rsidR="00E8140C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983D0E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33</w:t>
            </w:r>
            <w:r w:rsidR="00E8140C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; </w:t>
            </w:r>
            <w:r w:rsidR="00E8140C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  <w:t xml:space="preserve">Class CD 1, pista </w:t>
            </w:r>
            <w:r w:rsidR="005A3192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20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  <w:r w:rsidR="00636734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8140C" w:rsidRPr="00EC65D6" w:rsidRDefault="00E8140C" w:rsidP="00530C9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E8140C" w:rsidRPr="00EC65D6" w:rsidTr="00530C91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Listening</w:t>
            </w:r>
          </w:p>
          <w:p w:rsidR="00E8140C" w:rsidRPr="00EC65D6" w:rsidRDefault="00E8140C" w:rsidP="00530C91">
            <w:pPr>
              <w:rPr>
                <w:rFonts w:ascii="Times" w:hAnsi="Times"/>
                <w:b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TM, p. T</w:t>
            </w:r>
            <w:r w:rsidR="00983D0E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33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 y practicar la comprensión oral.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copiar las frases en la pizarra o repartir fotocopias. </w:t>
            </w:r>
            <w:r w:rsidR="007B3CB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T181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8140C" w:rsidRPr="00EC65D6" w:rsidRDefault="00E8140C" w:rsidP="00530C9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5C101B" w:rsidRPr="00EC65D6" w:rsidTr="00530C91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C101B" w:rsidRPr="00EC65D6" w:rsidRDefault="005C101B" w:rsidP="005C101B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101B" w:rsidRPr="00EC65D6" w:rsidRDefault="005C101B" w:rsidP="005C101B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Critical Thinking</w:t>
            </w:r>
          </w:p>
          <w:p w:rsidR="005C101B" w:rsidRPr="00EC65D6" w:rsidRDefault="005C101B" w:rsidP="005C101B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Contestar </w:t>
            </w:r>
            <w:r w:rsidR="00723B76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varias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preguntas </w:t>
            </w:r>
            <w:r w:rsidR="00723B76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relacionadas con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203E9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las aficiones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="00AB0B6D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33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101B" w:rsidRPr="00EC65D6" w:rsidRDefault="005C101B" w:rsidP="005C101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101B" w:rsidRPr="00EC65D6" w:rsidRDefault="005C101B" w:rsidP="005C101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Fomentar el pensamiento crítico.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101B" w:rsidRPr="00EC65D6" w:rsidRDefault="005C101B" w:rsidP="005C101B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7B1767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33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101B" w:rsidRPr="00EC65D6" w:rsidRDefault="007C1CD4" w:rsidP="005C101B">
            <w:pPr>
              <w:jc w:val="center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5C101B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101B" w:rsidRPr="00EC65D6" w:rsidRDefault="005C101B" w:rsidP="005C101B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E410C5" w:rsidRPr="00EC65D6" w:rsidTr="00530C91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410C5" w:rsidRPr="00EC65D6" w:rsidRDefault="00E410C5" w:rsidP="00E410C5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410C5" w:rsidRPr="00EC65D6" w:rsidRDefault="00E410C5" w:rsidP="00E410C5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Speaking: Talking about free time</w:t>
            </w:r>
          </w:p>
          <w:p w:rsidR="00E410C5" w:rsidRPr="00EC65D6" w:rsidRDefault="00E410C5" w:rsidP="00E410C5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Digital Video</w:t>
            </w:r>
          </w:p>
          <w:p w:rsidR="00E410C5" w:rsidRPr="00EC65D6" w:rsidRDefault="00E410C5" w:rsidP="00E410C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9.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Ver un vídeo o escuchar una grabación en la que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dos estudiantes hablan sobre actividades de tiempo libre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y completar las respuestas.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33; Class CD 1, pista 21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410C5" w:rsidRPr="00EC65D6" w:rsidRDefault="00E410C5" w:rsidP="00E410C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410C5" w:rsidRPr="00EC65D6" w:rsidRDefault="00E410C5" w:rsidP="00E410C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Practicar la comprensión oral y utilizar fórmulas lingüísticas adecuadas para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hablar sobre tiempo libre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410C5" w:rsidRPr="00EC65D6" w:rsidRDefault="00E410C5" w:rsidP="00E410C5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Ver transcripción.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TM, p. T177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410C5" w:rsidRPr="00EC65D6" w:rsidRDefault="00E410C5" w:rsidP="00E410C5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10C5" w:rsidRPr="00EC65D6" w:rsidRDefault="00E410C5" w:rsidP="00E410C5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E410C5" w:rsidRPr="00EC65D6" w:rsidTr="00824E40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410C5" w:rsidRPr="00EC65D6" w:rsidRDefault="00E410C5" w:rsidP="00E410C5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410C5" w:rsidRPr="00EC65D6" w:rsidRDefault="00E410C5" w:rsidP="00E410C5">
            <w:pPr>
              <w:pStyle w:val="Encabezado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10. Relacionar las preguntas con las respuestas del ejercicio 9.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33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410C5" w:rsidRPr="00EC65D6" w:rsidRDefault="00E410C5" w:rsidP="00E410C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410C5" w:rsidRPr="00EC65D6" w:rsidRDefault="00910338" w:rsidP="00E410C5">
            <w:pPr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Utilizar fórmulas lingüísticas adecuadas para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hablar sobre tiempo libre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410C5" w:rsidRPr="00EC65D6" w:rsidRDefault="00E410C5" w:rsidP="00E410C5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410C5" w:rsidRPr="00EC65D6" w:rsidRDefault="00E410C5" w:rsidP="00E410C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10C5" w:rsidRPr="00EC65D6" w:rsidRDefault="00E410C5" w:rsidP="00E410C5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E410C5" w:rsidRPr="00EC65D6" w:rsidTr="00530C91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410C5" w:rsidRPr="00EC65D6" w:rsidRDefault="00E410C5" w:rsidP="00E410C5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410C5" w:rsidRPr="00EC65D6" w:rsidRDefault="00E410C5" w:rsidP="00E410C5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11.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Volver a ver el vídeo </w:t>
            </w:r>
            <w:r w:rsidRPr="00EC65D6">
              <w:rPr>
                <w:rFonts w:ascii="Times" w:hAnsi="Times"/>
                <w:sz w:val="20"/>
                <w:szCs w:val="20"/>
              </w:rPr>
              <w:t>o escuchar la grabación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y comprobar las respuestas del ejercicio 10.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SB, p. 33; Class CD 1, </w:t>
            </w:r>
            <w:r w:rsidR="00281361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pista 21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410C5" w:rsidRPr="00EC65D6" w:rsidRDefault="00E410C5" w:rsidP="00E410C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410C5" w:rsidRPr="00EC65D6" w:rsidRDefault="00E410C5" w:rsidP="00E410C5">
            <w:pPr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Practicar la comprensión oral mediante apoyo visual.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410C5" w:rsidRPr="00EC65D6" w:rsidRDefault="00E410C5" w:rsidP="00E410C5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410C5" w:rsidRPr="00EC65D6" w:rsidRDefault="00E410C5" w:rsidP="00E410C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10C5" w:rsidRPr="00EC65D6" w:rsidRDefault="00E410C5" w:rsidP="00E410C5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E410C5" w:rsidRPr="00EC65D6" w:rsidTr="00530C91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410C5" w:rsidRPr="00EC65D6" w:rsidRDefault="00E410C5" w:rsidP="00E410C5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E1821" w:rsidRPr="00EC65D6" w:rsidRDefault="00E410C5" w:rsidP="00E410C5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12. Escuchar y repetir las preguntas prestando atención a la entonación.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  <w:t>SB, p. 33; Class CD 1, pista 22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410C5" w:rsidRPr="00EC65D6" w:rsidRDefault="00E410C5" w:rsidP="00E410C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410C5" w:rsidRPr="00EC65D6" w:rsidRDefault="00E410C5" w:rsidP="00E410C5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entonación de las frases interrogativas.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410C5" w:rsidRPr="00EC65D6" w:rsidRDefault="00E410C5" w:rsidP="00E410C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T33</w:t>
            </w:r>
          </w:p>
          <w:p w:rsidR="00E410C5" w:rsidRPr="00EC65D6" w:rsidRDefault="00E410C5" w:rsidP="00E410C5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hacer el ejercicio 3 de la unidad 2 en el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Pronunciation Appendix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159</w:t>
            </w:r>
          </w:p>
          <w:p w:rsidR="00BB68B8" w:rsidRPr="00EC65D6" w:rsidRDefault="00232804" w:rsidP="00E410C5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el cuadro sobre la entonación en las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Yes / No questions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en las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Wh- questions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BB68B8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159</w:t>
            </w:r>
          </w:p>
          <w:p w:rsidR="00E410C5" w:rsidRPr="00EC65D6" w:rsidRDefault="00E410C5" w:rsidP="00E410C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Pueden usar la herramienta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 xml:space="preserve"> Record Yourself</w:t>
            </w:r>
            <w:r w:rsidRPr="00EC65D6">
              <w:rPr>
                <w:rFonts w:ascii="Times" w:hAnsi="Times"/>
                <w:sz w:val="20"/>
                <w:szCs w:val="20"/>
              </w:rPr>
              <w:t>.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410C5" w:rsidRPr="00EC65D6" w:rsidRDefault="00E410C5" w:rsidP="00E410C5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10C5" w:rsidRPr="00EC65D6" w:rsidRDefault="00E410C5" w:rsidP="00E410C5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E410C5" w:rsidRPr="00EC65D6" w:rsidTr="00530C91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410C5" w:rsidRPr="00EC65D6" w:rsidRDefault="00E410C5" w:rsidP="00E410C5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410C5" w:rsidRPr="00EC65D6" w:rsidRDefault="00A31B5A" w:rsidP="00E410C5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PROJECT SKILL</w:t>
            </w:r>
            <w:r w:rsidR="00E410C5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 2: Talk about free-time activities</w:t>
            </w:r>
          </w:p>
          <w:p w:rsidR="00E410C5" w:rsidRPr="00EC65D6" w:rsidRDefault="00E410C5" w:rsidP="00E410C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Pr="00EC65D6">
              <w:rPr>
                <w:rFonts w:ascii="Times" w:hAnsi="Times"/>
                <w:i/>
                <w:iCs/>
                <w:color w:val="000000"/>
                <w:sz w:val="16"/>
                <w:szCs w:val="20"/>
                <w:lang w:val="es-ES_tradnl"/>
              </w:rPr>
              <w:t>INTERACTION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: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En parejas, hacer y contestar preguntas sobre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actividades de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tiempo libre utilizando las preguntas del ejercicio 10</w:t>
            </w:r>
            <w:r w:rsidR="003C0ACA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como ayuda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E410C5" w:rsidRPr="00EC65D6" w:rsidRDefault="00E410C5" w:rsidP="00E410C5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Learning to Learn</w:t>
            </w:r>
          </w:p>
          <w:p w:rsidR="00E410C5" w:rsidRPr="00EC65D6" w:rsidRDefault="00E410C5" w:rsidP="00E410C5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Leer el consejo para transmitir información de manera eficaz.</w:t>
            </w:r>
          </w:p>
          <w:p w:rsidR="00E410C5" w:rsidRPr="00EC65D6" w:rsidRDefault="00E410C5" w:rsidP="00E410C5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EC65D6">
              <w:rPr>
                <w:rFonts w:ascii="Times" w:hAnsi="Times"/>
                <w:i/>
                <w:color w:val="000000"/>
                <w:sz w:val="16"/>
                <w:szCs w:val="20"/>
                <w:lang w:val="es-ES_tradnl"/>
              </w:rPr>
              <w:t>MEDIATION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: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Contar en clase las actividades de tiempo libre del compañero/a.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33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410C5" w:rsidRPr="00EC65D6" w:rsidRDefault="00E410C5" w:rsidP="00E410C5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E3F08" w:rsidRPr="00EC65D6" w:rsidRDefault="00E410C5" w:rsidP="00E410C5">
            <w:pPr>
              <w:spacing w:before="20" w:after="20"/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Fomentar el desarrollo de la competencia específica relacionada con </w:t>
            </w:r>
            <w:r w:rsidR="007E3F08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la competencia personal, social y de aprender a aprender y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la mediación</w:t>
            </w:r>
            <w:r w:rsidR="007E3F08" w:rsidRPr="00EC65D6">
              <w:rPr>
                <w:rFonts w:ascii="Times" w:hAnsi="Times" w:cs="Times"/>
                <w:color w:val="000000"/>
                <w:sz w:val="20"/>
                <w:szCs w:val="20"/>
              </w:rPr>
              <w:t>,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 y u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tilizar fórmulas lingüísticas adecuadas para hablar sobre tiempo libre.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410C5" w:rsidRPr="00EC65D6" w:rsidRDefault="00E410C5" w:rsidP="00E410C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T33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410C5" w:rsidRPr="00EC65D6" w:rsidRDefault="00E410C5" w:rsidP="00E410C5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10C5" w:rsidRPr="00EC65D6" w:rsidRDefault="00E410C5" w:rsidP="00E410C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5-10</w:t>
            </w:r>
          </w:p>
          <w:p w:rsidR="00E410C5" w:rsidRPr="00EC65D6" w:rsidRDefault="00E410C5" w:rsidP="00E410C5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21</w:t>
            </w:r>
          </w:p>
        </w:tc>
      </w:tr>
    </w:tbl>
    <w:p w:rsidR="00E8140C" w:rsidRPr="00EC65D6" w:rsidRDefault="00E8140C" w:rsidP="00E8140C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tbl>
      <w:tblPr>
        <w:tblW w:w="15105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934"/>
        <w:gridCol w:w="3827"/>
        <w:gridCol w:w="1418"/>
        <w:gridCol w:w="2976"/>
        <w:gridCol w:w="3261"/>
        <w:gridCol w:w="652"/>
        <w:gridCol w:w="2037"/>
      </w:tblGrid>
      <w:tr w:rsidR="00E8140C" w:rsidRPr="00EC65D6" w:rsidTr="00530C91">
        <w:trPr>
          <w:trHeight w:val="264"/>
        </w:trPr>
        <w:tc>
          <w:tcPr>
            <w:tcW w:w="1510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E8140C" w:rsidRPr="00EC65D6" w:rsidRDefault="00E8140C" w:rsidP="00530C91">
            <w:pPr>
              <w:pStyle w:val="Ttulo1"/>
              <w:pageBreakBefore/>
              <w:ind w:left="0" w:right="-108" w:firstLine="0"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="006A57BA"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2: </w:t>
            </w:r>
            <w:r w:rsidR="006A57BA"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My Time</w:t>
            </w:r>
          </w:p>
        </w:tc>
      </w:tr>
      <w:tr w:rsidR="00E8140C" w:rsidRPr="00EC65D6" w:rsidTr="00530C91">
        <w:trPr>
          <w:trHeight w:val="483"/>
        </w:trPr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8140C" w:rsidRPr="00EC65D6" w:rsidRDefault="00E8140C" w:rsidP="00530C91">
            <w:pPr>
              <w:pStyle w:val="Encabezado"/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E8140C" w:rsidRPr="00EC65D6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E8140C" w:rsidRPr="00EC65D6" w:rsidRDefault="00E8140C" w:rsidP="00530C91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567CF1" w:rsidRPr="00EC65D6" w:rsidTr="00530C91">
        <w:trPr>
          <w:cantSplit/>
        </w:trPr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67CF1" w:rsidRPr="00EC65D6" w:rsidRDefault="00E86686" w:rsidP="00567CF1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7</w:t>
            </w:r>
            <w:r w:rsidR="00567CF1"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567CF1" w:rsidRPr="00EC65D6" w:rsidRDefault="00567CF1" w:rsidP="00567CF1">
            <w:pPr>
              <w:snapToGrid w:val="0"/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EC65D6" w:rsidRDefault="00567CF1" w:rsidP="00567CF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EC65D6" w:rsidRDefault="00567CF1" w:rsidP="00567CF1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EC65D6" w:rsidRDefault="00567CF1" w:rsidP="00567CF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EC65D6" w:rsidRDefault="00567CF1" w:rsidP="00567CF1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EC65D6" w:rsidRDefault="00A95616" w:rsidP="00567CF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567CF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67CF1" w:rsidRPr="00EC65D6" w:rsidRDefault="00567CF1" w:rsidP="00567CF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567CF1" w:rsidRPr="00EC65D6" w:rsidTr="00530C91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67CF1" w:rsidRPr="00EC65D6" w:rsidRDefault="00567CF1" w:rsidP="00567CF1">
            <w:pPr>
              <w:snapToGrid w:val="0"/>
              <w:jc w:val="center"/>
              <w:rPr>
                <w:rFonts w:ascii="Times" w:hAnsi="Times"/>
                <w:i/>
                <w:iCs/>
                <w:color w:val="FF0000"/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EC65D6" w:rsidRDefault="00567CF1" w:rsidP="00567CF1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Writing</w:t>
            </w:r>
          </w:p>
          <w:p w:rsidR="00567CF1" w:rsidRPr="00EC65D6" w:rsidRDefault="00567CF1" w:rsidP="00567CF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la información sobre qué se suele incluir en </w:t>
            </w:r>
            <w:r w:rsidR="000519D3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en un perfil personal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A70600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34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EC65D6" w:rsidRDefault="00567CF1" w:rsidP="00567CF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EC65D6" w:rsidRDefault="00567CF1" w:rsidP="00567CF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Reflexionar sobre los contenidos que deben incluirse en un tipo de texto concreto.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EC65D6" w:rsidRDefault="00567CF1" w:rsidP="00567CF1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EC65D6" w:rsidRDefault="00567CF1" w:rsidP="00567CF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67CF1" w:rsidRPr="00EC65D6" w:rsidRDefault="00567CF1" w:rsidP="00567CF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567CF1" w:rsidRPr="00EC65D6" w:rsidTr="00530C91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67CF1" w:rsidRPr="00EC65D6" w:rsidRDefault="00567CF1" w:rsidP="00567CF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EC65D6" w:rsidRDefault="00567CF1" w:rsidP="00567CF1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Analyse a Model</w:t>
            </w:r>
          </w:p>
          <w:p w:rsidR="00567CF1" w:rsidRPr="00EC65D6" w:rsidRDefault="00567CF1" w:rsidP="00567CF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666E28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</w:t>
            </w:r>
            <w:r w:rsidR="0037711B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</w:t>
            </w:r>
            <w:r w:rsidR="00666E28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perfil </w:t>
            </w:r>
            <w:r w:rsidR="00832255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personal de Liam</w:t>
            </w:r>
            <w:r w:rsidR="007B430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666E28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y contestar las preguntas.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666E28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34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EC65D6" w:rsidRDefault="00567CF1" w:rsidP="00567CF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EC65D6" w:rsidRDefault="00567CF1" w:rsidP="00567CF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Obtener información de un texto escrito.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EC65D6" w:rsidRDefault="00567CF1" w:rsidP="00567CF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EC65D6" w:rsidRDefault="00567CF1" w:rsidP="00567CF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67CF1" w:rsidRPr="00EC65D6" w:rsidRDefault="00567CF1" w:rsidP="00567CF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567CF1" w:rsidRPr="00EC65D6" w:rsidTr="00530C91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67CF1" w:rsidRPr="00EC65D6" w:rsidRDefault="00567CF1" w:rsidP="00567CF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EC65D6" w:rsidRDefault="00567CF1" w:rsidP="00567CF1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 xml:space="preserve">Focus on Language: </w:t>
            </w:r>
            <w:r w:rsidR="00BD365B" w:rsidRPr="00EC65D6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Punctuation</w:t>
            </w:r>
          </w:p>
          <w:p w:rsidR="00567CF1" w:rsidRPr="00EC65D6" w:rsidRDefault="00567CF1" w:rsidP="00567CF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</w:t>
            </w:r>
            <w:r w:rsidR="00CA025D" w:rsidRPr="00EC65D6">
              <w:rPr>
                <w:color w:val="000000"/>
                <w:sz w:val="20"/>
                <w:szCs w:val="20"/>
                <w:lang w:val="es-ES_tradnl"/>
              </w:rPr>
              <w:t>la información sobre los signos de puntuación</w:t>
            </w:r>
            <w:r w:rsidR="00CA025D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y </w:t>
            </w:r>
            <w:r w:rsidR="00956627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buscar un ejemplo </w:t>
            </w:r>
            <w:r w:rsidR="00FA1B67" w:rsidRPr="00EC65D6">
              <w:rPr>
                <w:rFonts w:ascii="Times" w:hAnsi="Times" w:cs="Times"/>
                <w:color w:val="000000"/>
                <w:sz w:val="20"/>
                <w:szCs w:val="20"/>
              </w:rPr>
              <w:t>de cada tipo de puntuación</w:t>
            </w:r>
            <w:r w:rsidR="00956627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 en el texto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364A44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EC65D6" w:rsidRDefault="00567CF1" w:rsidP="00567CF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EC65D6" w:rsidRDefault="00567CF1" w:rsidP="00567CF1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Aprender a utilizar correctamente </w:t>
            </w:r>
            <w:r w:rsidR="006F7763" w:rsidRPr="00EC65D6">
              <w:rPr>
                <w:color w:val="000000"/>
                <w:sz w:val="20"/>
                <w:szCs w:val="20"/>
                <w:lang w:val="es-ES_tradnl"/>
              </w:rPr>
              <w:t>los signos de puntuación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EC65D6" w:rsidRDefault="00567CF1" w:rsidP="00567CF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EC65D6" w:rsidRDefault="00567CF1" w:rsidP="00567CF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67CF1" w:rsidRPr="00EC65D6" w:rsidRDefault="00567CF1" w:rsidP="00567CF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567CF1" w:rsidRPr="00EC65D6" w:rsidTr="00247B81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67CF1" w:rsidRPr="00EC65D6" w:rsidRDefault="00567CF1" w:rsidP="00567CF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EC65D6" w:rsidRDefault="00567CF1" w:rsidP="00567CF1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Escribir las frases </w:t>
            </w:r>
            <w:r w:rsidR="0043092B" w:rsidRPr="00EC65D6">
              <w:rPr>
                <w:color w:val="000000"/>
                <w:sz w:val="20"/>
                <w:szCs w:val="20"/>
                <w:lang w:val="es-ES_tradnl"/>
              </w:rPr>
              <w:t>añadiendo los signos de puntuación que faltan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43092B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EC65D6" w:rsidRDefault="00567CF1" w:rsidP="00567CF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EC65D6" w:rsidRDefault="00567CF1" w:rsidP="00567CF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Practicar el uso de </w:t>
            </w:r>
            <w:r w:rsidR="00F9619D" w:rsidRPr="00EC65D6">
              <w:rPr>
                <w:color w:val="000000"/>
                <w:sz w:val="20"/>
                <w:szCs w:val="20"/>
                <w:lang w:val="es-ES_tradnl"/>
              </w:rPr>
              <w:t>los signos de puntuación</w:t>
            </w:r>
            <w:r w:rsidR="00F9619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EC65D6" w:rsidRDefault="00567CF1" w:rsidP="00567CF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EC65D6" w:rsidRDefault="00567CF1" w:rsidP="00567CF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67CF1" w:rsidRPr="00EC65D6" w:rsidRDefault="00567CF1" w:rsidP="00247B8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1-3</w:t>
            </w:r>
          </w:p>
          <w:p w:rsidR="00567CF1" w:rsidRPr="00EC65D6" w:rsidRDefault="00567CF1" w:rsidP="00247B8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WB, p. </w:t>
            </w:r>
            <w:r w:rsidR="00551DD8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</w:t>
            </w:r>
          </w:p>
        </w:tc>
      </w:tr>
      <w:tr w:rsidR="00567CF1" w:rsidRPr="00EC65D6" w:rsidTr="00530C91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67CF1" w:rsidRPr="00EC65D6" w:rsidRDefault="00567CF1" w:rsidP="00567CF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EC65D6" w:rsidRDefault="00A31B5A" w:rsidP="00567CF1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PROJECT SKILL</w:t>
            </w:r>
            <w:r w:rsidR="00567CF1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 3: Write </w:t>
            </w:r>
            <w:r w:rsidR="000945AD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a personal</w:t>
            </w:r>
            <w:r w:rsidR="000945AD" w:rsidRPr="00EC65D6">
              <w:rPr>
                <w:rFonts w:ascii="Times" w:hAnsi="Times"/>
                <w:i/>
                <w:iCs/>
                <w:color w:val="000000"/>
                <w:sz w:val="16"/>
                <w:szCs w:val="16"/>
                <w:lang w:val="es-ES_tradnl"/>
              </w:rPr>
              <w:t xml:space="preserve"> </w:t>
            </w:r>
            <w:r w:rsidR="000945AD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profile</w:t>
            </w:r>
          </w:p>
          <w:p w:rsidR="00567CF1" w:rsidRPr="00EC65D6" w:rsidRDefault="00567CF1" w:rsidP="00567CF1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Plan</w:t>
            </w:r>
          </w:p>
          <w:p w:rsidR="00567CF1" w:rsidRPr="00EC65D6" w:rsidRDefault="00567CF1" w:rsidP="00567CF1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640710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</w:t>
            </w:r>
            <w:r w:rsidR="00640710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ompletar </w:t>
            </w:r>
            <w:r w:rsidR="00087C9B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 cuadro con información personal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.</w:t>
            </w:r>
          </w:p>
          <w:p w:rsidR="00567CF1" w:rsidRPr="00EC65D6" w:rsidRDefault="00567CF1" w:rsidP="00EB6E75">
            <w:pPr>
              <w:snapToGrid w:val="0"/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2. Completar las frases con información del cuadro.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087C9B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EC65D6" w:rsidRDefault="00567CF1" w:rsidP="00567C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EC65D6" w:rsidRDefault="00567CF1" w:rsidP="00567CF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a través de la expresión escrita el vocabulario, la gramática y las normas de escritura aprendidas en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EC65D6" w:rsidRDefault="00567CF1" w:rsidP="00567CF1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Se puede copiar el cuadro en el cuaderno o utilizar </w:t>
            </w:r>
            <w:r w:rsidR="0032739A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la página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Writing Plan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WB, p. </w:t>
            </w:r>
            <w:r w:rsidR="00087C9B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2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3</w:t>
            </w:r>
          </w:p>
          <w:p w:rsidR="00567CF1" w:rsidRPr="00EC65D6" w:rsidRDefault="00567CF1" w:rsidP="00567CF1">
            <w:pPr>
              <w:snapToGrid w:val="0"/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087C9B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EC65D6" w:rsidRDefault="00567CF1" w:rsidP="00567CF1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67CF1" w:rsidRPr="00EC65D6" w:rsidRDefault="00567CF1" w:rsidP="00567CF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567CF1" w:rsidRPr="00EC65D6" w:rsidTr="00530C91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67CF1" w:rsidRPr="00EC65D6" w:rsidRDefault="00567CF1" w:rsidP="00567CF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EC65D6" w:rsidRDefault="00567CF1" w:rsidP="00567CF1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Write</w:t>
            </w:r>
          </w:p>
          <w:p w:rsidR="00567CF1" w:rsidRPr="00EC65D6" w:rsidRDefault="005B65AD" w:rsidP="00567CF1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Escribir un perfil personal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utilizando la información del cuadro, </w:t>
            </w:r>
            <w:r w:rsidR="004766EA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las</w:t>
            </w:r>
            <w:r w:rsidR="005A22A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frases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el modelo como ayuda.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567CF1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EC65D6" w:rsidRDefault="00567CF1" w:rsidP="00567C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EC65D6" w:rsidRDefault="00B1021C" w:rsidP="00567CF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a través de la expresión escrita el vocabulario, la gramática y las normas de escritura aprendidas en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EC65D6" w:rsidRDefault="00567CF1" w:rsidP="00567CF1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0E3D86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34</w:t>
            </w:r>
          </w:p>
          <w:p w:rsidR="00567CF1" w:rsidRPr="00EC65D6" w:rsidRDefault="00567CF1" w:rsidP="00567CF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 xml:space="preserve">Se puede consultar la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>Writing Guide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. </w:t>
            </w:r>
            <w:r w:rsidRPr="00EC65D6">
              <w:rPr>
                <w:rFonts w:ascii="Times" w:hAnsi="Times"/>
                <w:b/>
                <w:sz w:val="20"/>
                <w:szCs w:val="20"/>
              </w:rPr>
              <w:t>WB, p. 118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EC65D6" w:rsidRDefault="00567CF1" w:rsidP="00567CF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67CF1" w:rsidRPr="00EC65D6" w:rsidRDefault="00567CF1" w:rsidP="00567CF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567CF1" w:rsidRPr="00EC65D6" w:rsidTr="00530C91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67CF1" w:rsidRPr="00EC65D6" w:rsidRDefault="00567CF1" w:rsidP="00567CF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EC65D6" w:rsidRDefault="00567CF1" w:rsidP="00567CF1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noProof/>
                <w:color w:val="000000"/>
                <w:sz w:val="20"/>
                <w:szCs w:val="20"/>
              </w:rPr>
              <w:t>Assess Yourself</w:t>
            </w:r>
          </w:p>
          <w:p w:rsidR="00567CF1" w:rsidRPr="00EC65D6" w:rsidRDefault="00567CF1" w:rsidP="00567CF1">
            <w:pPr>
              <w:rPr>
                <w:rFonts w:ascii="Times" w:hAnsi="Times"/>
                <w:noProof/>
                <w:color w:val="000000"/>
                <w:sz w:val="20"/>
                <w:szCs w:val="20"/>
              </w:rPr>
            </w:pPr>
            <w:r w:rsidRPr="00EC65D6">
              <w:rPr>
                <w:rFonts w:ascii="Times" w:hAnsi="Times" w:cs="Times"/>
                <w:sz w:val="20"/>
                <w:szCs w:val="20"/>
              </w:rPr>
              <w:t>Fijarse en los puntos de la lista para comprobar posibles errores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A639C4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EC65D6" w:rsidRDefault="00567CF1" w:rsidP="00567C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FF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EC65D6" w:rsidRDefault="00567CF1" w:rsidP="00567CF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Reconocer los errores y ser capaces de corregirlos.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EC65D6" w:rsidRDefault="00567CF1" w:rsidP="00567CF1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Consultar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Checklist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WB, p. </w:t>
            </w:r>
            <w:r w:rsidR="003D6E7C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67CF1" w:rsidRPr="00EC65D6" w:rsidRDefault="00C44716" w:rsidP="00567CF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567CF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67CF1" w:rsidRPr="00EC65D6" w:rsidRDefault="00567CF1" w:rsidP="00567CF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</w:tbl>
    <w:p w:rsidR="00E8140C" w:rsidRPr="00EC65D6" w:rsidRDefault="00E8140C" w:rsidP="00E8140C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tbl>
      <w:tblPr>
        <w:tblW w:w="1526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948"/>
        <w:gridCol w:w="3868"/>
        <w:gridCol w:w="1433"/>
        <w:gridCol w:w="3007"/>
        <w:gridCol w:w="3295"/>
        <w:gridCol w:w="659"/>
        <w:gridCol w:w="2059"/>
      </w:tblGrid>
      <w:tr w:rsidR="00E8140C" w:rsidRPr="00EC65D6" w:rsidTr="00530C91">
        <w:trPr>
          <w:trHeight w:val="264"/>
        </w:trPr>
        <w:tc>
          <w:tcPr>
            <w:tcW w:w="1526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E8140C" w:rsidRPr="00EC65D6" w:rsidRDefault="00E8140C" w:rsidP="00530C91">
            <w:pPr>
              <w:pStyle w:val="Ttulo1"/>
              <w:pageBreakBefore/>
              <w:ind w:left="0" w:right="-108" w:firstLine="0"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="006A57BA"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2: </w:t>
            </w:r>
            <w:r w:rsidR="006A57BA"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My Time</w:t>
            </w:r>
          </w:p>
        </w:tc>
      </w:tr>
      <w:tr w:rsidR="00E8140C" w:rsidRPr="00EC65D6" w:rsidTr="00530C91">
        <w:trPr>
          <w:trHeight w:val="483"/>
        </w:trPr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68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3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8140C" w:rsidRPr="00EC65D6" w:rsidRDefault="00E8140C" w:rsidP="00530C91">
            <w:pPr>
              <w:pStyle w:val="Encabezado"/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300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9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E8140C" w:rsidRPr="00EC65D6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E8140C" w:rsidRPr="00EC65D6" w:rsidRDefault="00E8140C" w:rsidP="00530C91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E8140C" w:rsidRPr="00EC65D6" w:rsidTr="00530C91">
        <w:tblPrEx>
          <w:tblCellMar>
            <w:top w:w="108" w:type="dxa"/>
            <w:bottom w:w="108" w:type="dxa"/>
          </w:tblCellMar>
        </w:tblPrEx>
        <w:trPr>
          <w:cantSplit/>
          <w:trHeight w:val="170"/>
        </w:trPr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40C" w:rsidRPr="00EC65D6" w:rsidRDefault="00E86686" w:rsidP="00530C91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8</w:t>
            </w:r>
            <w:r w:rsidR="00E8140C"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E8140C" w:rsidRPr="00EC65D6" w:rsidRDefault="00E8140C" w:rsidP="009657B7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8140C" w:rsidRPr="00EC65D6" w:rsidRDefault="00E8140C" w:rsidP="00530C91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E8140C" w:rsidRPr="00EC65D6" w:rsidTr="00363000">
        <w:tblPrEx>
          <w:tblCellMar>
            <w:top w:w="108" w:type="dxa"/>
            <w:bottom w:w="108" w:type="dxa"/>
          </w:tblCellMar>
        </w:tblPrEx>
        <w:trPr>
          <w:cantSplit/>
          <w:trHeight w:val="236"/>
        </w:trPr>
        <w:tc>
          <w:tcPr>
            <w:tcW w:w="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ARE YOU READY FOR YOUR PROJECT?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Assess yourself!</w:t>
            </w:r>
          </w:p>
          <w:p w:rsidR="00E8140C" w:rsidRPr="00EC65D6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Style w:val="Ninguno"/>
                <w:rFonts w:ascii="Times" w:hAnsi="Times"/>
                <w:sz w:val="20"/>
                <w:szCs w:val="20"/>
              </w:rPr>
              <w:t>Evaluar el conocimiento de vocabulario</w:t>
            </w:r>
            <w:r w:rsidRPr="00EC65D6">
              <w:rPr>
                <w:rStyle w:val="Ninguno"/>
                <w:sz w:val="20"/>
                <w:szCs w:val="20"/>
              </w:rPr>
              <w:t>.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C069BD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35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b/>
                <w:color w:val="000000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8140C" w:rsidRPr="00EC65D6" w:rsidRDefault="00E8140C" w:rsidP="00530C91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E8140C" w:rsidRPr="00EC65D6" w:rsidTr="00530C91">
        <w:tblPrEx>
          <w:tblCellMar>
            <w:top w:w="108" w:type="dxa"/>
            <w:bottom w:w="108" w:type="dxa"/>
          </w:tblCellMar>
        </w:tblPrEx>
        <w:trPr>
          <w:cantSplit/>
          <w:trHeight w:val="514"/>
        </w:trPr>
        <w:tc>
          <w:tcPr>
            <w:tcW w:w="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Learning to Learn</w:t>
            </w:r>
          </w:p>
          <w:p w:rsidR="00E8140C" w:rsidRPr="00EC65D6" w:rsidRDefault="00E8140C" w:rsidP="00530C91">
            <w:pPr>
              <w:pStyle w:val="Encabezado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Leer el </w:t>
            </w:r>
            <w:r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consejo para aprender vocabulario.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C069BD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  <w:r w:rsidR="00B3622B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A35546" w:rsidP="00530C91">
            <w:pPr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8140C" w:rsidRPr="00EC65D6" w:rsidRDefault="00E8140C" w:rsidP="00530C91">
            <w:pPr>
              <w:pStyle w:val="Ttulo5"/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E8140C" w:rsidRPr="00EC65D6" w:rsidTr="00363000">
        <w:tblPrEx>
          <w:tblCellMar>
            <w:top w:w="108" w:type="dxa"/>
            <w:bottom w:w="108" w:type="dxa"/>
          </w:tblCellMar>
        </w:tblPrEx>
        <w:trPr>
          <w:cantSplit/>
          <w:trHeight w:val="401"/>
        </w:trPr>
        <w:tc>
          <w:tcPr>
            <w:tcW w:w="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1617AB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Mirar el </w:t>
            </w:r>
            <w:r w:rsidR="001617AB" w:rsidRPr="00EC65D6">
              <w:rPr>
                <w:rFonts w:ascii="Times" w:hAnsi="Times"/>
                <w:color w:val="000000"/>
                <w:sz w:val="20"/>
                <w:szCs w:val="20"/>
              </w:rPr>
              <w:t>vocabulario de la unidad</w:t>
            </w:r>
            <w:r w:rsidR="001617AB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e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legir cuatro </w:t>
            </w:r>
            <w:r w:rsidR="00057D18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rutinas y cuatro actividades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057D18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y escribir una frase </w:t>
            </w:r>
            <w:r w:rsidR="00C75B4F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sobre sí mismos/as </w:t>
            </w:r>
            <w:r w:rsidR="00057D18" w:rsidRPr="00EC65D6">
              <w:rPr>
                <w:rFonts w:ascii="Times" w:hAnsi="Times"/>
                <w:color w:val="000000"/>
                <w:sz w:val="20"/>
                <w:szCs w:val="20"/>
              </w:rPr>
              <w:t>con cada una</w:t>
            </w:r>
            <w:r w:rsidR="001C1D87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de </w:t>
            </w:r>
            <w:r w:rsidR="00C75B4F" w:rsidRPr="00EC65D6">
              <w:rPr>
                <w:rFonts w:ascii="Times" w:hAnsi="Times"/>
                <w:color w:val="000000"/>
                <w:sz w:val="20"/>
                <w:szCs w:val="20"/>
              </w:rPr>
              <w:t>ellas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SB, p. </w:t>
            </w:r>
            <w:r w:rsidR="00BC3EE8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3</w:t>
            </w:r>
            <w:r w:rsidR="00B3622B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Repasar el vocabulario aprendido en la unidad.</w:t>
            </w:r>
          </w:p>
        </w:tc>
        <w:tc>
          <w:tcPr>
            <w:tcW w:w="3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8140C" w:rsidRPr="00EC65D6" w:rsidRDefault="00E8140C" w:rsidP="00530C91">
            <w:pPr>
              <w:pStyle w:val="Ttulo5"/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E8140C" w:rsidRPr="00EC65D6" w:rsidTr="00363000">
        <w:tblPrEx>
          <w:tblCellMar>
            <w:top w:w="108" w:type="dxa"/>
            <w:bottom w:w="108" w:type="dxa"/>
          </w:tblCellMar>
        </w:tblPrEx>
        <w:trPr>
          <w:cantSplit/>
          <w:trHeight w:val="314"/>
        </w:trPr>
        <w:tc>
          <w:tcPr>
            <w:tcW w:w="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Evaluar la capacidad de pronunciar y deletrear palabras correctamente.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A72014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  <w:r w:rsidR="00B3622B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8140C" w:rsidRPr="00EC65D6" w:rsidRDefault="00E8140C" w:rsidP="00530C91">
            <w:pPr>
              <w:pStyle w:val="Ttulo5"/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E8140C" w:rsidRPr="00EC65D6" w:rsidTr="00530C91">
        <w:tblPrEx>
          <w:tblCellMar>
            <w:top w:w="108" w:type="dxa"/>
            <w:bottom w:w="108" w:type="dxa"/>
          </w:tblCellMar>
        </w:tblPrEx>
        <w:trPr>
          <w:cantSplit/>
          <w:trHeight w:val="518"/>
        </w:trPr>
        <w:tc>
          <w:tcPr>
            <w:tcW w:w="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Evaluar el conocimiento de gramática. </w:t>
            </w:r>
            <w:r w:rsidR="00363000" w:rsidRPr="00EC65D6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5C65C5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  <w:r w:rsidR="00B3622B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8140C" w:rsidRPr="00EC65D6" w:rsidRDefault="00E8140C" w:rsidP="00530C91">
            <w:pPr>
              <w:pStyle w:val="Ttulo5"/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E8140C" w:rsidRPr="00EC65D6" w:rsidTr="00530C91">
        <w:tblPrEx>
          <w:tblCellMar>
            <w:top w:w="108" w:type="dxa"/>
            <w:bottom w:w="108" w:type="dxa"/>
          </w:tblCellMar>
        </w:tblPrEx>
        <w:trPr>
          <w:cantSplit/>
          <w:trHeight w:val="363"/>
        </w:trPr>
        <w:tc>
          <w:tcPr>
            <w:tcW w:w="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Encabezado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542435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Señalar qué frases no son verdaderas en su caso y volver a escribirlas para que lo sean.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5C65C5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  <w:r w:rsidR="00B3622B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Repasar la gramática aprendida en la unidad.</w:t>
            </w:r>
          </w:p>
        </w:tc>
        <w:tc>
          <w:tcPr>
            <w:tcW w:w="3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8140C" w:rsidRPr="00EC65D6" w:rsidRDefault="00E8140C" w:rsidP="00530C91">
            <w:pPr>
              <w:pStyle w:val="Ttulo5"/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E8140C" w:rsidRPr="00EC65D6" w:rsidTr="00530C91">
        <w:tblPrEx>
          <w:tblCellMar>
            <w:top w:w="108" w:type="dxa"/>
            <w:bottom w:w="108" w:type="dxa"/>
          </w:tblCellMar>
        </w:tblPrEx>
        <w:trPr>
          <w:cantSplit/>
          <w:trHeight w:val="744"/>
        </w:trPr>
        <w:tc>
          <w:tcPr>
            <w:tcW w:w="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8" w:type="dxa"/>
            <w:tcBorders>
              <w:top w:val="single" w:sz="6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B333EE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Imaginar que conocen a </w:t>
            </w:r>
            <w:r w:rsidR="00221CCE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un chico/a</w:t>
            </w:r>
            <w:r w:rsidR="00B333EE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de otro país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B333EE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Escribir tres preguntas </w:t>
            </w:r>
            <w:r w:rsidR="00D73248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que le harían </w:t>
            </w:r>
            <w:r w:rsidR="00B333EE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sobre sus rutinas y actividades.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B333EE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  <w:r w:rsidR="00B3622B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Repasar los conocimientos adquiridos en la unidad.</w:t>
            </w:r>
          </w:p>
        </w:tc>
        <w:tc>
          <w:tcPr>
            <w:tcW w:w="329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E8140C" w:rsidRPr="00EC65D6" w:rsidRDefault="00E8140C" w:rsidP="00530C91">
            <w:pPr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020957" w:rsidRPr="00EC65D6" w:rsidTr="00530C91">
        <w:tblPrEx>
          <w:tblCellMar>
            <w:top w:w="108" w:type="dxa"/>
            <w:bottom w:w="108" w:type="dxa"/>
          </w:tblCellMar>
        </w:tblPrEx>
        <w:trPr>
          <w:cantSplit/>
          <w:trHeight w:val="302"/>
        </w:trPr>
        <w:tc>
          <w:tcPr>
            <w:tcW w:w="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957" w:rsidRPr="00EC65D6" w:rsidRDefault="00020957" w:rsidP="00020957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8" w:type="dxa"/>
            <w:tcBorders>
              <w:top w:val="single" w:sz="6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20957" w:rsidRPr="00EC65D6" w:rsidRDefault="00020957" w:rsidP="00020957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PROJECT SKILLS</w:t>
            </w:r>
          </w:p>
          <w:p w:rsidR="00020957" w:rsidRPr="00EC65D6" w:rsidRDefault="00020957" w:rsidP="00020957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Recordar que la finalidad de los proyectos individuales es preparar el proyecto final.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35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957" w:rsidRPr="00EC65D6" w:rsidRDefault="00020957" w:rsidP="00020957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957" w:rsidRPr="00EC65D6" w:rsidRDefault="00020957" w:rsidP="0002095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Repasar los proyectos individuales llevados a cabo en la unidad.</w:t>
            </w:r>
          </w:p>
        </w:tc>
        <w:tc>
          <w:tcPr>
            <w:tcW w:w="329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957" w:rsidRPr="00EC65D6" w:rsidRDefault="00020957" w:rsidP="0002095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usar las herramientas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 xml:space="preserve">Digital Wordlist Plus, Digital Class Game and Shuffle 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y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>Digitial Vocabulary and Grammar Review.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957" w:rsidRPr="00EC65D6" w:rsidRDefault="00020957" w:rsidP="00020957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20957" w:rsidRPr="00EC65D6" w:rsidRDefault="00020957" w:rsidP="00020957">
            <w:pPr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</w:tbl>
    <w:p w:rsidR="00E8140C" w:rsidRPr="00EC65D6" w:rsidRDefault="00E8140C" w:rsidP="00E8140C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:rsidR="00E8140C" w:rsidRPr="00EC65D6" w:rsidRDefault="00E8140C" w:rsidP="00E8140C">
      <w:pPr>
        <w:rPr>
          <w:rFonts w:ascii="Times" w:hAnsi="Times"/>
          <w:color w:val="FF0000"/>
          <w:sz w:val="22"/>
          <w:szCs w:val="22"/>
        </w:rPr>
      </w:pPr>
      <w:r w:rsidRPr="00EC65D6">
        <w:rPr>
          <w:rFonts w:ascii="Times" w:hAnsi="Times"/>
        </w:rPr>
        <w:br w:type="page"/>
      </w:r>
    </w:p>
    <w:tbl>
      <w:tblPr>
        <w:tblW w:w="15130" w:type="dxa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E8140C" w:rsidRPr="00EC65D6" w:rsidTr="00530C91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E8140C" w:rsidRPr="00EC65D6" w:rsidRDefault="006A57BA" w:rsidP="00530C91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2: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My Time</w:t>
            </w:r>
          </w:p>
        </w:tc>
      </w:tr>
      <w:tr w:rsidR="00E8140C" w:rsidRPr="00EC65D6" w:rsidTr="00530C91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8140C" w:rsidRPr="00EC65D6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E8140C" w:rsidRPr="00EC65D6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E8140C" w:rsidRPr="00EC65D6" w:rsidRDefault="00E8140C" w:rsidP="00530C91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E8140C" w:rsidRPr="00EC65D6" w:rsidTr="00530C91">
        <w:trPr>
          <w:cantSplit/>
        </w:trPr>
        <w:tc>
          <w:tcPr>
            <w:tcW w:w="959" w:type="dxa"/>
            <w:vMerge w:val="restart"/>
            <w:tcBorders>
              <w:top w:val="single" w:sz="6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8140C" w:rsidRPr="00EC65D6" w:rsidRDefault="00E86686" w:rsidP="00530C91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9</w:t>
            </w:r>
            <w:r w:rsidR="00E8140C"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E8140C" w:rsidRPr="00EC65D6" w:rsidRDefault="00E8140C" w:rsidP="00530C91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Culture Quiz Choices </w:t>
            </w:r>
            <w:r w:rsidR="0038773C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2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38773C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After-School </w:t>
            </w:r>
            <w:r w:rsidR="00F42971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Clubs</w:t>
            </w:r>
          </w:p>
          <w:p w:rsidR="00E8140C" w:rsidRPr="00EC65D6" w:rsidRDefault="00E8140C" w:rsidP="00530C91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Digital Video: </w:t>
            </w:r>
            <w:r w:rsidR="0038773C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What We Do After School</w:t>
            </w:r>
          </w:p>
          <w:p w:rsidR="00E8140C" w:rsidRPr="00EC65D6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un vídeo </w:t>
            </w:r>
            <w:r w:rsidR="00B4401E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sobre actividades extraescolares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y decir si las frases son verdaderas o falsas.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Leer el apartado </w:t>
            </w:r>
            <w:r w:rsidRPr="00EC65D6">
              <w:rPr>
                <w:rFonts w:ascii="Times" w:hAnsi="Times" w:cs="Times"/>
                <w:i/>
                <w:color w:val="000000"/>
                <w:sz w:val="20"/>
                <w:szCs w:val="20"/>
              </w:rPr>
              <w:t>Did You Know</w:t>
            </w:r>
            <w:r w:rsidR="00E367FF" w:rsidRPr="00EC65D6">
              <w:rPr>
                <w:rFonts w:ascii="Times" w:hAnsi="Times" w:cs="Times"/>
                <w:i/>
                <w:color w:val="000000"/>
                <w:sz w:val="20"/>
                <w:szCs w:val="20"/>
              </w:rPr>
              <w:t>?</w:t>
            </w:r>
            <w:r w:rsidRPr="00EC65D6">
              <w:rPr>
                <w:rFonts w:ascii="Times" w:hAnsi="Times" w:cs="Times"/>
                <w:i/>
                <w:color w:val="000000"/>
                <w:sz w:val="20"/>
                <w:szCs w:val="20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y responder las preguntas de </w:t>
            </w:r>
            <w:r w:rsidRPr="00EC65D6">
              <w:rPr>
                <w:rFonts w:ascii="Times" w:hAnsi="Times" w:cs="Times"/>
                <w:i/>
                <w:color w:val="000000"/>
                <w:sz w:val="20"/>
                <w:szCs w:val="20"/>
              </w:rPr>
              <w:t>Test Yourself.</w:t>
            </w:r>
            <w:r w:rsidR="002348B3" w:rsidRPr="00EC65D6">
              <w:rPr>
                <w:rFonts w:ascii="Times" w:hAnsi="Times" w:cs="Times"/>
                <w:i/>
                <w:color w:val="000000"/>
                <w:sz w:val="20"/>
                <w:szCs w:val="20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16</w:t>
            </w:r>
            <w:r w:rsidR="0038773C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1E2EB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5F47E1" w:rsidP="00530C91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Ampliar los conocimientos culturales de los alumnos/as y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practicar la comprensión oral mediante apoyo visual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  <w:t xml:space="preserve">Se pueden comprobar las respuestas de </w:t>
            </w:r>
            <w:r w:rsidRPr="00EC65D6">
              <w:rPr>
                <w:rFonts w:ascii="Times" w:hAnsi="Times" w:cs="Times"/>
                <w:i/>
                <w:color w:val="000000"/>
                <w:sz w:val="20"/>
                <w:szCs w:val="20"/>
                <w:lang w:val="es-ES"/>
              </w:rPr>
              <w:t>Test Yourself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  <w:t xml:space="preserve">. </w:t>
            </w:r>
            <w:r w:rsidRPr="00EC65D6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SB, p. 174</w:t>
            </w:r>
          </w:p>
          <w:p w:rsidR="00E8140C" w:rsidRPr="00EC65D6" w:rsidRDefault="00E8140C" w:rsidP="00530C91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Se pueden repartir fotocopias con ejercicios sobre el vídeo.</w:t>
            </w:r>
            <w:r w:rsidR="00201BF3" w:rsidRPr="00EC65D6">
              <w:rPr>
                <w:rFonts w:ascii="Times" w:hAnsi="Times"/>
                <w:sz w:val="20"/>
                <w:szCs w:val="20"/>
              </w:rPr>
              <w:br/>
            </w:r>
            <w:r w:rsidRPr="00EC65D6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 xml:space="preserve">TAIOP, p. </w:t>
            </w:r>
            <w:r w:rsidR="00100CB4" w:rsidRPr="00EC65D6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257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snapToGrid w:val="0"/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Progress and Competences Check</w:t>
            </w:r>
          </w:p>
          <w:p w:rsidR="00E8140C" w:rsidRPr="00EC65D6" w:rsidRDefault="00E8140C" w:rsidP="00530C9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WB, pp. </w:t>
            </w:r>
            <w:r w:rsidR="003C36D2"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24-27</w:t>
            </w:r>
          </w:p>
        </w:tc>
      </w:tr>
      <w:tr w:rsidR="00E8140C" w:rsidRPr="00EC65D6" w:rsidTr="00530C91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8140C" w:rsidRPr="00EC65D6" w:rsidRDefault="00E8140C" w:rsidP="00530C9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PROJECT CHOICES</w:t>
            </w:r>
          </w:p>
          <w:p w:rsidR="00E8140C" w:rsidRPr="00EC65D6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Comentar que van a hacer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</w:t>
            </w:r>
            <w:r w:rsidR="000110E5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na página web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o un vídeo </w:t>
            </w: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sobre </w:t>
            </w:r>
            <w:r w:rsidR="00E72BDE"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la vida de dos </w:t>
            </w:r>
            <w:r w:rsidR="00201BF3" w:rsidRPr="00EC65D6">
              <w:rPr>
                <w:rFonts w:ascii="Times" w:hAnsi="Times"/>
                <w:sz w:val="20"/>
                <w:szCs w:val="20"/>
                <w:lang w:val="es-ES_tradnl"/>
              </w:rPr>
              <w:t>adolescentes</w:t>
            </w: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.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</w:t>
            </w:r>
            <w:r w:rsidR="004B2E63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  <w:r w:rsidR="00C67A6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Introducir el tema del proyecto.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4B2E63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8F60E1" w:rsidP="00530C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E8140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8140C" w:rsidRPr="00EC65D6" w:rsidRDefault="00E8140C" w:rsidP="00530C9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E8140C" w:rsidRPr="00EC65D6" w:rsidTr="00530C91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8140C" w:rsidRPr="00EC65D6" w:rsidRDefault="00E8140C" w:rsidP="00530C9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11027" w:rsidP="00530C91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GET READY</w:t>
            </w:r>
          </w:p>
          <w:p w:rsidR="00E8140C" w:rsidRPr="00EC65D6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el proyecto modelo y decir qué </w:t>
            </w:r>
            <w:r w:rsidR="0035518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información es cierta en su caso.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355182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  <w:r w:rsidR="00C67A6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Obtener información específica de un texto escrito.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8F60E1" w:rsidP="00530C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E8140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8140C" w:rsidRPr="00EC65D6" w:rsidRDefault="00E8140C" w:rsidP="00530C9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E8140C" w:rsidRPr="00EC65D6" w:rsidTr="00530C91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8140C" w:rsidRPr="00EC65D6" w:rsidRDefault="00E8140C" w:rsidP="00530C9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Extra Reading Comprehension</w:t>
            </w:r>
          </w:p>
          <w:p w:rsidR="00E8140C" w:rsidRPr="00EC65D6" w:rsidRDefault="00E8140C" w:rsidP="00530C91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225B6D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Se pued</w:t>
            </w:r>
            <w:r w:rsidR="008B71B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copiar la</w:t>
            </w:r>
            <w:r w:rsidR="00225B6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información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en la pizarra o repartir fotocopias. </w:t>
            </w:r>
            <w:r w:rsidR="001A7EB9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8140C" w:rsidRPr="00EC65D6" w:rsidRDefault="00E8140C" w:rsidP="00530C9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E8140C" w:rsidRPr="00EC65D6" w:rsidTr="00530C91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8140C" w:rsidRPr="00EC65D6" w:rsidRDefault="00E8140C" w:rsidP="00530C9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11027" w:rsidP="00530C91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PLAN</w:t>
            </w:r>
          </w:p>
          <w:p w:rsidR="003C61FC" w:rsidRPr="00EC65D6" w:rsidRDefault="00E8140C" w:rsidP="00530C91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3C61F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Elegir dos </w:t>
            </w:r>
            <w:r w:rsidR="00221CCE" w:rsidRPr="00EC65D6">
              <w:rPr>
                <w:rFonts w:ascii="Times" w:hAnsi="Times"/>
                <w:sz w:val="20"/>
                <w:szCs w:val="20"/>
                <w:lang w:val="es-ES_tradnl"/>
              </w:rPr>
              <w:t>adolescentes</w:t>
            </w:r>
            <w:r w:rsidR="00221CCE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3C61F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para el proyecto.</w:t>
            </w:r>
          </w:p>
          <w:p w:rsidR="00E8140C" w:rsidRPr="00EC65D6" w:rsidRDefault="003C61FC" w:rsidP="00530C91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E8140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Copiar y completar una ficha </w:t>
            </w:r>
            <w:r w:rsidR="00E8140C"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sobre </w:t>
            </w:r>
            <w:r w:rsidR="009E230F"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cada </w:t>
            </w:r>
            <w:r w:rsidR="00221CCE" w:rsidRPr="00EC65D6">
              <w:rPr>
                <w:rFonts w:ascii="Times" w:hAnsi="Times"/>
                <w:sz w:val="20"/>
                <w:szCs w:val="20"/>
                <w:lang w:val="es-ES_tradnl"/>
              </w:rPr>
              <w:t>uno</w:t>
            </w:r>
            <w:r w:rsidR="00E8140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E8140C" w:rsidRPr="00EC65D6" w:rsidRDefault="00E8140C" w:rsidP="00530C91">
            <w:pPr>
              <w:pStyle w:val="Encabezado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025CE4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Señalar los datos que faltan en sus fichas. </w:t>
            </w:r>
            <w:r w:rsidR="009E230F" w:rsidRPr="00EC65D6">
              <w:rPr>
                <w:rFonts w:ascii="Times" w:hAnsi="Times" w:cs="Times"/>
                <w:iCs/>
                <w:sz w:val="20"/>
                <w:szCs w:val="20"/>
              </w:rPr>
              <w:t>Entrevistar</w:t>
            </w:r>
            <w:r w:rsidR="00C934AE" w:rsidRPr="00EC65D6">
              <w:rPr>
                <w:rFonts w:ascii="Times" w:hAnsi="Times" w:cs="Times"/>
                <w:iCs/>
                <w:sz w:val="20"/>
                <w:szCs w:val="20"/>
              </w:rPr>
              <w:t xml:space="preserve"> a los adolescentes</w:t>
            </w:r>
            <w:r w:rsidR="00221CCE" w:rsidRPr="00EC65D6">
              <w:rPr>
                <w:rFonts w:ascii="Times" w:hAnsi="Times" w:cs="Times"/>
                <w:iCs/>
                <w:sz w:val="20"/>
                <w:szCs w:val="20"/>
              </w:rPr>
              <w:t xml:space="preserve"> </w:t>
            </w:r>
            <w:r w:rsidR="009E230F" w:rsidRPr="00EC65D6">
              <w:rPr>
                <w:rFonts w:ascii="Times" w:hAnsi="Times" w:cs="Times"/>
                <w:iCs/>
                <w:sz w:val="20"/>
                <w:szCs w:val="20"/>
              </w:rPr>
              <w:t xml:space="preserve">para averiguar </w:t>
            </w:r>
            <w:r w:rsidR="00F07971" w:rsidRPr="00EC65D6">
              <w:rPr>
                <w:rFonts w:ascii="Times" w:hAnsi="Times" w:cs="Times"/>
                <w:iCs/>
                <w:sz w:val="20"/>
                <w:szCs w:val="20"/>
              </w:rPr>
              <w:t>esos datos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</w:p>
          <w:p w:rsidR="00E8140C" w:rsidRPr="00EC65D6" w:rsidRDefault="00F806AB" w:rsidP="00530C91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4</w:t>
            </w:r>
            <w:r w:rsidR="00E8140C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. </w:t>
            </w:r>
            <w:r w:rsidR="009E230F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Buscar una fotografía de cada uno/a.</w:t>
            </w:r>
          </w:p>
          <w:p w:rsidR="00E8140C" w:rsidRPr="00EC65D6" w:rsidRDefault="00E8140C" w:rsidP="00530C91">
            <w:pPr>
              <w:pStyle w:val="Encabezado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9E230F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1, 2, 4, 5, 6, 7</w:t>
            </w:r>
            <w:r w:rsidR="00C67A6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BA0E57" w:rsidP="00530C91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copiar la ficha en el cuaderno o usar el organizador de proyectos. </w:t>
            </w:r>
            <w:r w:rsidR="00E8140C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14</w:t>
            </w:r>
            <w:r w:rsidR="009E230F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</w:t>
            </w:r>
          </w:p>
          <w:p w:rsidR="00E8140C" w:rsidRPr="00EC65D6" w:rsidRDefault="00E8140C" w:rsidP="00530C9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consultar </w:t>
            </w:r>
            <w:r w:rsidR="00025CE4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apartado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Tip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8F60E1" w:rsidP="00530C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15</w:t>
            </w:r>
            <w:r w:rsidR="00E8140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E8140C" w:rsidRPr="00EC65D6" w:rsidTr="00530C91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E8140C" w:rsidRPr="00EC65D6" w:rsidRDefault="00E8140C" w:rsidP="00530C9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11027" w:rsidRPr="00EC65D6" w:rsidRDefault="00E11027" w:rsidP="00E11027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 xml:space="preserve">PROJECT CHOICES </w:t>
            </w:r>
            <w:r w:rsidR="00C05AD5" w:rsidRPr="00EC65D6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Website page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 xml:space="preserve"> </w:t>
            </w:r>
          </w:p>
          <w:p w:rsidR="00E11027" w:rsidRPr="00EC65D6" w:rsidRDefault="00E11027" w:rsidP="00E11027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CREATE</w:t>
            </w:r>
          </w:p>
          <w:p w:rsidR="00E11027" w:rsidRPr="00EC65D6" w:rsidRDefault="00E11027" w:rsidP="00E1102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Escribir </w:t>
            </w:r>
            <w:r w:rsidR="00DC4DE0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 texto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</w:p>
          <w:p w:rsidR="00E11027" w:rsidRPr="00EC65D6" w:rsidRDefault="00CA408E" w:rsidP="00E1102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63399E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Diseñar la página web.</w:t>
            </w:r>
          </w:p>
          <w:p w:rsidR="0063399E" w:rsidRPr="00EC65D6" w:rsidRDefault="0063399E" w:rsidP="00E1102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3. Preparar la página web.</w:t>
            </w:r>
          </w:p>
          <w:p w:rsidR="00E11027" w:rsidRPr="00EC65D6" w:rsidRDefault="00E11027" w:rsidP="00E11027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</w:t>
            </w:r>
          </w:p>
          <w:p w:rsidR="00E11027" w:rsidRPr="00EC65D6" w:rsidRDefault="00E11027" w:rsidP="00E1102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Elaborar una tarjeta con información sobre </w:t>
            </w:r>
            <w:r w:rsidR="00884B43" w:rsidRPr="00EC65D6">
              <w:rPr>
                <w:rFonts w:ascii="Times" w:hAnsi="Times" w:cs="Times"/>
                <w:color w:val="000000"/>
                <w:sz w:val="20"/>
                <w:szCs w:val="20"/>
              </w:rPr>
              <w:t>la página web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. </w:t>
            </w:r>
          </w:p>
          <w:p w:rsidR="00E11027" w:rsidRPr="00EC65D6" w:rsidRDefault="00E11027" w:rsidP="00E1102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EC65D6">
              <w:rPr>
                <w:rFonts w:ascii="Times" w:hAnsi="Times"/>
                <w:i/>
                <w:color w:val="000000"/>
                <w:sz w:val="16"/>
                <w:szCs w:val="20"/>
                <w:lang w:val="es-ES_tradnl"/>
              </w:rPr>
              <w:t>MEDIATION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A16C5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Utilizar la tarjeta para p</w:t>
            </w:r>
            <w:r w:rsidR="00A16C52" w:rsidRPr="00EC65D6">
              <w:rPr>
                <w:rFonts w:ascii="Times" w:hAnsi="Times" w:cs="Times"/>
                <w:color w:val="000000"/>
                <w:sz w:val="20"/>
                <w:szCs w:val="20"/>
              </w:rPr>
              <w:t>resentar la página web en clase.</w:t>
            </w:r>
          </w:p>
          <w:p w:rsidR="00E11027" w:rsidRPr="00EC65D6" w:rsidRDefault="00E11027" w:rsidP="00E11027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PROJECT CHOICES Video</w:t>
            </w:r>
          </w:p>
          <w:p w:rsidR="00E11027" w:rsidRPr="00EC65D6" w:rsidRDefault="00E11027" w:rsidP="00E11027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CREATE</w:t>
            </w:r>
          </w:p>
          <w:p w:rsidR="00E11027" w:rsidRPr="00EC65D6" w:rsidRDefault="00E11027" w:rsidP="00E1102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Escribir </w:t>
            </w:r>
            <w:r w:rsidR="004C31A8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guion </w:t>
            </w:r>
            <w:r w:rsidR="001E161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con información sobre cada adolescente para el</w:t>
            </w:r>
            <w:r w:rsidR="00884B43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vídeo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E11027" w:rsidRPr="00EC65D6" w:rsidRDefault="00E11027" w:rsidP="00E1102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884B43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Grabar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el vídeo.</w:t>
            </w:r>
          </w:p>
          <w:p w:rsidR="00E11027" w:rsidRPr="00EC65D6" w:rsidRDefault="00E11027" w:rsidP="00E11027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</w:t>
            </w:r>
          </w:p>
          <w:p w:rsidR="00E8140C" w:rsidRPr="00EC65D6" w:rsidRDefault="00E11027" w:rsidP="006A21F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Presentar el vídeo en clase.</w:t>
            </w:r>
            <w:r w:rsidR="006A21F9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="00E8140C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5D54F4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  <w:r w:rsidR="00C67A6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las competencias específicas relacionadas con la competencia digital y la mediación.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095883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37</w:t>
            </w:r>
          </w:p>
          <w:p w:rsidR="004A0ED9" w:rsidRPr="00EC65D6" w:rsidRDefault="004A0ED9" w:rsidP="00530C91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elaborar la tarjeta o completar la tarjeta de presentación.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157</w:t>
            </w:r>
          </w:p>
          <w:p w:rsidR="00884B43" w:rsidRPr="00EC65D6" w:rsidRDefault="00884B43" w:rsidP="00530C91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consultar el apartado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Tip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8F60E1" w:rsidP="00530C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15</w:t>
            </w:r>
            <w:r w:rsidR="00E8140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8140C" w:rsidRPr="00EC65D6" w:rsidRDefault="00E8140C" w:rsidP="00530C9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E8140C" w:rsidRPr="00EC65D6" w:rsidTr="00530C91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E8140C" w:rsidRPr="00EC65D6" w:rsidRDefault="00E8140C" w:rsidP="00530C9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REFLECT</w:t>
            </w:r>
          </w:p>
          <w:p w:rsidR="00E8140C" w:rsidRPr="00EC65D6" w:rsidRDefault="00E8140C" w:rsidP="00530C91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Utilizar la rúbrica para evaluar su trabajo.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E4690E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Reflexionar sobre su experiencia con el proyecto.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8F60E1" w:rsidP="00530C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E8140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E8140C" w:rsidRPr="00EC65D6" w:rsidTr="00530C91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E8140C" w:rsidRPr="00EC65D6" w:rsidRDefault="00E8140C" w:rsidP="00530C9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Round Up</w:t>
            </w:r>
          </w:p>
          <w:p w:rsidR="00E8140C" w:rsidRPr="00EC65D6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Basándose en la información aprendida en la unidad, decir </w:t>
            </w:r>
            <w:r w:rsidR="00BF1904" w:rsidRPr="00EC65D6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qué cosas les recuerdan la vida en su país y </w:t>
            </w:r>
            <w:r w:rsidR="006E2F87" w:rsidRPr="00EC65D6">
              <w:rPr>
                <w:rFonts w:ascii="Times" w:hAnsi="Times" w:cs="Times"/>
                <w:iCs/>
                <w:color w:val="000000"/>
                <w:sz w:val="20"/>
                <w:szCs w:val="20"/>
              </w:rPr>
              <w:t>qué cosas son</w:t>
            </w:r>
            <w:r w:rsidR="00BF1904" w:rsidRPr="00EC65D6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 </w:t>
            </w:r>
            <w:r w:rsidR="00827CA1" w:rsidRPr="00EC65D6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muy </w:t>
            </w:r>
            <w:r w:rsidR="00BF1904" w:rsidRPr="00EC65D6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diferentes. </w:t>
            </w:r>
            <w:r w:rsidR="004C31A8" w:rsidRPr="00EC65D6">
              <w:rPr>
                <w:rFonts w:ascii="Times" w:hAnsi="Times" w:cs="Times"/>
                <w:iCs/>
                <w:color w:val="000000"/>
                <w:sz w:val="20"/>
                <w:szCs w:val="20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6E2F87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iCs/>
                <w:color w:val="000000"/>
                <w:sz w:val="20"/>
                <w:szCs w:val="20"/>
              </w:rPr>
              <w:t>Reflexionar sobre lo aprendido con la situación de aprendizaje de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8140C" w:rsidRPr="00EC65D6" w:rsidRDefault="00E8140C" w:rsidP="00530C9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</w:tbl>
    <w:p w:rsidR="00E8140C" w:rsidRPr="00EC65D6" w:rsidRDefault="00E8140C" w:rsidP="00E8140C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:rsidR="00E8140C" w:rsidRPr="00EC65D6" w:rsidRDefault="00E8140C" w:rsidP="00E8140C">
      <w:pPr>
        <w:rPr>
          <w:rFonts w:ascii="Times" w:hAnsi="Times"/>
          <w:color w:val="FF0000"/>
          <w:sz w:val="22"/>
          <w:szCs w:val="22"/>
        </w:rPr>
      </w:pPr>
      <w:r w:rsidRPr="00EC65D6">
        <w:rPr>
          <w:rFonts w:ascii="Times" w:hAnsi="Times"/>
        </w:rPr>
        <w:br w:type="page"/>
      </w:r>
    </w:p>
    <w:p w:rsidR="00E8140C" w:rsidRPr="00EC65D6" w:rsidRDefault="00E8140C" w:rsidP="00E8140C">
      <w:pPr>
        <w:rPr>
          <w:rFonts w:ascii="Times" w:hAnsi="Times"/>
          <w:color w:val="FF0000"/>
          <w:sz w:val="22"/>
          <w:szCs w:val="22"/>
          <w:lang w:val="en-US"/>
        </w:rPr>
      </w:pPr>
    </w:p>
    <w:tbl>
      <w:tblPr>
        <w:tblW w:w="15130" w:type="dxa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E8140C" w:rsidRPr="00EC65D6" w:rsidTr="00530C91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E8140C" w:rsidRPr="00EC65D6" w:rsidRDefault="006A57BA" w:rsidP="00530C91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2: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My Time</w:t>
            </w:r>
          </w:p>
        </w:tc>
      </w:tr>
      <w:tr w:rsidR="00E8140C" w:rsidRPr="00EC65D6" w:rsidTr="00530C91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8140C" w:rsidRPr="00EC65D6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E8140C" w:rsidRPr="00EC65D6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E8140C" w:rsidRPr="00EC65D6" w:rsidRDefault="00E8140C" w:rsidP="00530C91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E8140C" w:rsidRPr="00EC65D6" w:rsidTr="00530C91">
        <w:trPr>
          <w:cantSplit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="00E86686"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0</w:t>
            </w: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E8140C" w:rsidRPr="00EC65D6" w:rsidRDefault="00E8140C" w:rsidP="00530C91">
            <w:pPr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snapToGrid w:val="0"/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Corregir los ejercicios de la sección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Progress and Competences Check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Repasar el vocabulario y la gramática de la unidad </w:t>
            </w:r>
            <w:r w:rsidR="00937038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resolver posibles dudas.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8140C" w:rsidRPr="00EC65D6" w:rsidRDefault="00E8140C" w:rsidP="00530C91">
            <w:pPr>
              <w:snapToGrid w:val="0"/>
              <w:rPr>
                <w:rFonts w:ascii="Times" w:hAnsi="Times" w:cs="Arial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E8140C" w:rsidRPr="00EC65D6" w:rsidTr="00530C91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las actividades fotocopiables de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Extra Practice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(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TAIOP, pp. 22</w:t>
            </w:r>
            <w:r w:rsidR="00F41F3E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-22</w:t>
            </w:r>
            <w:r w:rsidR="00F41F3E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)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Extension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(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TAIOP, p. 24</w:t>
            </w:r>
            <w:r w:rsidR="00F41F3E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)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según las necesidades de cada alumno/a.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103A7B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Repasar o ampliar los conocimientos adquiridos en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profesor/a puede corregir las actividades en clase o entregar una fotocopia con las respuestas. </w:t>
            </w:r>
            <w:r w:rsidR="0073374E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TAIOP, pp. 23</w:t>
            </w:r>
            <w:r w:rsidR="00F41F3E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, 252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jc w:val="center"/>
              <w:rPr>
                <w:rFonts w:ascii="Times" w:hAnsi="Times" w:cs="Arial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8140C" w:rsidRPr="00EC65D6" w:rsidRDefault="00E8140C" w:rsidP="00530C91">
            <w:pPr>
              <w:snapToGrid w:val="0"/>
              <w:rPr>
                <w:rFonts w:ascii="Times" w:hAnsi="Times" w:cs="Arial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E8140C" w:rsidRPr="00EC65D6" w:rsidTr="00530C91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8140C" w:rsidRPr="00EC65D6" w:rsidRDefault="00E8140C" w:rsidP="00530C9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las actividades que se incluyen en el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Burlington ESO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Factory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en el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Burlington ESO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Culture Bank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de la página web.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TableContents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 w:cs="Arial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los contenidos de la unidad de manera lúdica.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8140C" w:rsidRPr="00EC65D6" w:rsidRDefault="00E8140C" w:rsidP="00530C91">
            <w:pPr>
              <w:rPr>
                <w:rFonts w:ascii="Times" w:hAnsi="Times"/>
                <w:i/>
                <w:color w:val="FF0000"/>
                <w:sz w:val="22"/>
                <w:szCs w:val="22"/>
                <w:lang w:val="es-ES_tradnl"/>
              </w:rPr>
            </w:pPr>
          </w:p>
        </w:tc>
      </w:tr>
    </w:tbl>
    <w:p w:rsidR="00E8140C" w:rsidRPr="00EC65D6" w:rsidRDefault="00E8140C" w:rsidP="00E8140C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:rsidR="00E8140C" w:rsidRPr="00EC65D6" w:rsidRDefault="00E8140C" w:rsidP="00E8140C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tbl>
      <w:tblPr>
        <w:tblW w:w="0" w:type="auto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E8140C" w:rsidRPr="00EC65D6" w:rsidTr="00530C91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E8140C" w:rsidRPr="00EC65D6" w:rsidRDefault="006A57BA" w:rsidP="00530C91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2: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My Time</w:t>
            </w:r>
          </w:p>
        </w:tc>
      </w:tr>
      <w:tr w:rsidR="00E8140C" w:rsidRPr="00EC65D6" w:rsidTr="00530C91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8140C" w:rsidRPr="00EC65D6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E8140C" w:rsidRPr="00EC65D6" w:rsidRDefault="00E8140C" w:rsidP="00530C91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E8140C" w:rsidRPr="00EC65D6" w:rsidRDefault="00E8140C" w:rsidP="00530C91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E8140C" w:rsidRPr="00EC65D6" w:rsidTr="00530C91">
        <w:tblPrEx>
          <w:tblCellMar>
            <w:top w:w="108" w:type="dxa"/>
            <w:bottom w:w="108" w:type="dxa"/>
          </w:tblCellMar>
        </w:tblPrEx>
        <w:trPr>
          <w:trHeight w:val="373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="00E86686"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E8140C" w:rsidRPr="00EC65D6" w:rsidRDefault="00E8140C" w:rsidP="00530C91">
            <w:pPr>
              <w:jc w:val="center"/>
              <w:rPr>
                <w:rFonts w:ascii="Times" w:hAnsi="Times"/>
                <w:i/>
                <w:color w:val="FF0000"/>
                <w:sz w:val="2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E8140C" w:rsidRPr="00EC65D6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Unit </w:t>
            </w:r>
            <w:r w:rsidR="00F41F3E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2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 Test</w:t>
            </w:r>
          </w:p>
          <w:p w:rsidR="00E8140C" w:rsidRPr="00EC65D6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Escoger el test adecuado para los alumnos/as. </w:t>
            </w:r>
            <w:r w:rsidR="00D754EB"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TAIOP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, pp. 26</w:t>
            </w:r>
            <w:r w:rsidR="0053027E"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-37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;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br/>
              <w:t xml:space="preserve">TAIOP CD 1, pistas </w:t>
            </w:r>
            <w:r w:rsidR="0053027E"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5-6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; </w:t>
            </w:r>
            <w:r w:rsidRPr="00EC65D6">
              <w:rPr>
                <w:rFonts w:ascii="Times" w:hAnsi="Times"/>
                <w:b/>
                <w:i/>
                <w:iCs/>
                <w:color w:val="000000"/>
                <w:sz w:val="20"/>
                <w:szCs w:val="20"/>
                <w:lang w:val="en-US"/>
              </w:rPr>
              <w:t>Test Factory and Other Editable Resources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1E2EB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Evaluar el progreso de los alumnos/as.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8140C" w:rsidRPr="00EC65D6" w:rsidRDefault="00E8140C" w:rsidP="00530C91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profesor/a puede corregir el test en clase o entregar una fotocopia con las respuestas. </w:t>
            </w:r>
            <w:r w:rsidR="0053027E"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TAIOP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, pp. 182</w:t>
            </w:r>
            <w:r w:rsidR="0053027E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-184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140C" w:rsidRPr="00EC65D6" w:rsidRDefault="00E8140C" w:rsidP="00530C9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8140C" w:rsidRPr="00EC65D6" w:rsidRDefault="00E8140C" w:rsidP="00530C91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</w:tbl>
    <w:p w:rsidR="00E8140C" w:rsidRPr="00EC65D6" w:rsidRDefault="00E8140C" w:rsidP="00E8140C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:rsidR="00E8140C" w:rsidRPr="00EC65D6" w:rsidRDefault="00E8140C" w:rsidP="00E8140C">
      <w:pPr>
        <w:pStyle w:val="Textoindependiente"/>
        <w:rPr>
          <w:rFonts w:ascii="Times" w:hAnsi="Times"/>
          <w:color w:val="FF0000"/>
          <w:sz w:val="22"/>
          <w:szCs w:val="22"/>
        </w:rPr>
      </w:pPr>
      <w:r w:rsidRPr="00EC65D6">
        <w:rPr>
          <w:rFonts w:ascii="Times" w:hAnsi="Times"/>
          <w:color w:val="FF0000"/>
          <w:sz w:val="22"/>
          <w:szCs w:val="22"/>
        </w:rPr>
        <w:br w:type="page"/>
      </w:r>
    </w:p>
    <w:tbl>
      <w:tblPr>
        <w:tblW w:w="15115" w:type="dxa"/>
        <w:tblInd w:w="-295" w:type="dxa"/>
        <w:tblLayout w:type="fixed"/>
        <w:tblLook w:val="0000" w:firstRow="0" w:lastRow="0" w:firstColumn="0" w:lastColumn="0" w:noHBand="0" w:noVBand="0"/>
      </w:tblPr>
      <w:tblGrid>
        <w:gridCol w:w="912"/>
        <w:gridCol w:w="3824"/>
        <w:gridCol w:w="1424"/>
        <w:gridCol w:w="2800"/>
        <w:gridCol w:w="3347"/>
        <w:gridCol w:w="653"/>
        <w:gridCol w:w="2155"/>
      </w:tblGrid>
      <w:tr w:rsidR="00B3057D" w:rsidRPr="00EC65D6" w:rsidTr="00824E40">
        <w:tc>
          <w:tcPr>
            <w:tcW w:w="1511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B3057D" w:rsidRPr="00EC65D6" w:rsidRDefault="00B3057D" w:rsidP="00824E40">
            <w:pPr>
              <w:pStyle w:val="Ttulo1"/>
              <w:ind w:left="0" w:right="-108" w:firstLine="0"/>
              <w:rPr>
                <w:rFonts w:ascii="Times" w:hAnsi="Times" w:cs="Times"/>
                <w:i/>
                <w:color w:val="000000"/>
                <w:sz w:val="19"/>
                <w:lang w:val="en-US"/>
              </w:rPr>
            </w:pP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3: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That’s Enttertainment</w:t>
            </w:r>
          </w:p>
        </w:tc>
      </w:tr>
      <w:tr w:rsidR="00B3057D" w:rsidRPr="00EC65D6" w:rsidTr="00824E40"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Ttulo2"/>
              <w:rPr>
                <w:rFonts w:ascii="Times" w:hAnsi="Times" w:cs="Times"/>
                <w:bCs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sz w:val="20"/>
                <w:lang w:val="es-ES_tradnl"/>
              </w:rPr>
              <w:t>Competencias trabajadas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B3057D" w:rsidRPr="00EC65D6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B3057D" w:rsidRPr="00EC65D6" w:rsidRDefault="00B3057D" w:rsidP="00824E40">
            <w:pPr>
              <w:pStyle w:val="Ttulo2"/>
              <w:ind w:left="-108" w:right="-250" w:firstLine="0"/>
              <w:rPr>
                <w:rFonts w:ascii="Times" w:hAnsi="Times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B3057D" w:rsidRPr="00EC65D6" w:rsidTr="00824E40">
        <w:trPr>
          <w:cantSplit/>
        </w:trPr>
        <w:tc>
          <w:tcPr>
            <w:tcW w:w="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1ª</w:t>
            </w:r>
          </w:p>
          <w:p w:rsidR="00B3057D" w:rsidRPr="00EC65D6" w:rsidRDefault="00B3057D" w:rsidP="00824E40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Comentar el título de la unidad, así como las imágenes, decir de qué creen que trata y contestar las preguntas.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Presentar la situación de aprendizaje de la unidad </w:t>
            </w: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y una lista de proyectos individuales</w:t>
            </w:r>
            <w:r w:rsidRPr="00EC65D6">
              <w:rPr>
                <w:rFonts w:ascii="Times" w:hAnsi="Times"/>
                <w:i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que tienen relación con el proyecto final. </w:t>
            </w:r>
            <w:r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 xml:space="preserve">SB, pp. </w:t>
            </w:r>
            <w:r w:rsidR="00DE44B1"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38-39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Introducir a los alumnos/as la situación de aprendizaje sobre la que girará en torno la unidad y fomentar el pensamiento crítico.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TM, pp. T</w:t>
            </w:r>
            <w:r w:rsidR="00522ACF" w:rsidRPr="00EC65D6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38-</w:t>
            </w:r>
            <w:r w:rsidR="008B2212" w:rsidRPr="00EC65D6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T</w:t>
            </w:r>
            <w:r w:rsidR="00522ACF" w:rsidRPr="00EC65D6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39</w:t>
            </w:r>
          </w:p>
          <w:p w:rsidR="00B96F5E" w:rsidRPr="00EC65D6" w:rsidRDefault="00B96F5E" w:rsidP="00824E4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 xml:space="preserve">Ampliar la información con los datos que se dan. </w:t>
            </w:r>
            <w:r w:rsidRPr="00EC65D6">
              <w:rPr>
                <w:rFonts w:ascii="Times" w:hAnsi="Times"/>
                <w:b/>
                <w:sz w:val="20"/>
                <w:szCs w:val="20"/>
              </w:rPr>
              <w:t>TM, p. T39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057D" w:rsidRPr="00EC65D6" w:rsidRDefault="00B3057D" w:rsidP="00824E40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B3057D" w:rsidRPr="00EC65D6" w:rsidTr="00824E40">
        <w:trPr>
          <w:cantSplit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B3057D" w:rsidRPr="00EC65D6" w:rsidRDefault="00B3057D" w:rsidP="00824E40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1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sz w:val="20"/>
                <w:szCs w:val="20"/>
                <w:lang w:val="es-ES_tradnl"/>
              </w:rPr>
              <w:t xml:space="preserve">Digital </w:t>
            </w:r>
            <w:r w:rsidR="000552A2" w:rsidRPr="00EC65D6">
              <w:rPr>
                <w:rFonts w:ascii="Times" w:hAnsi="Times"/>
                <w:i/>
                <w:sz w:val="20"/>
                <w:szCs w:val="20"/>
                <w:lang w:val="es-ES_tradnl"/>
              </w:rPr>
              <w:t>Class Poll</w:t>
            </w:r>
          </w:p>
          <w:p w:rsidR="00B3057D" w:rsidRPr="00EC65D6" w:rsidRDefault="00511BC1" w:rsidP="00824E40">
            <w:pPr>
              <w:rPr>
                <w:rFonts w:ascii="Times" w:hAnsi="Times"/>
                <w:b/>
                <w:i/>
                <w:iCs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Hacer una encuesta sobre formas de </w:t>
            </w:r>
            <w:r w:rsidRPr="00EC65D6">
              <w:rPr>
                <w:rFonts w:ascii="Times" w:hAnsi="Times"/>
                <w:sz w:val="20"/>
                <w:szCs w:val="20"/>
              </w:rPr>
              <w:t>entretenimiento</w:t>
            </w: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 y decir si los resultados les han sorprendido</w:t>
            </w:r>
            <w:r w:rsidR="00B3057D"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. </w:t>
            </w:r>
            <w:r w:rsidR="00B3057D"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 xml:space="preserve">SB, p. </w:t>
            </w:r>
            <w:r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3</w:t>
            </w:r>
            <w:r w:rsidR="00001325"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9</w:t>
            </w:r>
          </w:p>
        </w:tc>
        <w:tc>
          <w:tcPr>
            <w:tcW w:w="1424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800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8B52A0" w:rsidP="00824E40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Familiarizar a los alumnos/as con el tema y los contenidos de la unidad.</w:t>
            </w:r>
          </w:p>
        </w:tc>
        <w:tc>
          <w:tcPr>
            <w:tcW w:w="3347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057D" w:rsidRPr="00EC65D6" w:rsidRDefault="00B3057D" w:rsidP="00824E40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B3057D" w:rsidRPr="00EC65D6" w:rsidTr="00824E40">
        <w:trPr>
          <w:cantSplit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B3057D" w:rsidRPr="00EC65D6" w:rsidRDefault="00B3057D" w:rsidP="00824E40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1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 xml:space="preserve">Vocabulary: </w:t>
            </w:r>
            <w:r w:rsidR="006E6E8E" w:rsidRPr="00EC65D6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>Adjectives of Description 1</w:t>
            </w:r>
          </w:p>
          <w:p w:rsidR="00B3057D" w:rsidRPr="00EC65D6" w:rsidRDefault="00B3057D" w:rsidP="00824E40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1. </w:t>
            </w:r>
            <w:r w:rsidR="00824E40" w:rsidRPr="00EC65D6">
              <w:rPr>
                <w:rFonts w:ascii="Times" w:hAnsi="Times"/>
                <w:sz w:val="20"/>
                <w:szCs w:val="20"/>
                <w:lang w:val="es-ES_tradnl"/>
              </w:rPr>
              <w:t>Leer el anuncio prestando atención a los adjetivos en azul y contestar las preguntas</w:t>
            </w: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 xml:space="preserve">SB, p. </w:t>
            </w:r>
            <w:r w:rsidR="00427195"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40</w:t>
            </w:r>
          </w:p>
        </w:tc>
        <w:tc>
          <w:tcPr>
            <w:tcW w:w="1424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DB2D6E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1, 2, 4, 5, 8</w:t>
            </w:r>
          </w:p>
        </w:tc>
        <w:tc>
          <w:tcPr>
            <w:tcW w:w="2800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1B1DC5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Aprender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adjetivos descriptivos</w:t>
            </w: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347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Se puede usar la herramienta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>Digital Vocabulary Presentation</w:t>
            </w: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.</w:t>
            </w:r>
          </w:p>
          <w:p w:rsidR="00B3057D" w:rsidRPr="00EC65D6" w:rsidRDefault="00B3057D" w:rsidP="00824E40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consultar el glosario. </w:t>
            </w:r>
          </w:p>
          <w:p w:rsidR="00B3057D" w:rsidRPr="00EC65D6" w:rsidRDefault="00B3057D" w:rsidP="00824E40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WB, p. 90</w:t>
            </w:r>
          </w:p>
          <w:p w:rsidR="00B3057D" w:rsidRPr="00EC65D6" w:rsidRDefault="00B3057D" w:rsidP="00824E40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TM, p. T</w:t>
            </w:r>
            <w:r w:rsidR="00433DC9"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40</w:t>
            </w:r>
          </w:p>
        </w:tc>
        <w:tc>
          <w:tcPr>
            <w:tcW w:w="653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057D" w:rsidRPr="00EC65D6" w:rsidRDefault="00B3057D" w:rsidP="00824E40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B3057D" w:rsidRPr="00EC65D6" w:rsidTr="00824E40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B3057D" w:rsidRPr="00EC65D6" w:rsidRDefault="00B3057D" w:rsidP="00824E40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D3325A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Hacer una lista con las</w:t>
            </w:r>
            <w:r w:rsidR="000E4304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partes del cuerpo </w:t>
            </w:r>
            <w:r w:rsidR="00D3325A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que </w:t>
            </w:r>
            <w:r w:rsidR="00A42A3B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s</w:t>
            </w:r>
            <w:r w:rsidR="000E4304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e mencionan en el anuncio del ejercicio 1</w:t>
            </w:r>
            <w:r w:rsidR="00D3325A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y añadir</w:t>
            </w:r>
            <w:r w:rsidR="00B2123F"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 </w:t>
            </w:r>
            <w:r w:rsidR="000E4304" w:rsidRPr="00EC65D6">
              <w:rPr>
                <w:rFonts w:ascii="Times" w:hAnsi="Times"/>
                <w:sz w:val="20"/>
                <w:szCs w:val="20"/>
                <w:lang w:val="es-ES_tradnl"/>
              </w:rPr>
              <w:t>otras</w:t>
            </w:r>
            <w:r w:rsidR="00B2123F"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 que recuerden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B2123F"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40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24526D" w:rsidP="00824E40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 xml:space="preserve">Repasar el </w:t>
            </w: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vocabulario visto anteriormente.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DB4269" w:rsidP="00824E4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T40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364349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B3057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057D" w:rsidRPr="00EC65D6" w:rsidRDefault="00B3057D" w:rsidP="00824E40">
            <w:pPr>
              <w:snapToGrid w:val="0"/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</w:p>
        </w:tc>
      </w:tr>
      <w:tr w:rsidR="00B3057D" w:rsidRPr="00EC65D6" w:rsidTr="00824E40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B3057D" w:rsidRPr="00EC65D6" w:rsidRDefault="00B3057D" w:rsidP="00824E40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AB352B"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Elegir la respuesta correcta en cada caso y luego relacionar las frases con las </w:t>
            </w:r>
            <w:r w:rsidR="00AB352B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fotografías correspondientes.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AB352B"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40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57D" w:rsidRPr="00EC65D6" w:rsidRDefault="00B81E52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B3057D" w:rsidRPr="00EC65D6" w:rsidRDefault="00B3057D" w:rsidP="00824E40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B3057D" w:rsidRPr="00EC65D6" w:rsidTr="00824E40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B3057D" w:rsidRPr="00EC65D6" w:rsidRDefault="00B3057D" w:rsidP="00824E40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4. </w:t>
            </w:r>
            <w:r w:rsidR="000538E4" w:rsidRPr="00EC65D6">
              <w:rPr>
                <w:rFonts w:ascii="Times" w:hAnsi="Times"/>
                <w:i/>
                <w:color w:val="000000"/>
                <w:sz w:val="16"/>
                <w:szCs w:val="20"/>
                <w:lang w:val="es-ES_tradnl"/>
              </w:rPr>
              <w:t>INTERACTION</w:t>
            </w:r>
            <w:r w:rsidR="000538E4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0538E4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En parejas, describir a una persona utilizando los adjetivos del ejercicio 1 para que el compañero/a </w:t>
            </w:r>
            <w:r w:rsidR="001076F0" w:rsidRPr="00EC65D6">
              <w:rPr>
                <w:rFonts w:ascii="Times" w:hAnsi="Times"/>
                <w:color w:val="000000"/>
                <w:sz w:val="20"/>
                <w:szCs w:val="20"/>
              </w:rPr>
              <w:t>l</w:t>
            </w:r>
            <w:r w:rsidR="004D275C" w:rsidRPr="00EC65D6">
              <w:rPr>
                <w:rFonts w:ascii="Times" w:hAnsi="Times"/>
                <w:color w:val="000000"/>
                <w:sz w:val="20"/>
                <w:szCs w:val="20"/>
              </w:rPr>
              <w:t>a</w:t>
            </w:r>
            <w:r w:rsidR="001076F0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dibuje.</w:t>
            </w:r>
            <w:r w:rsidR="000538E4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4D275C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1076F0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40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3A2F75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40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B3057D" w:rsidRPr="00EC65D6" w:rsidTr="00824E40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B3057D" w:rsidRPr="00EC65D6" w:rsidRDefault="00B3057D" w:rsidP="00824E40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Vocabulary</w:t>
            </w:r>
          </w:p>
          <w:p w:rsidR="00B3057D" w:rsidRPr="00EC65D6" w:rsidRDefault="00B3057D" w:rsidP="00824E40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AE300B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40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Ej. 1-4</w:t>
            </w:r>
          </w:p>
          <w:p w:rsidR="00B3057D" w:rsidRPr="00EC65D6" w:rsidRDefault="00B3057D" w:rsidP="00824E40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 xml:space="preserve">WB, p. </w:t>
            </w:r>
            <w:r w:rsidR="0096637A"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2</w:t>
            </w:r>
            <w:r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8</w:t>
            </w:r>
          </w:p>
        </w:tc>
      </w:tr>
      <w:tr w:rsidR="00B3057D" w:rsidRPr="00EC65D6" w:rsidTr="00824E40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B3057D" w:rsidRPr="00EC65D6" w:rsidRDefault="00B3057D" w:rsidP="00824E40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sz w:val="20"/>
                <w:szCs w:val="20"/>
                <w:lang w:val="es-ES_tradnl"/>
              </w:rPr>
              <w:t xml:space="preserve">Reading: </w:t>
            </w:r>
            <w:r w:rsidR="00474240" w:rsidRPr="00EC65D6">
              <w:rPr>
                <w:rFonts w:ascii="Times" w:hAnsi="Times"/>
                <w:i/>
                <w:sz w:val="20"/>
                <w:szCs w:val="20"/>
                <w:lang w:val="es-ES_tradnl"/>
              </w:rPr>
              <w:t xml:space="preserve">Museum </w:t>
            </w:r>
            <w:r w:rsidR="00717B7D" w:rsidRPr="00EC65D6">
              <w:rPr>
                <w:rFonts w:ascii="Times" w:hAnsi="Times"/>
                <w:i/>
                <w:sz w:val="20"/>
                <w:szCs w:val="20"/>
                <w:lang w:val="es-ES_tradnl"/>
              </w:rPr>
              <w:t>e</w:t>
            </w:r>
            <w:r w:rsidR="00474240" w:rsidRPr="00EC65D6">
              <w:rPr>
                <w:rFonts w:ascii="Times" w:hAnsi="Times"/>
                <w:i/>
                <w:sz w:val="20"/>
                <w:szCs w:val="20"/>
                <w:lang w:val="es-ES_tradnl"/>
              </w:rPr>
              <w:t>xhibits</w:t>
            </w:r>
          </w:p>
          <w:p w:rsidR="00B3057D" w:rsidRPr="00EC65D6" w:rsidRDefault="00190DBA" w:rsidP="00824E40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5</w:t>
            </w:r>
            <w:r w:rsidR="00B3057D"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. </w:t>
            </w:r>
            <w:r w:rsidR="00487F14"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Leer </w:t>
            </w:r>
            <w:r w:rsidR="00487F14" w:rsidRPr="00EC65D6">
              <w:rPr>
                <w:rFonts w:ascii="Times" w:hAnsi="Times"/>
                <w:color w:val="000000"/>
                <w:sz w:val="20"/>
                <w:szCs w:val="20"/>
              </w:rPr>
              <w:t>los textos de tres exposiciones de un museo</w:t>
            </w:r>
            <w:r w:rsidR="00487F14"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 o escuchar la grabación mientras siguen la lectura, y relacionar los textos con los títulos.</w:t>
            </w:r>
            <w:r w:rsidR="00487F14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 </w:t>
            </w:r>
            <w:r w:rsidR="00B3057D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SB, p.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41</w:t>
            </w:r>
            <w:r w:rsidR="00487F14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; </w:t>
            </w:r>
            <w:r w:rsidR="00487F14" w:rsidRPr="00EC65D6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Class CD 1, pista 23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57D" w:rsidRPr="00EC65D6" w:rsidRDefault="00861D1B" w:rsidP="00824E4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1, 2, 4, 5, 7, 8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57D" w:rsidRPr="00EC65D6" w:rsidRDefault="00646028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57D" w:rsidRPr="00EC65D6" w:rsidRDefault="006857C6" w:rsidP="00824E40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T41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57D" w:rsidRPr="00EC65D6" w:rsidRDefault="00364349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B3057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B3057D" w:rsidRPr="00EC65D6" w:rsidRDefault="00B3057D" w:rsidP="00824E40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A711A3" w:rsidRPr="00EC65D6" w:rsidTr="00824E40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A711A3" w:rsidRPr="00EC65D6" w:rsidRDefault="00A711A3" w:rsidP="00A711A3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1A3" w:rsidRPr="00EC65D6" w:rsidRDefault="00A711A3" w:rsidP="00A711A3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Linguistic</w:t>
            </w:r>
          </w:p>
          <w:p w:rsidR="00A711A3" w:rsidRPr="00EC65D6" w:rsidRDefault="00A711A3" w:rsidP="00A711A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Señalar cuál es la forma singular de las palabras en negrita de los textos y luego decir qué otros plurales irregulares conocen. </w:t>
            </w:r>
            <w:r w:rsidRPr="00EC65D6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41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1A3" w:rsidRPr="00EC65D6" w:rsidRDefault="00A711A3" w:rsidP="00A711A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1A3" w:rsidRPr="00EC65D6" w:rsidRDefault="00765D3C" w:rsidP="00A711A3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en comunicación lingüística.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1A3" w:rsidRPr="00EC65D6" w:rsidRDefault="00A711A3" w:rsidP="00A711A3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1A3" w:rsidRPr="00EC65D6" w:rsidRDefault="00A711A3" w:rsidP="00A711A3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A711A3" w:rsidRPr="00EC65D6" w:rsidRDefault="00A711A3" w:rsidP="00A711A3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A711A3" w:rsidRPr="00EC65D6" w:rsidTr="00824E40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A711A3" w:rsidRPr="00EC65D6" w:rsidRDefault="00A711A3" w:rsidP="00A711A3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1A3" w:rsidRPr="00EC65D6" w:rsidRDefault="009D5D8F" w:rsidP="00A711A3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6</w:t>
            </w:r>
            <w:r w:rsidR="00A711A3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4D743D" w:rsidRPr="00EC65D6">
              <w:rPr>
                <w:rFonts w:ascii="Times" w:hAnsi="Times"/>
                <w:color w:val="000000"/>
                <w:sz w:val="20"/>
                <w:szCs w:val="20"/>
              </w:rPr>
              <w:t>Completar las frases</w:t>
            </w:r>
            <w:r w:rsidR="00A711A3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A711A3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SB, p.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41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1A3" w:rsidRPr="00EC65D6" w:rsidRDefault="00A711A3" w:rsidP="00A711A3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1A3" w:rsidRPr="00EC65D6" w:rsidRDefault="00A711A3" w:rsidP="00A711A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1A3" w:rsidRPr="00EC65D6" w:rsidRDefault="00A711A3" w:rsidP="00A711A3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1A3" w:rsidRPr="00EC65D6" w:rsidRDefault="00A711A3" w:rsidP="00A711A3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A711A3" w:rsidRPr="00EC65D6" w:rsidRDefault="00A711A3" w:rsidP="00A711A3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A711A3" w:rsidRPr="00EC65D6" w:rsidTr="00824E40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A711A3" w:rsidRPr="00EC65D6" w:rsidRDefault="00A711A3" w:rsidP="00A711A3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1A3" w:rsidRPr="00EC65D6" w:rsidRDefault="007D175D" w:rsidP="00A711A3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7</w:t>
            </w:r>
            <w:r w:rsidR="00A711A3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0579E4" w:rsidRPr="00EC65D6">
              <w:rPr>
                <w:rFonts w:ascii="Times" w:hAnsi="Times"/>
                <w:sz w:val="20"/>
                <w:szCs w:val="20"/>
              </w:rPr>
              <w:t>Contestar las preguntas sobre los textos.</w:t>
            </w:r>
            <w:r w:rsidR="000579E4" w:rsidRPr="00EC65D6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 xml:space="preserve"> </w:t>
            </w:r>
            <w:r w:rsidR="00A711A3" w:rsidRPr="00EC65D6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27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1A3" w:rsidRPr="00EC65D6" w:rsidRDefault="00A711A3" w:rsidP="00A711A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1A3" w:rsidRPr="00EC65D6" w:rsidRDefault="00A711A3" w:rsidP="00A711A3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1A3" w:rsidRPr="00EC65D6" w:rsidRDefault="00A711A3" w:rsidP="00A711A3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1A3" w:rsidRPr="00EC65D6" w:rsidRDefault="00364349" w:rsidP="00A711A3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A711A3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A711A3" w:rsidRPr="00EC65D6" w:rsidRDefault="00A711A3" w:rsidP="00A711A3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E4673B" w:rsidRPr="00EC65D6" w:rsidTr="00824E40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E4673B" w:rsidRPr="00EC65D6" w:rsidRDefault="00E4673B" w:rsidP="00E4673B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673B" w:rsidRPr="00EC65D6" w:rsidRDefault="00E4673B" w:rsidP="00E4673B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Reflection</w:t>
            </w:r>
          </w:p>
          <w:p w:rsidR="00E4673B" w:rsidRPr="00EC65D6" w:rsidRDefault="00E4673B" w:rsidP="00E4673B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Contestar las preguntas sobre el uso de disfraces. </w:t>
            </w:r>
            <w:r w:rsidRPr="00EC65D6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41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673B" w:rsidRPr="00EC65D6" w:rsidRDefault="00E4673B" w:rsidP="00E4673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</w:t>
            </w:r>
            <w:r w:rsidR="00A91F3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8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673B" w:rsidRPr="00EC65D6" w:rsidRDefault="00F56135" w:rsidP="00E4673B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673B" w:rsidRPr="00EC65D6" w:rsidRDefault="00E4673B" w:rsidP="00E4673B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9954C4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41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673B" w:rsidRPr="00EC65D6" w:rsidRDefault="00E4673B" w:rsidP="00E4673B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E4673B" w:rsidRPr="00EC65D6" w:rsidRDefault="00E4673B" w:rsidP="00E4673B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A711A3" w:rsidRPr="00EC65D6" w:rsidTr="00824E40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A711A3" w:rsidRPr="00EC65D6" w:rsidRDefault="00A711A3" w:rsidP="00A711A3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1A3" w:rsidRPr="00EC65D6" w:rsidRDefault="00A711A3" w:rsidP="00A711A3">
            <w:pPr>
              <w:rPr>
                <w:rFonts w:ascii="Times" w:hAnsi="Times"/>
                <w:i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 xml:space="preserve">Digital </w:t>
            </w:r>
            <w:r w:rsidR="00091EFD" w:rsidRPr="00EC65D6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>Video</w:t>
            </w:r>
            <w:r w:rsidR="0070756E" w:rsidRPr="00EC65D6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>: Costumes</w:t>
            </w:r>
            <w:r w:rsidRPr="00EC65D6">
              <w:rPr>
                <w:rFonts w:ascii="Times" w:hAnsi="Times"/>
                <w:i/>
                <w:sz w:val="20"/>
                <w:szCs w:val="20"/>
                <w:lang w:val="en-US"/>
              </w:rPr>
              <w:t xml:space="preserve"> </w:t>
            </w:r>
          </w:p>
          <w:p w:rsidR="00A711A3" w:rsidRPr="00EC65D6" w:rsidRDefault="006F238F" w:rsidP="00DE3550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Ver un vídeo sobre disfraces</w:t>
            </w:r>
            <w:r w:rsidR="008C2793" w:rsidRPr="00EC65D6">
              <w:rPr>
                <w:rFonts w:ascii="Times" w:hAnsi="Times"/>
                <w:sz w:val="20"/>
                <w:szCs w:val="20"/>
              </w:rPr>
              <w:t xml:space="preserve"> y </w:t>
            </w:r>
            <w:r w:rsidR="00DE3550" w:rsidRPr="00EC65D6">
              <w:rPr>
                <w:rFonts w:ascii="Times" w:hAnsi="Times"/>
                <w:sz w:val="20"/>
                <w:szCs w:val="20"/>
              </w:rPr>
              <w:t>contestar las preguntas</w:t>
            </w:r>
            <w:r w:rsidR="00A711A3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A711A3" w:rsidRPr="00EC65D6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 xml:space="preserve">SB, p. </w:t>
            </w:r>
            <w:r w:rsidR="00723429" w:rsidRPr="00EC65D6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41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1A3" w:rsidRPr="00EC65D6" w:rsidRDefault="001561D6" w:rsidP="00A711A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1, 2, 4, 5, 6, 7</w:t>
            </w:r>
            <w:r w:rsidR="00A91F3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1A3" w:rsidRPr="00EC65D6" w:rsidRDefault="006A6E74" w:rsidP="00A711A3">
            <w:pPr>
              <w:autoSpaceDE w:val="0"/>
              <w:autoSpaceDN w:val="0"/>
              <w:adjustRightInd w:val="0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Practicar la comprensión oral mediante apoyo visual.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1A3" w:rsidRPr="00EC65D6" w:rsidRDefault="00A711A3" w:rsidP="00A711A3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1A3" w:rsidRPr="00EC65D6" w:rsidRDefault="00A711A3" w:rsidP="00A711A3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A711A3" w:rsidRPr="00EC65D6" w:rsidRDefault="00A711A3" w:rsidP="00A711A3">
            <w:pPr>
              <w:snapToGrid w:val="0"/>
              <w:rPr>
                <w:rFonts w:ascii="Times" w:hAnsi="Times"/>
                <w:sz w:val="22"/>
                <w:szCs w:val="22"/>
                <w:lang w:val="es-ES_tradnl"/>
              </w:rPr>
            </w:pPr>
          </w:p>
        </w:tc>
      </w:tr>
    </w:tbl>
    <w:p w:rsidR="00B3057D" w:rsidRPr="00EC65D6" w:rsidRDefault="00B3057D" w:rsidP="00B3057D">
      <w:pPr>
        <w:rPr>
          <w:rFonts w:ascii="Times" w:hAnsi="Times"/>
          <w:color w:val="C5000B"/>
          <w:sz w:val="6"/>
          <w:lang w:val="es-ES_tradnl"/>
        </w:rPr>
      </w:pPr>
    </w:p>
    <w:p w:rsidR="00B3057D" w:rsidRPr="00EC65D6" w:rsidRDefault="00B3057D" w:rsidP="00B3057D">
      <w:pPr>
        <w:pStyle w:val="Textoindependiente"/>
        <w:rPr>
          <w:rFonts w:ascii="Times" w:hAnsi="Times"/>
          <w:color w:val="000000"/>
          <w:sz w:val="17"/>
          <w:szCs w:val="17"/>
          <w:lang w:eastAsia="en-US"/>
        </w:rPr>
      </w:pPr>
    </w:p>
    <w:tbl>
      <w:tblPr>
        <w:tblW w:w="15167" w:type="dxa"/>
        <w:tblInd w:w="-343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127"/>
        <w:gridCol w:w="53"/>
        <w:gridCol w:w="648"/>
        <w:gridCol w:w="2152"/>
        <w:gridCol w:w="7"/>
      </w:tblGrid>
      <w:tr w:rsidR="00B3057D" w:rsidRPr="00EC65D6" w:rsidTr="00A662A8">
        <w:trPr>
          <w:gridAfter w:val="1"/>
          <w:wAfter w:w="7" w:type="dxa"/>
        </w:trPr>
        <w:tc>
          <w:tcPr>
            <w:tcW w:w="1516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B3057D" w:rsidRPr="00EC65D6" w:rsidRDefault="00B3057D" w:rsidP="00824E40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3: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That’s Enttertainment</w:t>
            </w:r>
          </w:p>
        </w:tc>
      </w:tr>
      <w:tr w:rsidR="00B3057D" w:rsidRPr="00EC65D6" w:rsidTr="00A662A8">
        <w:trPr>
          <w:gridAfter w:val="1"/>
          <w:wAfter w:w="7" w:type="dxa"/>
          <w:trHeight w:val="531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Ttulo2"/>
              <w:ind w:left="0" w:firstLine="0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B3057D" w:rsidRPr="00EC65D6" w:rsidRDefault="00B3057D" w:rsidP="00824E40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B3057D" w:rsidRPr="00EC65D6" w:rsidRDefault="00B3057D" w:rsidP="00824E40">
            <w:pPr>
              <w:pStyle w:val="Ttulo2"/>
              <w:ind w:left="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B3057D" w:rsidRPr="00EC65D6" w:rsidTr="00A662A8">
        <w:trPr>
          <w:gridAfter w:val="1"/>
          <w:wAfter w:w="7" w:type="dxa"/>
          <w:trHeight w:val="531"/>
        </w:trPr>
        <w:tc>
          <w:tcPr>
            <w:tcW w:w="959" w:type="dxa"/>
            <w:vMerge w:val="restart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2ª</w:t>
            </w:r>
          </w:p>
          <w:p w:rsidR="00B3057D" w:rsidRPr="00EC65D6" w:rsidRDefault="00B3057D" w:rsidP="00824E40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Las respuestas a todos los ejercicios del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Workbook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se encuentran en el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TM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(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pp. T186-T205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) y en el apartado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Answer Keys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www.burlingtonbooks.es.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snapToGrid w:val="0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</w:p>
        </w:tc>
      </w:tr>
      <w:tr w:rsidR="00B3057D" w:rsidRPr="00EC65D6" w:rsidTr="00A662A8">
        <w:trPr>
          <w:gridAfter w:val="1"/>
          <w:wAfter w:w="7" w:type="dxa"/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Language: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Present </w:t>
            </w:r>
            <w:r w:rsidR="00141F66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Continuous</w:t>
            </w:r>
          </w:p>
          <w:p w:rsidR="00B3057D" w:rsidRPr="00EC65D6" w:rsidRDefault="00B3057D" w:rsidP="00824E40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Leer la explicación gramatical y los ejemplos.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</w:t>
            </w:r>
            <w:r w:rsidR="00141F66"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42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976441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Introducir la estructura gramatical que van a aprender: el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 Continuous</w:t>
            </w:r>
            <w:r w:rsidR="003A50B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Presentation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B3057D" w:rsidRPr="00EC65D6" w:rsidRDefault="00B3057D" w:rsidP="00824E40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F348CB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42</w:t>
            </w:r>
          </w:p>
          <w:p w:rsidR="00B3057D" w:rsidRPr="00EC65D6" w:rsidRDefault="009875F7" w:rsidP="00824E40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sz w:val="20"/>
                <w:szCs w:val="20"/>
              </w:rPr>
              <w:t>Se puede consultar el</w:t>
            </w:r>
            <w:r w:rsidRPr="00EC65D6">
              <w:rPr>
                <w:rFonts w:ascii="Times" w:hAnsi="Times" w:cs="Times"/>
              </w:rPr>
              <w:t xml:space="preserve">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Appendix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B3057D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10</w:t>
            </w:r>
            <w:r w:rsidR="00F348CB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057D" w:rsidRPr="00EC65D6" w:rsidRDefault="00B3057D" w:rsidP="00824E40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B3057D" w:rsidRPr="00EC65D6" w:rsidTr="00A662A8">
        <w:trPr>
          <w:gridAfter w:val="1"/>
          <w:wAfter w:w="7" w:type="dxa"/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DA444B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Completar los mensajes </w:t>
            </w:r>
            <w:r w:rsidR="00DA444B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con los verbos entre paréntesis </w:t>
            </w:r>
            <w:r w:rsidR="00DA444B" w:rsidRPr="00EC65D6">
              <w:rPr>
                <w:rFonts w:ascii="Times" w:hAnsi="Times"/>
                <w:sz w:val="20"/>
                <w:szCs w:val="20"/>
              </w:rPr>
              <w:t xml:space="preserve">y la forma afirmativa del </w:t>
            </w:r>
            <w:r w:rsidR="00DA444B" w:rsidRPr="00EC65D6">
              <w:rPr>
                <w:rFonts w:ascii="Times" w:hAnsi="Times"/>
                <w:i/>
                <w:sz w:val="20"/>
                <w:szCs w:val="20"/>
              </w:rPr>
              <w:t>Present Continuous</w:t>
            </w:r>
            <w:r w:rsidR="00DA444B" w:rsidRPr="00EC65D6">
              <w:rPr>
                <w:rFonts w:ascii="Times" w:hAnsi="Times"/>
                <w:sz w:val="20"/>
                <w:szCs w:val="20"/>
              </w:rPr>
              <w:t>. Luego identificar las fiestas de las fotografías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DA444B"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42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512DE4" w:rsidP="00824E40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T42</w:t>
            </w:r>
          </w:p>
          <w:p w:rsidR="00FE48AF" w:rsidRPr="00EC65D6" w:rsidRDefault="00FE48AF" w:rsidP="00FE48AF">
            <w:pPr>
              <w:snapToGrid w:val="0"/>
              <w:rPr>
                <w:rFonts w:ascii="Times" w:hAnsi="Times"/>
                <w:b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 xml:space="preserve">Ampliar la información con los datos que se dan. </w:t>
            </w:r>
            <w:r w:rsidRPr="00EC65D6">
              <w:rPr>
                <w:rFonts w:ascii="Times" w:hAnsi="Times"/>
                <w:b/>
                <w:sz w:val="20"/>
                <w:szCs w:val="20"/>
              </w:rPr>
              <w:t>TM, p. T42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A063D6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B3057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057D" w:rsidRPr="00EC65D6" w:rsidRDefault="00B3057D" w:rsidP="00824E40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B3057D" w:rsidRPr="00EC65D6" w:rsidTr="00A662A8">
        <w:trPr>
          <w:gridAfter w:val="1"/>
          <w:wAfter w:w="7" w:type="dxa"/>
          <w:trHeight w:val="345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6646D7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Mirar el dibujo y escribir frases con las palabras que se dan y el </w:t>
            </w:r>
            <w:r w:rsidR="006646D7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Present Continuous</w:t>
            </w:r>
            <w:r w:rsidR="006646D7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en afirmativa o negativa</w:t>
            </w:r>
            <w:r w:rsidR="006646D7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.</w:t>
            </w:r>
            <w:r w:rsidR="006646D7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6646D7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42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173C2C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42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057D" w:rsidRPr="00EC65D6" w:rsidRDefault="00B3057D" w:rsidP="00824E40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5D5548" w:rsidRPr="00EC65D6" w:rsidTr="00A662A8">
        <w:trPr>
          <w:gridAfter w:val="1"/>
          <w:wAfter w:w="7" w:type="dxa"/>
          <w:trHeight w:val="664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548" w:rsidRPr="00EC65D6" w:rsidRDefault="005D5548" w:rsidP="005D5548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5D5548" w:rsidRPr="00EC65D6" w:rsidRDefault="001A47A9" w:rsidP="005D554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5D5548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Escuchar la grabación para comprobar las respuestas del ejercicio 2. </w:t>
            </w:r>
            <w:r w:rsidR="005D5548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42; </w:t>
            </w:r>
            <w:r w:rsidR="00EB790E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</w:r>
            <w:r w:rsidR="005D5548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Class CD 1, pista 24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D5548" w:rsidRPr="00EC65D6" w:rsidRDefault="005D5548" w:rsidP="005D5548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D5548" w:rsidRPr="00EC65D6" w:rsidRDefault="005D5548" w:rsidP="005D554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Reforzar el aprendizaje de la gramática mediante la autocorrección de ejercicios.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D5548" w:rsidRPr="00EC65D6" w:rsidRDefault="005D5548" w:rsidP="005D5548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D5548" w:rsidRPr="00EC65D6" w:rsidRDefault="005D5548" w:rsidP="005D5548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D5548" w:rsidRPr="00EC65D6" w:rsidRDefault="005D5548" w:rsidP="005D5548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5D5548" w:rsidRPr="00EC65D6" w:rsidTr="00A662A8">
        <w:trPr>
          <w:gridAfter w:val="1"/>
          <w:wAfter w:w="7" w:type="dxa"/>
          <w:trHeight w:val="664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548" w:rsidRPr="00EC65D6" w:rsidRDefault="005D5548" w:rsidP="005D5548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5D5548" w:rsidRPr="00EC65D6" w:rsidRDefault="001A47A9" w:rsidP="005D554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</w:t>
            </w:r>
            <w:r w:rsidR="005D5548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50650F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Completar el correo electrónico con el </w:t>
            </w:r>
            <w:r w:rsidR="0050650F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 Continuous</w:t>
            </w:r>
            <w:r w:rsidR="0050650F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de los verbos entre paréntesis.</w:t>
            </w:r>
            <w:r w:rsidR="0050650F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5D5548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50650F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42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D5548" w:rsidRPr="00EC65D6" w:rsidRDefault="005D5548" w:rsidP="005D5548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D5548" w:rsidRPr="00EC65D6" w:rsidRDefault="005D5548" w:rsidP="005D554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D5548" w:rsidRPr="00EC65D6" w:rsidRDefault="0060653B" w:rsidP="005D5548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T42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D5548" w:rsidRPr="00EC65D6" w:rsidRDefault="005D5548" w:rsidP="005D554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D5548" w:rsidRPr="00EC65D6" w:rsidRDefault="005D5548" w:rsidP="005D5548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5D5548" w:rsidRPr="00EC65D6" w:rsidTr="00A662A8">
        <w:trPr>
          <w:gridAfter w:val="1"/>
          <w:wAfter w:w="7" w:type="dxa"/>
          <w:trHeight w:val="126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548" w:rsidRPr="00EC65D6" w:rsidRDefault="005D5548" w:rsidP="005D5548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5D5548" w:rsidRPr="00EC65D6" w:rsidRDefault="00747E2E" w:rsidP="005D554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5D5548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  <w:r w:rsidR="005D5548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Escribir preguntas con las palabras que se dan y el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Present Continuous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, y contestarlas según la información del correo del ejercicio </w:t>
            </w:r>
            <w:r w:rsidR="000B0DBF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4</w:t>
            </w:r>
            <w:r w:rsidR="005D5548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5D5548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</w:t>
            </w:r>
            <w:r w:rsidR="000C7A35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D5548" w:rsidRPr="00EC65D6" w:rsidRDefault="005D5548" w:rsidP="005D5548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D5548" w:rsidRPr="00EC65D6" w:rsidRDefault="005D5548" w:rsidP="005D554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D5548" w:rsidRPr="00EC65D6" w:rsidRDefault="00807F60" w:rsidP="005D5548">
            <w:pPr>
              <w:numPr>
                <w:ilvl w:val="0"/>
                <w:numId w:val="6"/>
              </w:numPr>
              <w:snapToGrid w:val="0"/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Pueden hacer las actividades 1-</w:t>
            </w:r>
            <w:r w:rsidR="00C61880" w:rsidRPr="00EC65D6">
              <w:rPr>
                <w:rFonts w:ascii="Times" w:hAnsi="Times"/>
                <w:color w:val="000000"/>
                <w:sz w:val="20"/>
                <w:szCs w:val="20"/>
              </w:rPr>
              <w:t>6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del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Grammar Lab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para practicar y ampliar contenidos.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SB, p. </w:t>
            </w:r>
            <w:r w:rsidR="006941EA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144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D5548" w:rsidRPr="00EC65D6" w:rsidRDefault="00A063D6" w:rsidP="005D5548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5D5548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D5548" w:rsidRPr="00EC65D6" w:rsidRDefault="005D5548" w:rsidP="005D5548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5D5548" w:rsidRPr="00EC65D6" w:rsidTr="00A662A8">
        <w:trPr>
          <w:gridAfter w:val="1"/>
          <w:wAfter w:w="7" w:type="dxa"/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548" w:rsidRPr="00EC65D6" w:rsidRDefault="005D5548" w:rsidP="005D5548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D5548" w:rsidRPr="00EC65D6" w:rsidRDefault="005D5548" w:rsidP="005D554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Language</w:t>
            </w:r>
          </w:p>
          <w:p w:rsidR="005D5548" w:rsidRPr="00EC65D6" w:rsidRDefault="005D5548" w:rsidP="005D5548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A662A8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</w:t>
            </w:r>
            <w:r w:rsidR="000C7A35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D5548" w:rsidRPr="00EC65D6" w:rsidRDefault="005D5548" w:rsidP="005D554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D5548" w:rsidRPr="00EC65D6" w:rsidRDefault="005D5548" w:rsidP="005D554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D5548" w:rsidRPr="00EC65D6" w:rsidRDefault="005D5548" w:rsidP="005D5548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D5548" w:rsidRPr="00EC65D6" w:rsidRDefault="005D5548" w:rsidP="005D554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D5548" w:rsidRPr="00EC65D6" w:rsidRDefault="005D5548" w:rsidP="005D5548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B3057D" w:rsidRPr="00EC65D6" w:rsidTr="00A662A8">
        <w:tc>
          <w:tcPr>
            <w:tcW w:w="1516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B3057D" w:rsidRPr="00EC65D6" w:rsidRDefault="00B3057D" w:rsidP="00824E40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3: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That’s Enttertainment</w:t>
            </w:r>
          </w:p>
        </w:tc>
      </w:tr>
      <w:tr w:rsidR="00B3057D" w:rsidRPr="00EC65D6" w:rsidTr="00A662A8">
        <w:trPr>
          <w:trHeight w:val="531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80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B3057D" w:rsidRPr="00EC65D6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4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B3057D" w:rsidRPr="00EC65D6" w:rsidRDefault="00B3057D" w:rsidP="00824E40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B3057D" w:rsidRPr="00EC65D6" w:rsidTr="00A662A8">
        <w:trPr>
          <w:cantSplit/>
          <w:trHeight w:val="355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3ª</w:t>
            </w:r>
          </w:p>
          <w:p w:rsidR="00B3057D" w:rsidRPr="00EC65D6" w:rsidRDefault="00B3057D" w:rsidP="00824E40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Listening: A </w:t>
            </w:r>
            <w:r w:rsidR="004D05FD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news programme</w:t>
            </w:r>
          </w:p>
          <w:p w:rsidR="00B3057D" w:rsidRPr="00EC65D6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6. </w:t>
            </w:r>
            <w:r w:rsidR="000C7A35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Escuchar un programa de noticias en el que se habla de los carnavales en distintas partes del mundo y señalar qué reportero/a </w:t>
            </w:r>
            <w:r w:rsidR="00AE1CBC" w:rsidRPr="00EC65D6">
              <w:rPr>
                <w:rFonts w:ascii="Times" w:hAnsi="Times"/>
                <w:color w:val="000000"/>
                <w:sz w:val="20"/>
                <w:szCs w:val="20"/>
              </w:rPr>
              <w:t>no menciona un disfraz.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0C7A35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43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; </w:t>
            </w:r>
            <w:r w:rsidR="0085787B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Class CD 1, pista </w:t>
            </w:r>
            <w:r w:rsidR="000C7A35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57D" w:rsidRPr="00EC65D6" w:rsidRDefault="0056052A" w:rsidP="00824E4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 xml:space="preserve">Ver transcripción.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TM, p. T17</w:t>
            </w:r>
            <w:r w:rsidR="000C7A35" w:rsidRPr="00EC65D6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7</w:t>
            </w:r>
          </w:p>
          <w:p w:rsidR="00B3057D" w:rsidRPr="00EC65D6" w:rsidRDefault="000C7A35" w:rsidP="00824E4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 xml:space="preserve">Ampliar la información con los datos que se dan. </w:t>
            </w:r>
            <w:r w:rsidRPr="00EC65D6">
              <w:rPr>
                <w:rFonts w:ascii="Times" w:hAnsi="Times"/>
                <w:b/>
                <w:sz w:val="20"/>
                <w:szCs w:val="20"/>
              </w:rPr>
              <w:t>TM, p. T4</w:t>
            </w:r>
            <w:r w:rsidR="0040603F" w:rsidRPr="00EC65D6">
              <w:rPr>
                <w:rFonts w:ascii="Times" w:hAnsi="Times"/>
                <w:b/>
                <w:sz w:val="20"/>
                <w:szCs w:val="20"/>
              </w:rPr>
              <w:t>4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B3057D" w:rsidRPr="00EC65D6" w:rsidRDefault="00B3057D" w:rsidP="00824E40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1E60C9" w:rsidRPr="00EC65D6" w:rsidTr="00A662A8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E60C9" w:rsidRPr="00EC65D6" w:rsidRDefault="001E60C9" w:rsidP="001E60C9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0C9" w:rsidRPr="00EC65D6" w:rsidRDefault="001E60C9" w:rsidP="001E60C9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Learning to Learn</w:t>
            </w:r>
          </w:p>
          <w:p w:rsidR="001E60C9" w:rsidRPr="00EC65D6" w:rsidRDefault="001E60C9" w:rsidP="001E60C9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Leer el </w:t>
            </w:r>
            <w:r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consejo para realizar los ejercicios de comprensión oral.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43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0C9" w:rsidRPr="00EC65D6" w:rsidRDefault="001E60C9" w:rsidP="001E60C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0C9" w:rsidRPr="00EC65D6" w:rsidRDefault="00A92047" w:rsidP="001E60C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0C9" w:rsidRPr="00EC65D6" w:rsidRDefault="001E60C9" w:rsidP="001E60C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42221C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43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0C9" w:rsidRPr="00EC65D6" w:rsidRDefault="001E60C9" w:rsidP="001E60C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1E60C9" w:rsidRPr="00EC65D6" w:rsidRDefault="001E60C9" w:rsidP="001E60C9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1E60C9" w:rsidRPr="00EC65D6" w:rsidTr="00A662A8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E60C9" w:rsidRPr="00EC65D6" w:rsidRDefault="001E60C9" w:rsidP="001E60C9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0C9" w:rsidRPr="00EC65D6" w:rsidRDefault="001E60C9" w:rsidP="001E60C9">
            <w:pPr>
              <w:rPr>
                <w:rFonts w:ascii="Times" w:hAnsi="Times"/>
                <w:iCs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7. </w:t>
            </w:r>
            <w:r w:rsidR="006D2517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Volver a escuchar el programa de noticias y completar las frases con una palabra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0E6F6C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9F47B5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43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; Class CD 1, pista </w:t>
            </w:r>
            <w:r w:rsidR="009F47B5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0C9" w:rsidRPr="00EC65D6" w:rsidRDefault="001E60C9" w:rsidP="001E60C9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0C9" w:rsidRPr="00EC65D6" w:rsidRDefault="001E60C9" w:rsidP="001E60C9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0C9" w:rsidRPr="00EC65D6" w:rsidRDefault="001E60C9" w:rsidP="001E60C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0C9" w:rsidRPr="00EC65D6" w:rsidRDefault="001E60C9" w:rsidP="001E60C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1E60C9" w:rsidRPr="00EC65D6" w:rsidRDefault="001E60C9" w:rsidP="001E60C9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1E60C9" w:rsidRPr="00EC65D6" w:rsidTr="00A662A8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E60C9" w:rsidRPr="00EC65D6" w:rsidRDefault="001E60C9" w:rsidP="001E60C9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0C9" w:rsidRPr="00EC65D6" w:rsidRDefault="001E60C9" w:rsidP="001E60C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Listening</w:t>
            </w:r>
          </w:p>
          <w:p w:rsidR="001E60C9" w:rsidRPr="00EC65D6" w:rsidRDefault="001E60C9" w:rsidP="001E60C9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9F47B5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0C9" w:rsidRPr="00EC65D6" w:rsidRDefault="001E60C9" w:rsidP="001E60C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0C9" w:rsidRPr="00EC65D6" w:rsidRDefault="001E60C9" w:rsidP="001E60C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 y practicar la comprensión oral.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0C9" w:rsidRPr="00EC65D6" w:rsidRDefault="001E60C9" w:rsidP="001E60C9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copiar las </w:t>
            </w:r>
            <w:r w:rsidR="003F1303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frases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la pizarra o repartir fotocopias. </w:t>
            </w:r>
            <w:r w:rsidR="00A35249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T181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0C9" w:rsidRPr="00EC65D6" w:rsidRDefault="001E60C9" w:rsidP="001E60C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1E60C9" w:rsidRPr="00EC65D6" w:rsidRDefault="001E60C9" w:rsidP="001E60C9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2A3419" w:rsidRPr="00EC65D6" w:rsidTr="00A662A8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A3419" w:rsidRPr="00EC65D6" w:rsidRDefault="002A3419" w:rsidP="002A3419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419" w:rsidRPr="00EC65D6" w:rsidRDefault="002A3419" w:rsidP="002A3419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8. 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Situar Brasil, Francia y la India en el mapa de las págs. 172-173 y decir en qué continente está cada país. </w:t>
            </w:r>
            <w:r w:rsidRPr="00EC65D6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 xml:space="preserve">SB, p. </w:t>
            </w:r>
            <w:r w:rsidR="008416FD" w:rsidRPr="00EC65D6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43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419" w:rsidRPr="00EC65D6" w:rsidRDefault="002A3419" w:rsidP="002A341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419" w:rsidRPr="00EC65D6" w:rsidRDefault="002A3419" w:rsidP="002A341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Ampliar los conocimientos culturales de los alumnos/as.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419" w:rsidRPr="00EC65D6" w:rsidRDefault="002A3419" w:rsidP="002A3419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eastAsia="Times" w:hAnsi="Times"/>
                <w:color w:val="000000"/>
                <w:sz w:val="20"/>
                <w:szCs w:val="20"/>
                <w:lang w:val="es-ES_tradnl"/>
              </w:rPr>
              <w:t xml:space="preserve">Ver respuestas. </w:t>
            </w:r>
            <w:r w:rsidRPr="00EC65D6">
              <w:rPr>
                <w:rFonts w:ascii="Times" w:eastAsia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8416FD" w:rsidRPr="00EC65D6">
              <w:rPr>
                <w:rFonts w:ascii="Times" w:eastAsia="Times" w:hAnsi="Times"/>
                <w:b/>
                <w:color w:val="000000"/>
                <w:sz w:val="20"/>
                <w:szCs w:val="20"/>
                <w:lang w:val="es-ES_tradnl"/>
              </w:rPr>
              <w:t>174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419" w:rsidRPr="00EC65D6" w:rsidRDefault="002A3419" w:rsidP="002A341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2A3419" w:rsidRPr="00EC65D6" w:rsidRDefault="002A3419" w:rsidP="002A3419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D928FB" w:rsidRPr="00EC65D6" w:rsidTr="00A662A8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928FB" w:rsidRPr="00EC65D6" w:rsidRDefault="00D928FB" w:rsidP="00D928FB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28FB" w:rsidRPr="00EC65D6" w:rsidRDefault="00D928FB" w:rsidP="00D928F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9.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Escuchar y repetir las palabras prestando atención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 la pronunciación correcta de la terminación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-ing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43; </w:t>
            </w:r>
            <w:r w:rsidR="005C55B8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Class CD 1, pista 26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28FB" w:rsidRPr="00EC65D6" w:rsidRDefault="00D928FB" w:rsidP="00D928F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28FB" w:rsidRPr="00EC65D6" w:rsidRDefault="00D928FB" w:rsidP="00D928FB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Practicar la pronunciación de la terminación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-ing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en los verbos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al formar el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 Continuous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28FB" w:rsidRPr="00EC65D6" w:rsidRDefault="00D928FB" w:rsidP="00D928FB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Se puede hacer el ejercicio 1 </w:t>
            </w:r>
            <w:r w:rsidR="00D763E5" w:rsidRPr="00EC65D6">
              <w:rPr>
                <w:rFonts w:ascii="Times" w:hAnsi="Times"/>
                <w:color w:val="000000"/>
                <w:sz w:val="20"/>
                <w:szCs w:val="20"/>
              </w:rPr>
              <w:t>de la unidad 3</w:t>
            </w:r>
            <w:r w:rsidR="00354118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en el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Pronunciation Appendix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SB, p. 1</w:t>
            </w:r>
            <w:r w:rsidR="00D763E5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59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28FB" w:rsidRPr="00EC65D6" w:rsidRDefault="00D928FB" w:rsidP="00D928F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928FB" w:rsidRPr="00EC65D6" w:rsidRDefault="00D928FB" w:rsidP="00D928FB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2A3419" w:rsidRPr="00EC65D6" w:rsidTr="00A662A8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A3419" w:rsidRPr="00EC65D6" w:rsidRDefault="002A3419" w:rsidP="002A3419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419" w:rsidRPr="00EC65D6" w:rsidRDefault="002A3419" w:rsidP="002A3419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 xml:space="preserve">Speaking: Talking about </w:t>
            </w:r>
            <w:r w:rsidR="00B6329C" w:rsidRPr="00EC65D6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a picture</w:t>
            </w:r>
          </w:p>
          <w:p w:rsidR="002A3419" w:rsidRPr="00EC65D6" w:rsidRDefault="00B6329C" w:rsidP="002A341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10</w:t>
            </w:r>
            <w:r w:rsidR="002A3419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EC65D6">
              <w:rPr>
                <w:rFonts w:ascii="Times" w:hAnsi="Times"/>
                <w:i/>
                <w:color w:val="000000"/>
                <w:sz w:val="16"/>
                <w:szCs w:val="20"/>
              </w:rPr>
              <w:t>INTERACTION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: </w:t>
            </w:r>
            <w:r w:rsidR="005E7316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Mirar las fotografías</w:t>
            </w:r>
            <w:r w:rsidR="00DB62BB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de fiestas en distintas partes del mundo. En parejas y por turnos, hablar sobre las personas que aparecen en ellas utilizando el </w:t>
            </w:r>
            <w:r w:rsidR="00DB62BB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 Continuous</w:t>
            </w:r>
            <w:r w:rsidR="000E19B6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para que el compañero/a averigüe de quién se trata</w:t>
            </w:r>
            <w:r w:rsidR="00DB62BB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2A3419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0E19B6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419" w:rsidRPr="00EC65D6" w:rsidRDefault="00F8226D" w:rsidP="002A341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419" w:rsidRPr="00EC65D6" w:rsidRDefault="002A3419" w:rsidP="002A341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Utilizar fórmulas lingüísticas adecuadas para </w:t>
            </w:r>
            <w:r w:rsidR="007658BD" w:rsidRPr="00EC65D6">
              <w:rPr>
                <w:rFonts w:ascii="Times" w:hAnsi="Times"/>
                <w:color w:val="000000"/>
                <w:sz w:val="20"/>
                <w:szCs w:val="20"/>
              </w:rPr>
              <w:t>describir imágenes.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419" w:rsidRPr="00EC65D6" w:rsidRDefault="002A3419" w:rsidP="002A341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419" w:rsidRPr="00EC65D6" w:rsidRDefault="002A3419" w:rsidP="002A341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2A3419" w:rsidRPr="00EC65D6" w:rsidRDefault="002A3419" w:rsidP="002A3419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2A3419" w:rsidRPr="00EC65D6" w:rsidTr="00A662A8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A3419" w:rsidRPr="00EC65D6" w:rsidRDefault="002A3419" w:rsidP="002A3419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419" w:rsidRPr="00EC65D6" w:rsidRDefault="00A31B5A" w:rsidP="002A3419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PROJECT SKILL</w:t>
            </w:r>
            <w:r w:rsidR="002A3419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 1: </w:t>
            </w:r>
            <w:r w:rsidR="00013372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Make a photo </w:t>
            </w:r>
            <w:r w:rsidR="00D134B6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a</w:t>
            </w:r>
            <w:r w:rsidR="00013372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lbum page about a costume festival</w:t>
            </w:r>
          </w:p>
          <w:p w:rsidR="002A3419" w:rsidRPr="00EC65D6" w:rsidRDefault="002A3419" w:rsidP="002A3419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215F66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Elegir una fiesta donde la gente</w:t>
            </w:r>
            <w:r w:rsidR="005C55B8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se disfrace</w:t>
            </w:r>
            <w:r w:rsidR="00215F66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Hacer un álbum con tres fotos </w:t>
            </w:r>
            <w:r w:rsidR="00A74A83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en las que aparezcan</w:t>
            </w:r>
            <w:r w:rsidR="00215F66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personas en </w:t>
            </w:r>
            <w:r w:rsidR="00E8022A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esa</w:t>
            </w:r>
            <w:r w:rsidR="00215F66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fiesta.</w:t>
            </w:r>
          </w:p>
          <w:p w:rsidR="002A3419" w:rsidRPr="00EC65D6" w:rsidRDefault="002A3419" w:rsidP="002A3419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562BAE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Escribir al menos una frase sobre cada foto </w:t>
            </w:r>
            <w:r w:rsidR="00562BAE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utilizando </w:t>
            </w:r>
            <w:r w:rsidR="00562BAE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el </w:t>
            </w:r>
            <w:r w:rsidR="00562BAE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Present Continuous</w:t>
            </w:r>
            <w:r w:rsidR="00562BAE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.</w:t>
            </w:r>
          </w:p>
          <w:p w:rsidR="002A3419" w:rsidRPr="00EC65D6" w:rsidRDefault="002A3419" w:rsidP="002A3419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9326F0" w:rsidRPr="00EC65D6">
              <w:rPr>
                <w:rFonts w:ascii="Times" w:hAnsi="Times"/>
                <w:i/>
                <w:iCs/>
                <w:color w:val="000000"/>
                <w:sz w:val="16"/>
                <w:szCs w:val="20"/>
                <w:lang w:val="es-ES_tradnl"/>
              </w:rPr>
              <w:t>MEDIATION</w:t>
            </w:r>
            <w:r w:rsidR="009326F0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750EF8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Presentar el álbum de fotos ante la clase</w:t>
            </w:r>
            <w:r w:rsidR="00552818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B, p. </w:t>
            </w:r>
            <w:r w:rsidR="00750EF8"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43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419" w:rsidRPr="00EC65D6" w:rsidRDefault="002A3419" w:rsidP="002A341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419" w:rsidRPr="00EC65D6" w:rsidRDefault="00FF77F3" w:rsidP="002A3419">
            <w:pPr>
              <w:spacing w:before="20" w:after="20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Practicar a través de la expresión escrita el vocabulario, la gramática y las normas de escritura aprendidas y fomentar el desarrollo de la competencia específica relacionada con la mediación.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0C2D" w:rsidRPr="00EC65D6" w:rsidRDefault="002A3419" w:rsidP="00552818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C226C4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43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419" w:rsidRPr="00EC65D6" w:rsidRDefault="002A3419" w:rsidP="002A341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3419" w:rsidRPr="00EC65D6" w:rsidRDefault="002A3419" w:rsidP="002A341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2A3419" w:rsidRPr="00EC65D6" w:rsidTr="00A662A8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A3419" w:rsidRPr="00EC65D6" w:rsidRDefault="002A3419" w:rsidP="002A3419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419" w:rsidRPr="00EC65D6" w:rsidRDefault="002A3419" w:rsidP="002A3419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Peer Assessment</w:t>
            </w:r>
          </w:p>
          <w:p w:rsidR="002A3419" w:rsidRPr="00EC65D6" w:rsidRDefault="002A3419" w:rsidP="002A3419">
            <w:pPr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Rúbrica para que los alumnos/as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 se evalúen entre ellos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 SB, p. </w:t>
            </w:r>
            <w:r w:rsidR="00784A97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43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419" w:rsidRPr="00EC65D6" w:rsidRDefault="002A3419" w:rsidP="002A341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419" w:rsidRPr="00EC65D6" w:rsidRDefault="002A3419" w:rsidP="002A3419">
            <w:pPr>
              <w:rPr>
                <w:sz w:val="20"/>
                <w:szCs w:val="20"/>
              </w:rPr>
            </w:pPr>
            <w:r w:rsidRPr="00EC65D6">
              <w:rPr>
                <w:sz w:val="20"/>
                <w:szCs w:val="20"/>
              </w:rPr>
              <w:t>Reflexionar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sobre los aspectos que pueden mejorar.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419" w:rsidRPr="00EC65D6" w:rsidRDefault="002A3419" w:rsidP="002A3419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419" w:rsidRPr="00EC65D6" w:rsidRDefault="002A3419" w:rsidP="002A341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3419" w:rsidRPr="00EC65D6" w:rsidRDefault="002A3419" w:rsidP="002A341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5-</w:t>
            </w:r>
            <w:r w:rsidR="000F5BB6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</w:p>
          <w:p w:rsidR="002A3419" w:rsidRPr="00EC65D6" w:rsidRDefault="002A3419" w:rsidP="002A341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WB, p. </w:t>
            </w:r>
            <w:r w:rsidR="000F5BB6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29</w:t>
            </w:r>
          </w:p>
        </w:tc>
      </w:tr>
      <w:tr w:rsidR="002A3419" w:rsidRPr="00EC65D6" w:rsidTr="00A662A8">
        <w:tc>
          <w:tcPr>
            <w:tcW w:w="1516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2A3419" w:rsidRPr="00EC65D6" w:rsidRDefault="002A3419" w:rsidP="002A3419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3: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That’s Enttertainment</w:t>
            </w:r>
          </w:p>
        </w:tc>
      </w:tr>
      <w:tr w:rsidR="002A3419" w:rsidRPr="00EC65D6" w:rsidTr="00A662A8">
        <w:trPr>
          <w:trHeight w:val="531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419" w:rsidRPr="00EC65D6" w:rsidRDefault="002A3419" w:rsidP="002A341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2A3419" w:rsidRPr="00EC65D6" w:rsidRDefault="002A3419" w:rsidP="002A3419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A3419" w:rsidRPr="00EC65D6" w:rsidRDefault="002A3419" w:rsidP="002A341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A3419" w:rsidRPr="00EC65D6" w:rsidRDefault="002A3419" w:rsidP="002A341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80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A3419" w:rsidRPr="00EC65D6" w:rsidRDefault="002A3419" w:rsidP="002A341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2A3419" w:rsidRPr="00EC65D6" w:rsidRDefault="002A3419" w:rsidP="002A341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4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A3419" w:rsidRPr="00EC65D6" w:rsidRDefault="002A3419" w:rsidP="002A341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3419" w:rsidRPr="00EC65D6" w:rsidRDefault="002A3419" w:rsidP="002A3419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2A3419" w:rsidRPr="00EC65D6" w:rsidRDefault="002A3419" w:rsidP="002A3419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2A3419" w:rsidRPr="00EC65D6" w:rsidTr="00A662A8">
        <w:trPr>
          <w:cantSplit/>
          <w:trHeight w:val="837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A3419" w:rsidRPr="00EC65D6" w:rsidRDefault="002A3419" w:rsidP="002A3419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4ª</w:t>
            </w:r>
          </w:p>
          <w:p w:rsidR="002A3419" w:rsidRPr="00EC65D6" w:rsidRDefault="002A3419" w:rsidP="002A3419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419" w:rsidRPr="00EC65D6" w:rsidRDefault="002A3419" w:rsidP="002A341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419" w:rsidRPr="00EC65D6" w:rsidRDefault="002A3419" w:rsidP="002A3419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419" w:rsidRPr="00EC65D6" w:rsidRDefault="002A3419" w:rsidP="002A341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419" w:rsidRPr="00EC65D6" w:rsidRDefault="002A3419" w:rsidP="002A3419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419" w:rsidRPr="00EC65D6" w:rsidRDefault="00D7172B" w:rsidP="002A341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2A3419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2A3419" w:rsidRPr="00EC65D6" w:rsidRDefault="002A3419" w:rsidP="002A341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0A0483" w:rsidRPr="00EC65D6" w:rsidTr="00A662A8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483" w:rsidRPr="00EC65D6" w:rsidRDefault="000A0483" w:rsidP="000A0483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0483" w:rsidRPr="00EC65D6" w:rsidRDefault="000A0483" w:rsidP="000A0483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Vocabulary: Film and book genres</w:t>
            </w:r>
          </w:p>
          <w:p w:rsidR="000A0483" w:rsidRPr="00EC65D6" w:rsidRDefault="000A0483" w:rsidP="000A048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E82F93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Leer los comentarios del foro</w:t>
            </w:r>
            <w:r w:rsidR="00E82F93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prestando atención a los </w:t>
            </w:r>
            <w:r w:rsidR="00E82F93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nombres de géneros cinematográficos y </w:t>
            </w:r>
            <w:r w:rsidR="00E82F93" w:rsidRPr="00EC65D6">
              <w:rPr>
                <w:rFonts w:ascii="Times" w:hAnsi="Times"/>
                <w:color w:val="000000"/>
                <w:sz w:val="20"/>
                <w:szCs w:val="20"/>
              </w:rPr>
              <w:t>narrativos en azul. Luego señalar con qué comentarios están de acuerdo</w:t>
            </w:r>
            <w:r w:rsidR="007B173F" w:rsidRPr="00EC65D6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="00E82F93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E82F93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0483" w:rsidRPr="00EC65D6" w:rsidRDefault="000A0483" w:rsidP="000A048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0483" w:rsidRPr="00EC65D6" w:rsidRDefault="000A0483" w:rsidP="000A0483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Aprender vocabulario relacionado con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géneros cinematográficos y narrativos.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0483" w:rsidRPr="00EC65D6" w:rsidRDefault="000A0483" w:rsidP="000A0483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Vocabulary Presentation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0A0483" w:rsidRPr="00EC65D6" w:rsidRDefault="000A0483" w:rsidP="000A0483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T44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0483" w:rsidRPr="00EC65D6" w:rsidRDefault="002D4E42" w:rsidP="000A0483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A0483" w:rsidRPr="00EC65D6" w:rsidRDefault="000A0483" w:rsidP="000A0483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A3419" w:rsidRPr="00EC65D6" w:rsidTr="00A662A8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A3419" w:rsidRPr="00EC65D6" w:rsidRDefault="002A3419" w:rsidP="002A3419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419" w:rsidRPr="00EC65D6" w:rsidRDefault="002A3419" w:rsidP="002A3419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B23316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Completar las frases con </w:t>
            </w:r>
            <w:r w:rsidR="00E403A2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los</w:t>
            </w:r>
            <w:r w:rsidR="00B23316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nombre</w:t>
            </w:r>
            <w:r w:rsidR="00E403A2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s</w:t>
            </w:r>
            <w:r w:rsidR="00B23316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E403A2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de los</w:t>
            </w:r>
            <w:r w:rsidR="00B23316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género</w:t>
            </w:r>
            <w:r w:rsidR="00E403A2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s</w:t>
            </w:r>
            <w:r w:rsidR="00B23316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E403A2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del ejercicio 1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B23316"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44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419" w:rsidRPr="00EC65D6" w:rsidRDefault="002A3419" w:rsidP="002A341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419" w:rsidRPr="00EC65D6" w:rsidRDefault="002A3419" w:rsidP="002A3419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419" w:rsidRPr="00EC65D6" w:rsidRDefault="002A3419" w:rsidP="002A341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419" w:rsidRPr="00EC65D6" w:rsidRDefault="002D4E42" w:rsidP="002A341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2A3419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2A3419" w:rsidRPr="00EC65D6" w:rsidRDefault="002A3419" w:rsidP="002A341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A3419" w:rsidRPr="00EC65D6" w:rsidTr="00A662A8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A3419" w:rsidRPr="00EC65D6" w:rsidRDefault="002A3419" w:rsidP="002A3419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419" w:rsidRPr="00EC65D6" w:rsidRDefault="002A3419" w:rsidP="002A3419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B5126B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Relacionar</w:t>
            </w:r>
            <w:r w:rsidR="007663F5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las frases de libros y películas de A con</w:t>
            </w:r>
            <w:r w:rsidR="00B5126B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los géneros </w:t>
            </w:r>
            <w:r w:rsidR="007663F5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de B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B5126B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419" w:rsidRPr="00EC65D6" w:rsidRDefault="002A3419" w:rsidP="002A341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419" w:rsidRPr="00EC65D6" w:rsidRDefault="002A3419" w:rsidP="002A3419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419" w:rsidRPr="00EC65D6" w:rsidRDefault="002A3419" w:rsidP="002A341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419" w:rsidRPr="00EC65D6" w:rsidRDefault="00290ECC" w:rsidP="002A341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2D4E4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2A3419" w:rsidRPr="00EC65D6" w:rsidRDefault="002A3419" w:rsidP="002A341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624024" w:rsidRPr="00EC65D6" w:rsidTr="00A662A8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24024" w:rsidRPr="00EC65D6" w:rsidRDefault="00624024" w:rsidP="00624024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4024" w:rsidRPr="00EC65D6" w:rsidRDefault="00624024" w:rsidP="00624024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Linguistic</w:t>
            </w:r>
          </w:p>
          <w:p w:rsidR="00624024" w:rsidRPr="00EC65D6" w:rsidRDefault="00624024" w:rsidP="0062402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Leer la información del cuadro. Buscar verbos para expresar gustos y preferencias en el ejercicio 1 y decir a qué se refieren.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44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4024" w:rsidRPr="00EC65D6" w:rsidRDefault="00624024" w:rsidP="0062402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4024" w:rsidRPr="00EC65D6" w:rsidRDefault="00DC36E4" w:rsidP="0062402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en comunicación lingüística.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4024" w:rsidRPr="00EC65D6" w:rsidRDefault="00624024" w:rsidP="00624024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4024" w:rsidRPr="00EC65D6" w:rsidRDefault="00290ECC" w:rsidP="0062402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0A675A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624024" w:rsidRPr="00EC65D6" w:rsidRDefault="00624024" w:rsidP="00624024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F80A5A" w:rsidRPr="00EC65D6" w:rsidTr="00A662A8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80A5A" w:rsidRPr="00EC65D6" w:rsidRDefault="00F80A5A" w:rsidP="00F80A5A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0A5A" w:rsidRPr="00EC65D6" w:rsidRDefault="00F80A5A" w:rsidP="00F80A5A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4. </w:t>
            </w:r>
            <w:r w:rsidRPr="00EC65D6">
              <w:rPr>
                <w:rFonts w:ascii="Times" w:hAnsi="Times"/>
                <w:i/>
                <w:color w:val="000000"/>
                <w:sz w:val="16"/>
                <w:szCs w:val="20"/>
              </w:rPr>
              <w:t>INTERACTION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: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En parejas, hacer y contestar preguntas sobre los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géneros cinematográficos y narrativos del ejercicio 1.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44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0A5A" w:rsidRPr="00EC65D6" w:rsidRDefault="00F80A5A" w:rsidP="00F80A5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0A5A" w:rsidRPr="00EC65D6" w:rsidRDefault="00F80A5A" w:rsidP="00F80A5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 de manera oral.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0A5A" w:rsidRPr="00EC65D6" w:rsidRDefault="00F80A5A" w:rsidP="00F80A5A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T44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0A5A" w:rsidRPr="00EC65D6" w:rsidRDefault="002D4E42" w:rsidP="00F80A5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F80A5A" w:rsidRPr="00EC65D6" w:rsidRDefault="00F80A5A" w:rsidP="00F80A5A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DB253A" w:rsidRPr="00EC65D6" w:rsidTr="00A662A8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B253A" w:rsidRPr="00EC65D6" w:rsidRDefault="00DB253A" w:rsidP="00DB253A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53A" w:rsidRPr="00EC65D6" w:rsidRDefault="00DB253A" w:rsidP="00DB2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Vocabulary</w:t>
            </w:r>
          </w:p>
          <w:p w:rsidR="00DB253A" w:rsidRPr="00EC65D6" w:rsidRDefault="00DB253A" w:rsidP="00DB253A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T44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53A" w:rsidRPr="00EC65D6" w:rsidRDefault="00DB253A" w:rsidP="00DB2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53A" w:rsidRPr="00EC65D6" w:rsidRDefault="00DB253A" w:rsidP="00DB2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53A" w:rsidRPr="00EC65D6" w:rsidRDefault="00DB253A" w:rsidP="00DB253A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copiar las frases en la pizarra o repartir fotocopias.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T181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53A" w:rsidRPr="00EC65D6" w:rsidRDefault="00DB253A" w:rsidP="00DB253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253A" w:rsidRPr="00EC65D6" w:rsidRDefault="00DB253A" w:rsidP="00DB253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1-</w:t>
            </w:r>
            <w:r w:rsidR="0064095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</w:t>
            </w:r>
          </w:p>
          <w:p w:rsidR="00DB253A" w:rsidRPr="00EC65D6" w:rsidRDefault="00DB253A" w:rsidP="00DB253A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30</w:t>
            </w:r>
          </w:p>
        </w:tc>
      </w:tr>
      <w:tr w:rsidR="00DB253A" w:rsidRPr="00EC65D6" w:rsidTr="00A662A8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B253A" w:rsidRPr="00EC65D6" w:rsidRDefault="00DB253A" w:rsidP="00DB253A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53A" w:rsidRPr="00EC65D6" w:rsidRDefault="00DB253A" w:rsidP="00DB253A">
            <w:pPr>
              <w:pStyle w:val="Encabezado"/>
              <w:numPr>
                <w:ilvl w:val="0"/>
                <w:numId w:val="6"/>
              </w:numPr>
              <w:ind w:left="0" w:firstLine="0"/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Reading: A comic strip</w:t>
            </w:r>
          </w:p>
          <w:p w:rsidR="00DB253A" w:rsidRPr="00EC65D6" w:rsidRDefault="00DB253A" w:rsidP="00DB253A">
            <w:pPr>
              <w:pStyle w:val="Encabezado"/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5.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Leer una tira cómica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sobre la búsqueda de un tesoro </w:t>
            </w: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o escuchar la grabación mientras siguen la lectura,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y contestar </w:t>
            </w:r>
            <w:r w:rsidR="00B2532F" w:rsidRPr="00EC65D6">
              <w:rPr>
                <w:rFonts w:ascii="Times" w:hAnsi="Times"/>
                <w:color w:val="000000"/>
                <w:sz w:val="20"/>
                <w:szCs w:val="20"/>
              </w:rPr>
              <w:t>la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pregunta.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45; Class CD 1, pista 27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53A" w:rsidRPr="00EC65D6" w:rsidRDefault="00DB253A" w:rsidP="00DB253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84181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53A" w:rsidRPr="00EC65D6" w:rsidRDefault="00DB253A" w:rsidP="00DB2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53A" w:rsidRPr="00EC65D6" w:rsidRDefault="00DB253A" w:rsidP="00DB253A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T45</w:t>
            </w:r>
          </w:p>
          <w:p w:rsidR="00DB253A" w:rsidRPr="00EC65D6" w:rsidRDefault="00DB253A" w:rsidP="00DB253A">
            <w:pPr>
              <w:snapToGrid w:val="0"/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 xml:space="preserve">Ampliar la información con los datos que se dan. </w:t>
            </w:r>
            <w:r w:rsidRPr="00EC65D6">
              <w:rPr>
                <w:rFonts w:ascii="Times" w:hAnsi="Times"/>
                <w:b/>
                <w:sz w:val="20"/>
                <w:szCs w:val="20"/>
              </w:rPr>
              <w:t>TM, p. T45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53A" w:rsidRPr="00EC65D6" w:rsidRDefault="002D4E42" w:rsidP="00DB253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253A" w:rsidRPr="00EC65D6" w:rsidRDefault="00DB253A" w:rsidP="00DB253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DB253A" w:rsidRPr="00EC65D6" w:rsidTr="00A662A8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B253A" w:rsidRPr="00EC65D6" w:rsidRDefault="00DB253A" w:rsidP="00DB253A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53A" w:rsidRPr="00EC65D6" w:rsidRDefault="00DB253A" w:rsidP="00DB253A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6. Señalar las frases en el texto donde se encuentra la información proporcionada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45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53A" w:rsidRPr="00EC65D6" w:rsidRDefault="00DB253A" w:rsidP="00DB25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53A" w:rsidRPr="00EC65D6" w:rsidRDefault="00DB253A" w:rsidP="00DB253A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53A" w:rsidRPr="00EC65D6" w:rsidRDefault="00DB253A" w:rsidP="00DB253A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53A" w:rsidRPr="00EC65D6" w:rsidRDefault="00DB253A" w:rsidP="00DB253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253A" w:rsidRPr="00EC65D6" w:rsidRDefault="00DB253A" w:rsidP="00DB253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DB253A" w:rsidRPr="00EC65D6" w:rsidTr="00A662A8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B253A" w:rsidRPr="00EC65D6" w:rsidRDefault="00DB253A" w:rsidP="00DB253A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53A" w:rsidRPr="00EC65D6" w:rsidRDefault="00DB253A" w:rsidP="00DB253A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7. Contestar las preguntas.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45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53A" w:rsidRPr="00EC65D6" w:rsidRDefault="00DB253A" w:rsidP="00DB25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53A" w:rsidRPr="00EC65D6" w:rsidRDefault="00DB253A" w:rsidP="00DB253A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53A" w:rsidRPr="00EC65D6" w:rsidRDefault="00DB253A" w:rsidP="00DB253A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53A" w:rsidRPr="00EC65D6" w:rsidRDefault="00DB253A" w:rsidP="00DB253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253A" w:rsidRPr="00EC65D6" w:rsidRDefault="00DB253A" w:rsidP="00DB253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DB253A" w:rsidRPr="00EC65D6" w:rsidTr="00A662A8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B253A" w:rsidRPr="00EC65D6" w:rsidRDefault="00DB253A" w:rsidP="00DB253A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53A" w:rsidRPr="00EC65D6" w:rsidRDefault="00DB253A" w:rsidP="00DB253A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Linguistic</w:t>
            </w:r>
          </w:p>
          <w:p w:rsidR="00DB253A" w:rsidRPr="00EC65D6" w:rsidRDefault="00DB253A" w:rsidP="00DB253A">
            <w:pPr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Leer la información del cuadro y contestar la pregunta sobre el singular y el plural de los números. Luego elegir la respuesta correcta en cada caso. </w:t>
            </w:r>
            <w:r w:rsidRPr="00EC65D6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45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53A" w:rsidRPr="00EC65D6" w:rsidRDefault="00DB253A" w:rsidP="00DB253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53A" w:rsidRPr="00EC65D6" w:rsidRDefault="000B7286" w:rsidP="00DB2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en comunicación lingüística.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53A" w:rsidRPr="00EC65D6" w:rsidRDefault="00DB253A" w:rsidP="00DB2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T45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53A" w:rsidRPr="00EC65D6" w:rsidRDefault="004148BE" w:rsidP="00DB253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DB253A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253A" w:rsidRPr="00EC65D6" w:rsidRDefault="00DB253A" w:rsidP="00DB253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DB253A" w:rsidRPr="00EC65D6" w:rsidTr="00A662A8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B253A" w:rsidRPr="00EC65D6" w:rsidRDefault="00DB253A" w:rsidP="00DB253A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53A" w:rsidRPr="00EC65D6" w:rsidRDefault="00DB253A" w:rsidP="00DB253A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Critical Thinking</w:t>
            </w:r>
          </w:p>
          <w:p w:rsidR="00DB253A" w:rsidRPr="00EC65D6" w:rsidRDefault="00DB253A" w:rsidP="00DB253A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Contestar </w:t>
            </w:r>
            <w:r w:rsidR="000777CC" w:rsidRPr="00EC65D6">
              <w:rPr>
                <w:rFonts w:ascii="Times" w:hAnsi="Times"/>
                <w:color w:val="000000"/>
                <w:sz w:val="20"/>
                <w:szCs w:val="20"/>
              </w:rPr>
              <w:t>varias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preguntas </w:t>
            </w:r>
            <w:r w:rsidR="000777CC" w:rsidRPr="00EC65D6">
              <w:rPr>
                <w:rFonts w:ascii="Times" w:hAnsi="Times"/>
                <w:color w:val="000000"/>
                <w:sz w:val="20"/>
                <w:szCs w:val="20"/>
              </w:rPr>
              <w:t>relacionadas con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la</w:t>
            </w:r>
            <w:r w:rsidR="00290ECC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tira cómica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EC65D6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45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53A" w:rsidRPr="00EC65D6" w:rsidRDefault="00DB253A" w:rsidP="00DB25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53A" w:rsidRPr="00EC65D6" w:rsidRDefault="00DB253A" w:rsidP="00DB253A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Fomentar el pensamiento crítico.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53A" w:rsidRPr="00EC65D6" w:rsidRDefault="00DB253A" w:rsidP="00DB253A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53A" w:rsidRPr="00EC65D6" w:rsidRDefault="00290ECC" w:rsidP="00DB253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DB253A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253A" w:rsidRPr="00EC65D6" w:rsidRDefault="00DB253A" w:rsidP="00DB253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DB253A" w:rsidRPr="00EC65D6" w:rsidTr="00A662A8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B253A" w:rsidRPr="00EC65D6" w:rsidRDefault="00DB253A" w:rsidP="00DB253A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53A" w:rsidRPr="00EC65D6" w:rsidRDefault="00DB253A" w:rsidP="00DB253A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  <w:t>Digital Video</w:t>
            </w:r>
          </w:p>
          <w:p w:rsidR="00DB253A" w:rsidRPr="00EC65D6" w:rsidRDefault="00DB253A" w:rsidP="00DB253A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 xml:space="preserve">Ver un vídeo relacionado con el tema del texto y contestar </w:t>
            </w:r>
            <w:r w:rsidR="00B2532F" w:rsidRPr="00EC65D6">
              <w:rPr>
                <w:rFonts w:ascii="Times" w:hAnsi="Times"/>
                <w:sz w:val="20"/>
                <w:szCs w:val="20"/>
              </w:rPr>
              <w:t>la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 pregunta.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45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53A" w:rsidRPr="00EC65D6" w:rsidRDefault="00DB253A" w:rsidP="00DB253A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53A" w:rsidRPr="00EC65D6" w:rsidRDefault="00DB253A" w:rsidP="00DB253A">
            <w:pPr>
              <w:spacing w:before="20" w:after="20"/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Practicar la comprensión oral mediante apoyo visual.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53A" w:rsidRPr="00EC65D6" w:rsidRDefault="00DB253A" w:rsidP="00DB253A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53A" w:rsidRPr="00EC65D6" w:rsidRDefault="00DB253A" w:rsidP="00DB253A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</w:t>
            </w:r>
            <w:r w:rsidR="002D4E4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0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253A" w:rsidRPr="00EC65D6" w:rsidRDefault="00DB253A" w:rsidP="00DB253A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</w:tbl>
    <w:p w:rsidR="00B3057D" w:rsidRPr="00EC65D6" w:rsidRDefault="00B3057D" w:rsidP="00B3057D">
      <w:pPr>
        <w:rPr>
          <w:rFonts w:ascii="Times" w:hAnsi="Times"/>
        </w:rPr>
      </w:pPr>
    </w:p>
    <w:p w:rsidR="00B3057D" w:rsidRPr="00EC65D6" w:rsidRDefault="00B3057D" w:rsidP="00B3057D">
      <w:r w:rsidRPr="00EC65D6">
        <w:br w:type="page"/>
      </w:r>
    </w:p>
    <w:p w:rsidR="00B3057D" w:rsidRPr="00EC65D6" w:rsidRDefault="00B3057D" w:rsidP="00B3057D">
      <w:pPr>
        <w:rPr>
          <w:rFonts w:ascii="Times" w:hAnsi="Times"/>
        </w:rPr>
      </w:pPr>
    </w:p>
    <w:tbl>
      <w:tblPr>
        <w:tblW w:w="1526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083"/>
        <w:gridCol w:w="3824"/>
        <w:gridCol w:w="1424"/>
        <w:gridCol w:w="2976"/>
        <w:gridCol w:w="3155"/>
        <w:gridCol w:w="669"/>
        <w:gridCol w:w="2138"/>
      </w:tblGrid>
      <w:tr w:rsidR="00B3057D" w:rsidRPr="00EC65D6" w:rsidTr="00824E40">
        <w:tc>
          <w:tcPr>
            <w:tcW w:w="1526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B3057D" w:rsidRPr="00EC65D6" w:rsidRDefault="00B3057D" w:rsidP="00824E40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3: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That’s Enttertainment</w:t>
            </w:r>
          </w:p>
        </w:tc>
      </w:tr>
      <w:tr w:rsidR="00B3057D" w:rsidRPr="00EC65D6" w:rsidTr="00824E40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5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B3057D" w:rsidRPr="00EC65D6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6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B3057D" w:rsidRPr="00EC65D6" w:rsidRDefault="00B3057D" w:rsidP="00824E40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D7172B" w:rsidRPr="00EC65D6" w:rsidTr="002D4E42">
        <w:trPr>
          <w:cantSplit/>
        </w:trPr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72B" w:rsidRPr="00EC65D6" w:rsidRDefault="00D7172B" w:rsidP="00D7172B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5ª</w:t>
            </w:r>
          </w:p>
          <w:p w:rsidR="00D7172B" w:rsidRPr="00EC65D6" w:rsidRDefault="00D7172B" w:rsidP="00D7172B">
            <w:pPr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72B" w:rsidRPr="00EC65D6" w:rsidRDefault="00D7172B" w:rsidP="00D7172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D7172B" w:rsidRPr="00EC65D6" w:rsidRDefault="00D7172B" w:rsidP="00D7172B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7172B" w:rsidRPr="00EC65D6" w:rsidRDefault="00D7172B" w:rsidP="00D7172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7172B" w:rsidRPr="00EC65D6" w:rsidRDefault="00D7172B" w:rsidP="00D7172B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7172B" w:rsidRPr="00EC65D6" w:rsidRDefault="00D7172B" w:rsidP="00D7172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7172B" w:rsidRPr="00EC65D6" w:rsidRDefault="00D7172B" w:rsidP="00D7172B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D7172B" w:rsidRPr="00EC65D6" w:rsidTr="002D4E42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72B" w:rsidRPr="00EC65D6" w:rsidRDefault="00D7172B" w:rsidP="00D7172B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72B" w:rsidRPr="00EC65D6" w:rsidRDefault="00D7172B" w:rsidP="00D7172B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Language: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  <w:t>Present Simple / Present Continuous</w:t>
            </w:r>
          </w:p>
          <w:p w:rsidR="00D7172B" w:rsidRPr="00EC65D6" w:rsidRDefault="00D7172B" w:rsidP="00D7172B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Leer los ejemplos.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46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D7172B" w:rsidRPr="00EC65D6" w:rsidRDefault="00D7172B" w:rsidP="00D7172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7172B" w:rsidRPr="00EC65D6" w:rsidRDefault="00D7172B" w:rsidP="00D7172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Diferenciar los usos de estos tiempos verbales</w:t>
            </w:r>
            <w:r w:rsidR="001F1B57" w:rsidRPr="00EC65D6">
              <w:rPr>
                <w:rFonts w:ascii="Times" w:hAnsi="Times"/>
                <w:sz w:val="20"/>
                <w:szCs w:val="20"/>
              </w:rPr>
              <w:t>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7172B" w:rsidRPr="00EC65D6" w:rsidRDefault="00D7172B" w:rsidP="00D7172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Presentation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D7172B" w:rsidRPr="00EC65D6" w:rsidRDefault="00D7172B" w:rsidP="00D7172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el cuadro sobre los verbos estáticos.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46</w:t>
            </w:r>
          </w:p>
          <w:p w:rsidR="00D7172B" w:rsidRPr="00EC65D6" w:rsidRDefault="00D7172B" w:rsidP="00D7172B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T46</w:t>
            </w:r>
          </w:p>
          <w:p w:rsidR="00D7172B" w:rsidRPr="00EC65D6" w:rsidRDefault="00D7172B" w:rsidP="00D7172B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sz w:val="20"/>
                <w:szCs w:val="20"/>
              </w:rPr>
              <w:t>Se puede consultar el</w:t>
            </w:r>
            <w:r w:rsidRPr="00EC65D6">
              <w:rPr>
                <w:rFonts w:ascii="Times" w:hAnsi="Times" w:cs="Times"/>
              </w:rPr>
              <w:t xml:space="preserve">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Appendix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106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7172B" w:rsidRPr="00EC65D6" w:rsidRDefault="00D7172B" w:rsidP="00D7172B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7172B" w:rsidRPr="00EC65D6" w:rsidRDefault="00D7172B" w:rsidP="00D7172B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D7172B" w:rsidRPr="00EC65D6" w:rsidTr="002D4E42">
        <w:trPr>
          <w:cantSplit/>
          <w:trHeight w:val="808"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72B" w:rsidRPr="00EC65D6" w:rsidRDefault="00D7172B" w:rsidP="00D7172B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72B" w:rsidRPr="00EC65D6" w:rsidRDefault="00D7172B" w:rsidP="00D7172B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Completar las frases con el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Present Simple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o el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 Continuous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de los verbos entre paréntesis y luego elegir la respuesta </w:t>
            </w:r>
            <w:r w:rsidR="001F1B57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para que sea cierta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en su caso. </w:t>
            </w:r>
            <w:r w:rsidR="001F1B57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46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D7172B" w:rsidRPr="00EC65D6" w:rsidRDefault="00D7172B" w:rsidP="00D7172B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7172B" w:rsidRPr="00EC65D6" w:rsidRDefault="00D7172B" w:rsidP="00D7172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7172B" w:rsidRPr="00EC65D6" w:rsidRDefault="00D7172B" w:rsidP="00D7172B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T46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7172B" w:rsidRPr="00EC65D6" w:rsidRDefault="00D7172B" w:rsidP="00D7172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7172B" w:rsidRPr="00EC65D6" w:rsidRDefault="00D7172B" w:rsidP="00D7172B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D7172B" w:rsidRPr="00EC65D6" w:rsidTr="002D4E42">
        <w:trPr>
          <w:cantSplit/>
          <w:trHeight w:val="821"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72B" w:rsidRPr="00EC65D6" w:rsidRDefault="00D7172B" w:rsidP="00D7172B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72B" w:rsidRPr="00EC65D6" w:rsidRDefault="00D7172B" w:rsidP="00D7172B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2. C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ompletar las frases 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con el verbo correcto entre paréntesis utilizando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el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Present Simple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o el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 Continuous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y luego relacionarlas con las fotografías correspondientes.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46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D7172B" w:rsidRPr="00EC65D6" w:rsidRDefault="00D7172B" w:rsidP="00D7172B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7172B" w:rsidRPr="00EC65D6" w:rsidRDefault="00D7172B" w:rsidP="00D7172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7172B" w:rsidRPr="00EC65D6" w:rsidRDefault="00D7172B" w:rsidP="00D7172B">
            <w:pPr>
              <w:numPr>
                <w:ilvl w:val="0"/>
                <w:numId w:val="6"/>
              </w:numPr>
              <w:snapToGrid w:val="0"/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T46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7172B" w:rsidRPr="00EC65D6" w:rsidRDefault="00D7172B" w:rsidP="00D7172B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7172B" w:rsidRPr="00EC65D6" w:rsidRDefault="00D7172B" w:rsidP="00D7172B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D7172B" w:rsidRPr="00EC65D6" w:rsidTr="002D4E42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72B" w:rsidRPr="00EC65D6" w:rsidRDefault="00D7172B" w:rsidP="00D7172B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72B" w:rsidRPr="00EC65D6" w:rsidRDefault="00D7172B" w:rsidP="00D7172B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Escuchar la grabación para comprobar las respuestas del ejercicio 2.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46;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  <w:t>Class CD 1, pista 28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D7172B" w:rsidRPr="00EC65D6" w:rsidRDefault="00D7172B" w:rsidP="00D7172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7172B" w:rsidRPr="00EC65D6" w:rsidRDefault="00D7172B" w:rsidP="00D7172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Reforzar el aprendizaje de la gramática mediante la autocorrección de ejercicios.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7172B" w:rsidRPr="00EC65D6" w:rsidRDefault="00D7172B" w:rsidP="00D7172B">
            <w:pPr>
              <w:numPr>
                <w:ilvl w:val="0"/>
                <w:numId w:val="6"/>
              </w:numPr>
              <w:snapToGrid w:val="0"/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7172B" w:rsidRPr="00EC65D6" w:rsidRDefault="00D7172B" w:rsidP="00D7172B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7172B" w:rsidRPr="00EC65D6" w:rsidRDefault="00D7172B" w:rsidP="00D7172B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D7172B" w:rsidRPr="00EC65D6" w:rsidTr="002D4E42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72B" w:rsidRPr="00EC65D6" w:rsidRDefault="00D7172B" w:rsidP="00D7172B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72B" w:rsidRPr="00EC65D6" w:rsidRDefault="00D7172B" w:rsidP="00D7172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4. 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Completar la entrada de blog </w:t>
            </w:r>
            <w:r w:rsidR="00FE785D" w:rsidRPr="00EC65D6">
              <w:rPr>
                <w:rFonts w:ascii="Times" w:hAnsi="Times"/>
                <w:sz w:val="20"/>
                <w:szCs w:val="20"/>
              </w:rPr>
              <w:t xml:space="preserve">con 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el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>Present Simple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 o el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>Present Continuous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 de los verbos entre paréntesis.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46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D7172B" w:rsidRPr="00EC65D6" w:rsidRDefault="00D7172B" w:rsidP="00D7172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7172B" w:rsidRPr="00EC65D6" w:rsidRDefault="00D7172B" w:rsidP="00D7172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7172B" w:rsidRPr="00EC65D6" w:rsidRDefault="00D7172B" w:rsidP="00D7172B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T46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7172B" w:rsidRPr="00EC65D6" w:rsidRDefault="00D7172B" w:rsidP="00D7172B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7172B" w:rsidRPr="00EC65D6" w:rsidRDefault="00D7172B" w:rsidP="00D7172B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D7172B" w:rsidRPr="00EC65D6" w:rsidTr="002D4E42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72B" w:rsidRPr="00EC65D6" w:rsidRDefault="00D7172B" w:rsidP="00D7172B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72B" w:rsidRPr="00EC65D6" w:rsidRDefault="00D7172B" w:rsidP="00D7172B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5. Escribir preguntas con el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 Present Simple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o el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 Continuous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y las palabras que se dan, y luego contestarlas según la información del blog del ejercicio 4.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46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D7172B" w:rsidRPr="00EC65D6" w:rsidRDefault="00D7172B" w:rsidP="00D7172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7172B" w:rsidRPr="00EC65D6" w:rsidRDefault="00165850" w:rsidP="00D7172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7172B" w:rsidRPr="00EC65D6" w:rsidRDefault="00D7172B" w:rsidP="00D7172B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Pueden hacer las actividades 7-12 del apartado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Grammar Lab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para practicar y ampliar contenidos. </w:t>
            </w:r>
            <w:r w:rsidR="001F3235" w:rsidRPr="00EC65D6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SB, p. 145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7172B" w:rsidRPr="00EC65D6" w:rsidRDefault="00D7172B" w:rsidP="00D7172B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7172B" w:rsidRPr="00EC65D6" w:rsidRDefault="00D7172B" w:rsidP="00D7172B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D7172B" w:rsidRPr="00EC65D6" w:rsidTr="002D4E42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72B" w:rsidRPr="00EC65D6" w:rsidRDefault="00D7172B" w:rsidP="00D7172B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72B" w:rsidRPr="00EC65D6" w:rsidRDefault="00D7172B" w:rsidP="00D7172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Language</w:t>
            </w:r>
          </w:p>
          <w:p w:rsidR="00D7172B" w:rsidRPr="00EC65D6" w:rsidRDefault="00D7172B" w:rsidP="00D7172B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T46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D7172B" w:rsidRPr="00EC65D6" w:rsidRDefault="00D7172B" w:rsidP="00D7172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7172B" w:rsidRPr="00EC65D6" w:rsidRDefault="00D7172B" w:rsidP="00D7172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7172B" w:rsidRPr="00EC65D6" w:rsidRDefault="00D7172B" w:rsidP="00D7172B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7172B" w:rsidRPr="00EC65D6" w:rsidRDefault="00D7172B" w:rsidP="00D7172B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7172B" w:rsidRPr="00EC65D6" w:rsidRDefault="00D7172B" w:rsidP="00D7172B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</w:tbl>
    <w:p w:rsidR="00B3057D" w:rsidRPr="00EC65D6" w:rsidRDefault="00B3057D" w:rsidP="00B3057D">
      <w:pPr>
        <w:rPr>
          <w:rFonts w:ascii="Times" w:hAnsi="Times"/>
          <w:color w:val="FF0000"/>
          <w:sz w:val="22"/>
          <w:szCs w:val="22"/>
        </w:rPr>
      </w:pPr>
      <w:r w:rsidRPr="00EC65D6">
        <w:rPr>
          <w:rFonts w:ascii="Times" w:hAnsi="Times"/>
        </w:rPr>
        <w:br w:type="page"/>
      </w:r>
    </w:p>
    <w:tbl>
      <w:tblPr>
        <w:tblW w:w="15310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083"/>
        <w:gridCol w:w="3824"/>
        <w:gridCol w:w="1424"/>
        <w:gridCol w:w="2976"/>
        <w:gridCol w:w="3155"/>
        <w:gridCol w:w="669"/>
        <w:gridCol w:w="2138"/>
        <w:gridCol w:w="41"/>
      </w:tblGrid>
      <w:tr w:rsidR="00B3057D" w:rsidRPr="00EC65D6" w:rsidTr="00824E40">
        <w:tc>
          <w:tcPr>
            <w:tcW w:w="1531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B3057D" w:rsidRPr="00EC65D6" w:rsidRDefault="00B3057D" w:rsidP="00824E40">
            <w:pPr>
              <w:pStyle w:val="Ttulo1"/>
              <w:rPr>
                <w:rFonts w:ascii="Times" w:hAnsi="Times" w:cs="Times"/>
                <w:color w:val="000000"/>
                <w:sz w:val="19"/>
                <w:lang w:val="en-US"/>
              </w:rPr>
            </w:pP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3: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That’s Enttertainment</w:t>
            </w:r>
          </w:p>
        </w:tc>
      </w:tr>
      <w:tr w:rsidR="00B3057D" w:rsidRPr="00EC65D6" w:rsidTr="00824E40">
        <w:trPr>
          <w:gridAfter w:val="1"/>
          <w:wAfter w:w="41" w:type="dxa"/>
          <w:trHeight w:val="515"/>
        </w:trPr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5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B3057D" w:rsidRPr="00EC65D6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6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B3057D" w:rsidRPr="00EC65D6" w:rsidRDefault="00B3057D" w:rsidP="00824E40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B3057D" w:rsidRPr="00EC65D6" w:rsidTr="00824E40">
        <w:trPr>
          <w:gridAfter w:val="1"/>
          <w:wAfter w:w="41" w:type="dxa"/>
          <w:cantSplit/>
        </w:trPr>
        <w:tc>
          <w:tcPr>
            <w:tcW w:w="1083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3057D" w:rsidRPr="00EC65D6" w:rsidRDefault="00DB253A" w:rsidP="00824E40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6</w:t>
            </w:r>
            <w:r w:rsidR="00B3057D"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B3057D" w:rsidRPr="00EC65D6" w:rsidRDefault="00B3057D" w:rsidP="00824E40">
            <w:pPr>
              <w:jc w:val="center"/>
              <w:rPr>
                <w:rFonts w:ascii="Times" w:hAnsi="Times"/>
                <w:b/>
                <w:i/>
                <w:color w:val="FF0000"/>
                <w:sz w:val="4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Listening: A</w:t>
            </w:r>
            <w:r w:rsidR="002A0FB6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n advert</w:t>
            </w:r>
          </w:p>
          <w:p w:rsidR="00B3057D" w:rsidRPr="00EC65D6" w:rsidRDefault="005A61AF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6</w:t>
            </w:r>
            <w:r w:rsidR="00B3057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DC5DD4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Escuchar un anuncio de una librería y señalar qué libro no está disponible en la tienda. </w:t>
            </w:r>
            <w:r w:rsidR="00B3057D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DC5DD4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47</w:t>
            </w:r>
            <w:r w:rsidR="00B3057D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; Class CD 1, pista 2</w:t>
            </w:r>
            <w:r w:rsidR="00DC5DD4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 xml:space="preserve">Ver transcripción.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TM, p. T17</w:t>
            </w:r>
            <w:r w:rsidR="00DC5DD4" w:rsidRPr="00EC65D6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6E7E3A" w:rsidP="00824E40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B3057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057D" w:rsidRPr="00EC65D6" w:rsidRDefault="00B3057D" w:rsidP="00824E40">
            <w:pPr>
              <w:snapToGrid w:val="0"/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</w:tr>
      <w:tr w:rsidR="00B3057D" w:rsidRPr="00EC65D6" w:rsidTr="00824E40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FC30F9" w:rsidP="00824E40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  <w:r w:rsidR="00B3057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8D0D57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Volver a escuchar el anuncio y </w:t>
            </w:r>
            <w:r w:rsidR="008D0D57" w:rsidRPr="00EC65D6">
              <w:rPr>
                <w:rFonts w:ascii="Times" w:hAnsi="Times"/>
                <w:color w:val="000000"/>
                <w:sz w:val="20"/>
                <w:szCs w:val="20"/>
              </w:rPr>
              <w:t>decir si las frases son verdaderas o falsas.</w:t>
            </w:r>
            <w:r w:rsidR="008D0D57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47; Class CD 1, pista 29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6E7E3A" w:rsidP="00824E40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B3057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057D" w:rsidRPr="00EC65D6" w:rsidRDefault="00B3057D" w:rsidP="00824E4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3057D" w:rsidRPr="00EC65D6" w:rsidTr="00824E40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Listening</w:t>
            </w:r>
          </w:p>
          <w:p w:rsidR="00B3057D" w:rsidRPr="00EC65D6" w:rsidRDefault="00B3057D" w:rsidP="00824E40">
            <w:pPr>
              <w:rPr>
                <w:rFonts w:ascii="Times" w:hAnsi="Times"/>
                <w:b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TM, p. T</w:t>
            </w:r>
            <w:r w:rsidR="00933DD6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47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 y practicar la comprensión oral.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copiar las frases en la pizarra o repartir fotocopias. </w:t>
            </w:r>
            <w:r w:rsidR="00F027F9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T181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057D" w:rsidRPr="00EC65D6" w:rsidRDefault="00B3057D" w:rsidP="00824E4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D844EB" w:rsidRPr="00EC65D6" w:rsidTr="00824E40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844EB" w:rsidRPr="00EC65D6" w:rsidRDefault="00D844EB" w:rsidP="00D844EB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4EB" w:rsidRPr="00EC65D6" w:rsidRDefault="00D844EB" w:rsidP="00D844EB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Speaking: Making suggestions</w:t>
            </w:r>
          </w:p>
          <w:p w:rsidR="000B2662" w:rsidRPr="00EC65D6" w:rsidRDefault="000B2662" w:rsidP="00D844EB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Digital Video</w:t>
            </w:r>
          </w:p>
          <w:p w:rsidR="00D844EB" w:rsidRPr="00EC65D6" w:rsidRDefault="00D844EB" w:rsidP="00D844E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8. </w:t>
            </w:r>
            <w:r w:rsidR="00F93BD6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Ver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un vídeo o escuchar una grabación en la que dos personas hablan sobre películas</w:t>
            </w:r>
            <w:r w:rsidR="00F93BD6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y c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ompletar el diálogo</w:t>
            </w:r>
            <w:r w:rsidR="00630C5E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con una palabra en cada hueco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47</w:t>
            </w:r>
            <w:r w:rsidR="00E5793F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; Class CD 1, pista 30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4EB" w:rsidRPr="00EC65D6" w:rsidRDefault="00D844EB" w:rsidP="00D844E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4EB" w:rsidRPr="00EC65D6" w:rsidRDefault="000B2662" w:rsidP="00D844E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Practicar la comprensión oral y </w:t>
            </w:r>
            <w:r w:rsidR="00384603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utilizar </w:t>
            </w:r>
            <w:r w:rsidR="00384603" w:rsidRPr="00EC65D6">
              <w:rPr>
                <w:rFonts w:ascii="Times" w:hAnsi="Times"/>
                <w:color w:val="000000"/>
                <w:sz w:val="20"/>
                <w:szCs w:val="20"/>
              </w:rPr>
              <w:t>fórmulas lingüísticas adecuadas para hacer sugerencias</w:t>
            </w:r>
            <w:r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4EB" w:rsidRPr="00EC65D6" w:rsidRDefault="00D844EB" w:rsidP="00D844EB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Ver transcripción.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TM, p. T177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4EB" w:rsidRPr="00EC65D6" w:rsidRDefault="00D844EB" w:rsidP="00D844EB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844EB" w:rsidRPr="00EC65D6" w:rsidRDefault="00D844EB" w:rsidP="00D844EB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D844EB" w:rsidRPr="00EC65D6" w:rsidTr="00824E40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844EB" w:rsidRPr="00EC65D6" w:rsidRDefault="00D844EB" w:rsidP="00D844EB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4EB" w:rsidRPr="00EC65D6" w:rsidRDefault="002B59AE" w:rsidP="00D844EB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9</w:t>
            </w:r>
            <w:r w:rsidR="00D844EB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D844EB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Volver a ver el vídeo </w:t>
            </w:r>
            <w:r w:rsidR="00D844EB" w:rsidRPr="00EC65D6">
              <w:rPr>
                <w:rFonts w:ascii="Times" w:hAnsi="Times"/>
                <w:sz w:val="20"/>
                <w:szCs w:val="20"/>
              </w:rPr>
              <w:t>o escuchar la grabación</w:t>
            </w:r>
            <w:r w:rsidR="00D844EB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D844EB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y comprobar las respuestas del ejercicio </w:t>
            </w:r>
            <w:r w:rsidR="00E01911" w:rsidRPr="00EC65D6">
              <w:rPr>
                <w:rFonts w:ascii="Times" w:hAnsi="Times"/>
                <w:color w:val="000000"/>
                <w:sz w:val="20"/>
                <w:szCs w:val="20"/>
              </w:rPr>
              <w:t>8</w:t>
            </w:r>
            <w:r w:rsidR="00D844EB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D844EB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SB, p. </w:t>
            </w:r>
            <w:r w:rsidR="00E01911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47</w:t>
            </w:r>
            <w:r w:rsidR="00D844EB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; Class CD 1, pista </w:t>
            </w:r>
            <w:r w:rsidR="00652207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4EB" w:rsidRPr="00EC65D6" w:rsidRDefault="00D844EB" w:rsidP="00D844E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4EB" w:rsidRPr="00EC65D6" w:rsidRDefault="00D844EB" w:rsidP="00D844EB">
            <w:pPr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Practicar la comprensión oral mediante apoyo visual.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4EB" w:rsidRPr="00EC65D6" w:rsidRDefault="00D844EB" w:rsidP="00D844EB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4EB" w:rsidRPr="00EC65D6" w:rsidRDefault="00D844EB" w:rsidP="00D844E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844EB" w:rsidRPr="00EC65D6" w:rsidRDefault="00D844EB" w:rsidP="00D844EB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D844EB" w:rsidRPr="00EC65D6" w:rsidTr="00824E40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844EB" w:rsidRPr="00EC65D6" w:rsidRDefault="00D844EB" w:rsidP="00D844EB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4EB" w:rsidRPr="00EC65D6" w:rsidRDefault="00D844EB" w:rsidP="00D844E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</w:t>
            </w:r>
            <w:r w:rsidR="00147996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0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346EC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Escuchar y repetir las preguntas prestando atención a la pronunciación del </w:t>
            </w:r>
            <w:r w:rsidR="00346ECD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sonido /dju/. </w:t>
            </w:r>
            <w:r w:rsidR="00346ECD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SB, p. 47; Class CD 1, </w:t>
            </w:r>
            <w:r w:rsidR="001F6E93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br/>
            </w:r>
            <w:r w:rsidR="00346ECD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pista 31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4EB" w:rsidRPr="00EC65D6" w:rsidRDefault="00D844EB" w:rsidP="00D844E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4EB" w:rsidRPr="00EC65D6" w:rsidRDefault="00127A96" w:rsidP="00D844EB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Practicar la pronunciación del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sonido /dju:/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4EB" w:rsidRPr="00EC65D6" w:rsidRDefault="00D844EB" w:rsidP="00D844EB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hacer el ejercicio </w:t>
            </w:r>
            <w:r w:rsidR="00FE56F3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de la unidad </w:t>
            </w:r>
            <w:r w:rsidR="00FE56F3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el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Pronunciation Appendix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159</w:t>
            </w:r>
          </w:p>
          <w:p w:rsidR="00D844EB" w:rsidRPr="00EC65D6" w:rsidRDefault="00D844EB" w:rsidP="00D844E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Pueden usar la herramienta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 xml:space="preserve"> Record Yourself</w:t>
            </w:r>
            <w:r w:rsidRPr="00EC65D6">
              <w:rPr>
                <w:rFonts w:ascii="Times" w:hAnsi="Times"/>
                <w:sz w:val="20"/>
                <w:szCs w:val="20"/>
              </w:rPr>
              <w:t>.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4EB" w:rsidRPr="00EC65D6" w:rsidRDefault="00D844EB" w:rsidP="00D844EB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844EB" w:rsidRPr="00EC65D6" w:rsidRDefault="00D844EB" w:rsidP="00D844EB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D844EB" w:rsidRPr="00EC65D6" w:rsidTr="00824E40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844EB" w:rsidRPr="00EC65D6" w:rsidRDefault="00D844EB" w:rsidP="00D844EB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4EB" w:rsidRPr="00EC65D6" w:rsidRDefault="00A31B5A" w:rsidP="00D844EB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PROJECT SKILL</w:t>
            </w:r>
            <w:r w:rsidR="00D844EB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 2: </w:t>
            </w:r>
            <w:r w:rsidR="0013129E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Make suggestions about films</w:t>
            </w:r>
          </w:p>
          <w:p w:rsidR="00D844EB" w:rsidRPr="00EC65D6" w:rsidRDefault="00D844EB" w:rsidP="00D844E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16"/>
                <w:szCs w:val="20"/>
                <w:lang w:val="es-ES_tradnl"/>
              </w:rPr>
              <w:t>INTERACTION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:</w:t>
            </w:r>
            <w:r w:rsidR="001A4DF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Leer las descripciones de las películas</w:t>
            </w:r>
            <w:r w:rsidR="002D074F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 E</w:t>
            </w:r>
            <w:r w:rsidR="001A4DF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n parejas y por turnos, hacer sugerencias sobre </w:t>
            </w:r>
            <w:r w:rsidR="001A4DFD" w:rsidRPr="00EC65D6">
              <w:rPr>
                <w:rFonts w:ascii="Times" w:hAnsi="Times"/>
                <w:color w:val="000000"/>
                <w:sz w:val="20"/>
                <w:szCs w:val="20"/>
              </w:rPr>
              <w:t>película</w:t>
            </w:r>
            <w:r w:rsidR="00951C9E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s </w:t>
            </w:r>
            <w:r w:rsidR="00A961AB" w:rsidRPr="00EC65D6">
              <w:rPr>
                <w:rFonts w:ascii="Times" w:hAnsi="Times"/>
                <w:color w:val="000000"/>
                <w:sz w:val="20"/>
                <w:szCs w:val="20"/>
              </w:rPr>
              <w:t>y</w:t>
            </w:r>
            <w:r w:rsidR="00951C9E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elegir </w:t>
            </w:r>
            <w:r w:rsidR="00A961AB" w:rsidRPr="00EC65D6">
              <w:rPr>
                <w:rFonts w:ascii="Times" w:hAnsi="Times"/>
                <w:color w:val="000000"/>
                <w:sz w:val="20"/>
                <w:szCs w:val="20"/>
              </w:rPr>
              <w:t>una para</w:t>
            </w:r>
            <w:r w:rsidR="001A4DFD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ver</w:t>
            </w:r>
            <w:r w:rsidR="001A4DF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utilizando el diálogo del ejercicio 8</w:t>
            </w:r>
            <w:r w:rsidR="00951C9E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como modelo</w:t>
            </w:r>
            <w:r w:rsidR="001A4DF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69502C"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47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4EB" w:rsidRPr="00EC65D6" w:rsidRDefault="00D844EB" w:rsidP="00D844EB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4EB" w:rsidRPr="00EC65D6" w:rsidRDefault="00DC29A2" w:rsidP="00D844EB">
            <w:pPr>
              <w:spacing w:before="20" w:after="2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Utilizar fórmulas lingüísticas adecuadas para hacer sugerencias.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4EB" w:rsidRPr="00EC65D6" w:rsidRDefault="00D844EB" w:rsidP="00D844E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4EB" w:rsidRPr="00EC65D6" w:rsidRDefault="00D844EB" w:rsidP="00D844EB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</w:t>
            </w:r>
            <w:r w:rsidR="006E7E3A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0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844EB" w:rsidRPr="00EC65D6" w:rsidRDefault="00D844EB" w:rsidP="00D844E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Ej. </w:t>
            </w:r>
            <w:r w:rsidR="0064095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F63C9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-11</w:t>
            </w:r>
          </w:p>
          <w:p w:rsidR="00D844EB" w:rsidRPr="00EC65D6" w:rsidRDefault="00D844EB" w:rsidP="00D844EB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</w:t>
            </w:r>
            <w:r w:rsidR="0064095C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p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F63C9D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  <w:r w:rsidR="0064095C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0-3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</w:t>
            </w:r>
          </w:p>
        </w:tc>
      </w:tr>
    </w:tbl>
    <w:p w:rsidR="00B3057D" w:rsidRPr="00EC65D6" w:rsidRDefault="00B3057D" w:rsidP="00B3057D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tbl>
      <w:tblPr>
        <w:tblW w:w="15105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934"/>
        <w:gridCol w:w="3827"/>
        <w:gridCol w:w="1418"/>
        <w:gridCol w:w="2976"/>
        <w:gridCol w:w="3261"/>
        <w:gridCol w:w="652"/>
        <w:gridCol w:w="2037"/>
      </w:tblGrid>
      <w:tr w:rsidR="00B3057D" w:rsidRPr="00EC65D6" w:rsidTr="00824E40">
        <w:trPr>
          <w:trHeight w:val="264"/>
        </w:trPr>
        <w:tc>
          <w:tcPr>
            <w:tcW w:w="1510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B3057D" w:rsidRPr="00EC65D6" w:rsidRDefault="00B3057D" w:rsidP="00824E40">
            <w:pPr>
              <w:pStyle w:val="Ttulo1"/>
              <w:pageBreakBefore/>
              <w:ind w:left="0" w:right="-108" w:firstLine="0"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3: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That’s Enttertainment</w:t>
            </w:r>
          </w:p>
        </w:tc>
      </w:tr>
      <w:tr w:rsidR="00B3057D" w:rsidRPr="00EC65D6" w:rsidTr="00824E40">
        <w:trPr>
          <w:trHeight w:val="483"/>
        </w:trPr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3057D" w:rsidRPr="00EC65D6" w:rsidRDefault="00B3057D" w:rsidP="00824E40">
            <w:pPr>
              <w:pStyle w:val="Encabezado"/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B3057D" w:rsidRPr="00EC65D6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B3057D" w:rsidRPr="00EC65D6" w:rsidRDefault="00B3057D" w:rsidP="00824E40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B3057D" w:rsidRPr="00EC65D6" w:rsidTr="00824E40">
        <w:trPr>
          <w:cantSplit/>
        </w:trPr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3057D" w:rsidRPr="00EC65D6" w:rsidRDefault="00DB253A" w:rsidP="00824E40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7</w:t>
            </w:r>
            <w:r w:rsidR="00B3057D"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B3057D" w:rsidRPr="00EC65D6" w:rsidRDefault="00B3057D" w:rsidP="00824E40">
            <w:pPr>
              <w:snapToGrid w:val="0"/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057D" w:rsidRPr="00EC65D6" w:rsidRDefault="00B3057D" w:rsidP="00824E4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3057D" w:rsidRPr="00EC65D6" w:rsidTr="00824E40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snapToGrid w:val="0"/>
              <w:jc w:val="center"/>
              <w:rPr>
                <w:rFonts w:ascii="Times" w:hAnsi="Times"/>
                <w:i/>
                <w:iCs/>
                <w:color w:val="FF0000"/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Writing</w:t>
            </w:r>
          </w:p>
          <w:p w:rsidR="00B3057D" w:rsidRPr="00EC65D6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la información sobre qué se suele incluir en </w:t>
            </w:r>
            <w:r w:rsidR="000A4C86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una crítica cinematográfica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0A4C86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48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Reflexionar sobre los contenidos que deben incluirse en un tipo de texto concreto.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057D" w:rsidRPr="00EC65D6" w:rsidRDefault="00B3057D" w:rsidP="00824E4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3057D" w:rsidRPr="00EC65D6" w:rsidTr="00824E40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Analyse a Model</w:t>
            </w:r>
          </w:p>
          <w:p w:rsidR="00B3057D" w:rsidRPr="00EC65D6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152D0A" w:rsidRPr="00EC65D6">
              <w:rPr>
                <w:rFonts w:ascii="Times" w:hAnsi="Times"/>
                <w:color w:val="000000"/>
                <w:sz w:val="20"/>
                <w:szCs w:val="20"/>
              </w:rPr>
              <w:t>Leer una crítica cinematográfica y contestar las preguntas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6C7625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48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  <w:r w:rsidR="002E4FE8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Obtener información de un texto escrito.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057D" w:rsidRPr="00EC65D6" w:rsidRDefault="00B3057D" w:rsidP="00824E4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3057D" w:rsidRPr="00EC65D6" w:rsidTr="00824E40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 xml:space="preserve">Focus on Language: </w:t>
            </w:r>
            <w:r w:rsidR="00A92348" w:rsidRPr="00EC65D6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Word order with adjectives</w:t>
            </w:r>
          </w:p>
          <w:p w:rsidR="00B3057D" w:rsidRPr="00EC65D6" w:rsidRDefault="0041795B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Leer la información sobre el orden de los adjetivos en la oración</w:t>
            </w:r>
            <w:r w:rsidR="00C4236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 B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uscar en el texto </w:t>
            </w:r>
            <w:r w:rsidR="00FD1ACE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cuatro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adjetivos y contestar las preguntas. </w:t>
            </w:r>
            <w:r w:rsidR="00B3057D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7E26A1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FD1ACE" w:rsidP="00824E40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Practicar el uso del orden de los adjetivos en la oración.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CA7E2C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T48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057D" w:rsidRPr="00EC65D6" w:rsidRDefault="00B3057D" w:rsidP="00824E4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3057D" w:rsidRPr="00EC65D6" w:rsidTr="00824E40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804367" w:rsidRPr="00EC65D6">
              <w:rPr>
                <w:rFonts w:ascii="Times" w:hAnsi="Times"/>
                <w:color w:val="000000"/>
                <w:sz w:val="20"/>
                <w:szCs w:val="20"/>
              </w:rPr>
              <w:t>Escribir las palabras en el orden correcto para formar frases</w:t>
            </w:r>
            <w:r w:rsidR="00804367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804367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D46C71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Practicar el uso del orden de los adjetivos en la oración.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1-3</w:t>
            </w:r>
          </w:p>
          <w:p w:rsidR="00B3057D" w:rsidRPr="00EC65D6" w:rsidRDefault="00B3057D" w:rsidP="00824E4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WB, p. </w:t>
            </w:r>
            <w:r w:rsidR="00551DD8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32</w:t>
            </w:r>
          </w:p>
        </w:tc>
      </w:tr>
      <w:tr w:rsidR="00B3057D" w:rsidRPr="00EC65D6" w:rsidTr="00824E40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A31B5A" w:rsidP="00824E40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PROJECT SKILL</w:t>
            </w:r>
            <w:r w:rsidR="00B3057D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 3: Write a </w:t>
            </w:r>
            <w:r w:rsidR="00C00E64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film</w:t>
            </w:r>
            <w:r w:rsidR="00E44644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 review</w:t>
            </w:r>
          </w:p>
          <w:p w:rsidR="00B3057D" w:rsidRPr="00EC65D6" w:rsidRDefault="00B3057D" w:rsidP="00824E40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Plan</w:t>
            </w:r>
          </w:p>
          <w:p w:rsidR="00B3057D" w:rsidRPr="00EC65D6" w:rsidRDefault="00B3057D" w:rsidP="00824E40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3121FE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</w:t>
            </w:r>
            <w:r w:rsidR="003121FE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ompletar </w:t>
            </w:r>
            <w:r w:rsidR="00237ABF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 cuadro con información sobre una película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.</w:t>
            </w:r>
          </w:p>
          <w:p w:rsidR="00B3057D" w:rsidRPr="00EC65D6" w:rsidRDefault="00B3057D" w:rsidP="005A1F4D">
            <w:pPr>
              <w:snapToGrid w:val="0"/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2. </w:t>
            </w:r>
            <w:r w:rsidR="003121FE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</w:t>
            </w:r>
            <w:r w:rsidR="003121FE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ompletar </w:t>
            </w:r>
            <w:r w:rsidR="005A1F4D" w:rsidRPr="00EC65D6">
              <w:rPr>
                <w:rFonts w:ascii="Times" w:hAnsi="Times"/>
                <w:color w:val="000000"/>
                <w:sz w:val="20"/>
                <w:szCs w:val="20"/>
              </w:rPr>
              <w:t>las frases utilizand</w:t>
            </w:r>
            <w:r w:rsidR="00C8696F" w:rsidRPr="00EC65D6">
              <w:rPr>
                <w:rFonts w:ascii="Times" w:hAnsi="Times"/>
                <w:color w:val="000000"/>
                <w:sz w:val="20"/>
                <w:szCs w:val="20"/>
              </w:rPr>
              <w:t>o</w:t>
            </w:r>
            <w:r w:rsidR="005A1F4D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la información del cuadro.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5A1F4D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a través de la expresión escrita el vocabulario, la gramática y las normas de escritura aprendidas en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Se puede copiar el cuadro en el cuaderno o utilizar </w:t>
            </w:r>
            <w:r w:rsidR="00E20271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la página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Writing Plan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WB, p. </w:t>
            </w:r>
            <w:r w:rsidR="00237ABF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33</w:t>
            </w:r>
          </w:p>
          <w:p w:rsidR="00B3057D" w:rsidRPr="00EC65D6" w:rsidRDefault="00B3057D" w:rsidP="00824E40">
            <w:pPr>
              <w:snapToGrid w:val="0"/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5D1E19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057D" w:rsidRPr="00EC65D6" w:rsidRDefault="00B3057D" w:rsidP="00824E4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3057D" w:rsidRPr="00EC65D6" w:rsidTr="00824E40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Write</w:t>
            </w:r>
          </w:p>
          <w:p w:rsidR="00B3057D" w:rsidRPr="00EC65D6" w:rsidRDefault="00EF576B" w:rsidP="00824E40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Escribir una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crítica cinematográfica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utilizando la información del cuadro</w:t>
            </w:r>
            <w:r w:rsidR="00C82F19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, </w:t>
            </w:r>
            <w:r w:rsidR="00C8696F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las</w:t>
            </w:r>
            <w:r w:rsidR="00C82F19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frases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y el modelo como ayuda.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B3057D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88626A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EF576B" w:rsidP="00824E4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02390A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a través de la expresión escrita el vocabulario, la gramática y las normas de escritura aprendidas en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C7799D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48</w:t>
            </w:r>
          </w:p>
          <w:p w:rsidR="00B3057D" w:rsidRPr="00EC65D6" w:rsidRDefault="00B3057D" w:rsidP="00824E4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 xml:space="preserve">Se puede consultar la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>Writing Guide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. </w:t>
            </w:r>
            <w:r w:rsidRPr="00EC65D6">
              <w:rPr>
                <w:rFonts w:ascii="Times" w:hAnsi="Times"/>
                <w:b/>
                <w:sz w:val="20"/>
                <w:szCs w:val="20"/>
              </w:rPr>
              <w:t>WB, p. 118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057D" w:rsidRPr="00EC65D6" w:rsidRDefault="00B3057D" w:rsidP="00824E4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3057D" w:rsidRPr="00EC65D6" w:rsidTr="00824E40">
        <w:trPr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noProof/>
                <w:color w:val="000000"/>
                <w:sz w:val="20"/>
                <w:szCs w:val="20"/>
              </w:rPr>
              <w:t>Assess Yourself</w:t>
            </w:r>
          </w:p>
          <w:p w:rsidR="00B3057D" w:rsidRPr="00EC65D6" w:rsidRDefault="00B3057D" w:rsidP="00824E40">
            <w:pPr>
              <w:rPr>
                <w:rFonts w:ascii="Times" w:hAnsi="Times"/>
                <w:noProof/>
                <w:color w:val="000000"/>
                <w:sz w:val="20"/>
                <w:szCs w:val="20"/>
              </w:rPr>
            </w:pPr>
            <w:r w:rsidRPr="00EC65D6">
              <w:rPr>
                <w:rFonts w:ascii="Times" w:hAnsi="Times" w:cs="Times"/>
                <w:sz w:val="20"/>
                <w:szCs w:val="20"/>
              </w:rPr>
              <w:t>Fijarse en los puntos de la lista para comprobar posibles errores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73429A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FF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Reconocer los errores y ser capaces de corregirlos.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Consultar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Checklist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WB, p. </w:t>
            </w:r>
            <w:r w:rsidR="0073429A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057D" w:rsidRPr="00EC65D6" w:rsidRDefault="00B3057D" w:rsidP="00824E4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</w:tbl>
    <w:p w:rsidR="00B3057D" w:rsidRPr="00EC65D6" w:rsidRDefault="00B3057D" w:rsidP="00B3057D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tbl>
      <w:tblPr>
        <w:tblW w:w="1526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948"/>
        <w:gridCol w:w="3868"/>
        <w:gridCol w:w="1433"/>
        <w:gridCol w:w="3007"/>
        <w:gridCol w:w="3295"/>
        <w:gridCol w:w="659"/>
        <w:gridCol w:w="2059"/>
      </w:tblGrid>
      <w:tr w:rsidR="00B3057D" w:rsidRPr="00EC65D6" w:rsidTr="00824E40">
        <w:trPr>
          <w:trHeight w:val="264"/>
        </w:trPr>
        <w:tc>
          <w:tcPr>
            <w:tcW w:w="1526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B3057D" w:rsidRPr="00EC65D6" w:rsidRDefault="00B3057D" w:rsidP="00824E40">
            <w:pPr>
              <w:pStyle w:val="Ttulo1"/>
              <w:pageBreakBefore/>
              <w:ind w:left="0" w:right="-108" w:firstLine="0"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3: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That’s Enttertainment</w:t>
            </w:r>
          </w:p>
        </w:tc>
      </w:tr>
      <w:tr w:rsidR="00B3057D" w:rsidRPr="00EC65D6" w:rsidTr="00824E40">
        <w:trPr>
          <w:trHeight w:val="483"/>
        </w:trPr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68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3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3057D" w:rsidRPr="00EC65D6" w:rsidRDefault="00B3057D" w:rsidP="00824E40">
            <w:pPr>
              <w:pStyle w:val="Encabezado"/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300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9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B3057D" w:rsidRPr="00EC65D6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B3057D" w:rsidRPr="00EC65D6" w:rsidRDefault="00B3057D" w:rsidP="00824E40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B3057D" w:rsidRPr="00EC65D6" w:rsidTr="00824E40">
        <w:tblPrEx>
          <w:tblCellMar>
            <w:top w:w="108" w:type="dxa"/>
            <w:bottom w:w="108" w:type="dxa"/>
          </w:tblCellMar>
        </w:tblPrEx>
        <w:trPr>
          <w:cantSplit/>
          <w:trHeight w:val="170"/>
        </w:trPr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57D" w:rsidRPr="00EC65D6" w:rsidRDefault="00DB253A" w:rsidP="00824E40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8</w:t>
            </w:r>
            <w:r w:rsidR="00B3057D"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B3057D" w:rsidRPr="00EC65D6" w:rsidRDefault="00B3057D" w:rsidP="00465F32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057D" w:rsidRPr="00EC65D6" w:rsidRDefault="00B3057D" w:rsidP="00824E40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B3057D" w:rsidRPr="00EC65D6" w:rsidTr="00824E40">
        <w:tblPrEx>
          <w:tblCellMar>
            <w:top w:w="108" w:type="dxa"/>
            <w:bottom w:w="108" w:type="dxa"/>
          </w:tblCellMar>
        </w:tblPrEx>
        <w:trPr>
          <w:cantSplit/>
          <w:trHeight w:val="510"/>
        </w:trPr>
        <w:tc>
          <w:tcPr>
            <w:tcW w:w="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ARE YOU READY FOR YOUR PROJECT?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Assess yourself!</w:t>
            </w:r>
          </w:p>
          <w:p w:rsidR="00B3057D" w:rsidRPr="00EC65D6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Style w:val="Ninguno"/>
                <w:rFonts w:ascii="Times" w:hAnsi="Times"/>
                <w:sz w:val="20"/>
                <w:szCs w:val="20"/>
              </w:rPr>
              <w:t>Evaluar el conocimiento de vocabulario</w:t>
            </w:r>
            <w:r w:rsidRPr="00EC65D6">
              <w:rPr>
                <w:rStyle w:val="Ninguno"/>
                <w:sz w:val="20"/>
                <w:szCs w:val="20"/>
              </w:rPr>
              <w:t>.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BD4A71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49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b/>
                <w:color w:val="000000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057D" w:rsidRPr="00EC65D6" w:rsidRDefault="00B3057D" w:rsidP="00824E40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B3057D" w:rsidRPr="00EC65D6" w:rsidTr="00824E40">
        <w:tblPrEx>
          <w:tblCellMar>
            <w:top w:w="108" w:type="dxa"/>
            <w:bottom w:w="108" w:type="dxa"/>
          </w:tblCellMar>
        </w:tblPrEx>
        <w:trPr>
          <w:cantSplit/>
          <w:trHeight w:val="514"/>
        </w:trPr>
        <w:tc>
          <w:tcPr>
            <w:tcW w:w="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Learning to Learn</w:t>
            </w:r>
          </w:p>
          <w:p w:rsidR="00B3057D" w:rsidRPr="00EC65D6" w:rsidRDefault="00B3057D" w:rsidP="00824E40">
            <w:pPr>
              <w:pStyle w:val="Encabezado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Leer el </w:t>
            </w:r>
            <w:r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consejo para aprender vocabulario.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BD4A71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49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E16CF9" w:rsidP="00824E40">
            <w:pPr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057D" w:rsidRPr="00EC65D6" w:rsidRDefault="00B3057D" w:rsidP="00824E40">
            <w:pPr>
              <w:pStyle w:val="Ttulo5"/>
              <w:snapToGrid w:val="0"/>
              <w:rPr>
                <w:rFonts w:ascii="Times" w:hAnsi="Times"/>
                <w:szCs w:val="22"/>
                <w:lang w:val="es-ES_tradnl"/>
              </w:rPr>
            </w:pPr>
          </w:p>
        </w:tc>
      </w:tr>
      <w:tr w:rsidR="00B3057D" w:rsidRPr="00EC65D6" w:rsidTr="00824E40">
        <w:tblPrEx>
          <w:tblCellMar>
            <w:top w:w="108" w:type="dxa"/>
            <w:bottom w:w="108" w:type="dxa"/>
          </w:tblCellMar>
        </w:tblPrEx>
        <w:trPr>
          <w:cantSplit/>
          <w:trHeight w:val="231"/>
        </w:trPr>
        <w:tc>
          <w:tcPr>
            <w:tcW w:w="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1.</w:t>
            </w:r>
            <w:r w:rsidR="00AC37E3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365F17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Mirar el </w:t>
            </w:r>
            <w:r w:rsidR="00365F17" w:rsidRPr="00EC65D6">
              <w:rPr>
                <w:rFonts w:ascii="Times" w:hAnsi="Times"/>
                <w:color w:val="000000"/>
                <w:sz w:val="20"/>
                <w:szCs w:val="20"/>
              </w:rPr>
              <w:t>vocabulario de la unidad</w:t>
            </w:r>
            <w:r w:rsidR="00365F17"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 y h</w:t>
            </w:r>
            <w:r w:rsidR="008C1A7A"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>acer una lista con los pares de opuestos que encuentren</w:t>
            </w:r>
            <w:r w:rsidR="00365F17"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>.</w:t>
            </w:r>
            <w:r w:rsidR="008C1A7A"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 </w:t>
            </w:r>
            <w:r w:rsidR="00365F17"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>S</w:t>
            </w:r>
            <w:r w:rsidR="008C1A7A"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>eñalar cuáles de ellos se pueden utilizar para describir géneros cinematográficos y narrativos.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SB, p. </w:t>
            </w:r>
            <w:r w:rsidR="00DB67F3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49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Repasar el vocabulario aprendido en la unidad.</w:t>
            </w:r>
          </w:p>
        </w:tc>
        <w:tc>
          <w:tcPr>
            <w:tcW w:w="3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D3296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B3057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057D" w:rsidRPr="00EC65D6" w:rsidRDefault="00B3057D" w:rsidP="00824E40">
            <w:pPr>
              <w:pStyle w:val="Ttulo5"/>
              <w:snapToGrid w:val="0"/>
              <w:rPr>
                <w:rFonts w:ascii="Times" w:hAnsi="Times"/>
                <w:szCs w:val="22"/>
                <w:lang w:val="es-ES_tradnl"/>
              </w:rPr>
            </w:pPr>
          </w:p>
        </w:tc>
      </w:tr>
      <w:tr w:rsidR="00B3057D" w:rsidRPr="00EC65D6" w:rsidTr="00824E40">
        <w:tblPrEx>
          <w:tblCellMar>
            <w:top w:w="108" w:type="dxa"/>
            <w:bottom w:w="108" w:type="dxa"/>
          </w:tblCellMar>
        </w:tblPrEx>
        <w:trPr>
          <w:cantSplit/>
          <w:trHeight w:val="504"/>
        </w:trPr>
        <w:tc>
          <w:tcPr>
            <w:tcW w:w="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Evaluar la capacidad de pronunciar y deletrear palabras correctamente.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DB67F3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49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057D" w:rsidRPr="00EC65D6" w:rsidRDefault="00B3057D" w:rsidP="00824E40">
            <w:pPr>
              <w:pStyle w:val="Ttulo5"/>
              <w:snapToGrid w:val="0"/>
              <w:rPr>
                <w:rFonts w:ascii="Times" w:hAnsi="Times"/>
                <w:szCs w:val="22"/>
                <w:lang w:val="es-ES_tradnl"/>
              </w:rPr>
            </w:pPr>
          </w:p>
        </w:tc>
      </w:tr>
      <w:tr w:rsidR="00B3057D" w:rsidRPr="00EC65D6" w:rsidTr="001F6E93">
        <w:tblPrEx>
          <w:tblCellMar>
            <w:top w:w="108" w:type="dxa"/>
            <w:bottom w:w="108" w:type="dxa"/>
          </w:tblCellMar>
        </w:tblPrEx>
        <w:trPr>
          <w:cantSplit/>
          <w:trHeight w:val="20"/>
        </w:trPr>
        <w:tc>
          <w:tcPr>
            <w:tcW w:w="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Evaluar el conocimiento de gramática. </w:t>
            </w:r>
            <w:r w:rsidR="001F6E93" w:rsidRPr="00EC65D6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DB67F3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49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057D" w:rsidRPr="00EC65D6" w:rsidRDefault="00B3057D" w:rsidP="00824E40">
            <w:pPr>
              <w:pStyle w:val="Ttulo5"/>
              <w:snapToGrid w:val="0"/>
              <w:rPr>
                <w:rFonts w:ascii="Times" w:hAnsi="Times"/>
                <w:szCs w:val="22"/>
                <w:lang w:val="es-ES_tradnl"/>
              </w:rPr>
            </w:pPr>
          </w:p>
        </w:tc>
      </w:tr>
      <w:tr w:rsidR="00B3057D" w:rsidRPr="00EC65D6" w:rsidTr="00824E40">
        <w:tblPrEx>
          <w:tblCellMar>
            <w:top w:w="108" w:type="dxa"/>
            <w:bottom w:w="108" w:type="dxa"/>
          </w:tblCellMar>
        </w:tblPrEx>
        <w:trPr>
          <w:cantSplit/>
          <w:trHeight w:val="363"/>
        </w:trPr>
        <w:tc>
          <w:tcPr>
            <w:tcW w:w="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Encabezado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69212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Leer la descripción de un libro y corregir los errores en negrita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692121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49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Repasar la gramática aprendida en la unidad.</w:t>
            </w:r>
          </w:p>
        </w:tc>
        <w:tc>
          <w:tcPr>
            <w:tcW w:w="3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D3296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B3057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057D" w:rsidRPr="00EC65D6" w:rsidRDefault="00B3057D" w:rsidP="00824E40">
            <w:pPr>
              <w:pStyle w:val="Ttulo5"/>
              <w:snapToGrid w:val="0"/>
              <w:rPr>
                <w:rFonts w:ascii="Times" w:hAnsi="Times"/>
                <w:szCs w:val="22"/>
                <w:lang w:val="es-ES_tradnl"/>
              </w:rPr>
            </w:pPr>
          </w:p>
        </w:tc>
      </w:tr>
      <w:tr w:rsidR="00020957" w:rsidRPr="00EC65D6" w:rsidTr="001F6E93">
        <w:tblPrEx>
          <w:tblCellMar>
            <w:top w:w="108" w:type="dxa"/>
            <w:bottom w:w="108" w:type="dxa"/>
          </w:tblCellMar>
        </w:tblPrEx>
        <w:trPr>
          <w:cantSplit/>
          <w:trHeight w:val="584"/>
        </w:trPr>
        <w:tc>
          <w:tcPr>
            <w:tcW w:w="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957" w:rsidRPr="00EC65D6" w:rsidRDefault="00020957" w:rsidP="00020957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8" w:type="dxa"/>
            <w:tcBorders>
              <w:top w:val="single" w:sz="6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20957" w:rsidRPr="00EC65D6" w:rsidRDefault="00020957" w:rsidP="00020957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PROJECT SKILLS</w:t>
            </w:r>
          </w:p>
          <w:p w:rsidR="00020957" w:rsidRPr="00EC65D6" w:rsidRDefault="00020957" w:rsidP="00020957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Recordar que la finalidad de los proyectos individuales es preparar el proyecto final.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49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957" w:rsidRPr="00EC65D6" w:rsidRDefault="00020957" w:rsidP="00020957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957" w:rsidRPr="00EC65D6" w:rsidRDefault="00020957" w:rsidP="0002095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Repasar los proyectos individuales llevados a cabo en la unidad.</w:t>
            </w:r>
          </w:p>
        </w:tc>
        <w:tc>
          <w:tcPr>
            <w:tcW w:w="329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957" w:rsidRPr="00EC65D6" w:rsidRDefault="00020957" w:rsidP="0002095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usar las herramientas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 xml:space="preserve">Digital Wordlist Plus, Digital Class Game and Shuffle 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y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>Digitial Vocabulary and Grammar Review.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957" w:rsidRPr="00EC65D6" w:rsidRDefault="00020957" w:rsidP="00020957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20957" w:rsidRPr="00EC65D6" w:rsidRDefault="00020957" w:rsidP="00020957">
            <w:pPr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</w:tbl>
    <w:p w:rsidR="00B3057D" w:rsidRPr="00EC65D6" w:rsidRDefault="00B3057D" w:rsidP="00B3057D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:rsidR="00B3057D" w:rsidRPr="00EC65D6" w:rsidRDefault="00B3057D" w:rsidP="00B3057D">
      <w:pPr>
        <w:rPr>
          <w:rFonts w:ascii="Times" w:hAnsi="Times"/>
          <w:color w:val="FF0000"/>
          <w:sz w:val="22"/>
          <w:szCs w:val="22"/>
        </w:rPr>
      </w:pPr>
      <w:r w:rsidRPr="00EC65D6">
        <w:rPr>
          <w:rFonts w:ascii="Times" w:hAnsi="Times"/>
        </w:rPr>
        <w:br w:type="page"/>
      </w:r>
    </w:p>
    <w:tbl>
      <w:tblPr>
        <w:tblW w:w="15130" w:type="dxa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B3057D" w:rsidRPr="00EC65D6" w:rsidTr="00824E40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B3057D" w:rsidRPr="00EC65D6" w:rsidRDefault="00B3057D" w:rsidP="00824E40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3: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That’s Enttertainment</w:t>
            </w:r>
          </w:p>
        </w:tc>
      </w:tr>
      <w:tr w:rsidR="00B3057D" w:rsidRPr="00EC65D6" w:rsidTr="00824E40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B3057D" w:rsidRPr="00EC65D6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B3057D" w:rsidRPr="00EC65D6" w:rsidRDefault="00B3057D" w:rsidP="00824E40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B3057D" w:rsidRPr="00EC65D6" w:rsidTr="00824E40">
        <w:trPr>
          <w:cantSplit/>
        </w:trPr>
        <w:tc>
          <w:tcPr>
            <w:tcW w:w="959" w:type="dxa"/>
            <w:vMerge w:val="restart"/>
            <w:tcBorders>
              <w:top w:val="single" w:sz="6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057D" w:rsidRPr="00EC65D6" w:rsidRDefault="00DB253A" w:rsidP="00824E40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9</w:t>
            </w:r>
            <w:r w:rsidR="00B3057D"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B3057D" w:rsidRPr="00EC65D6" w:rsidRDefault="00B3057D" w:rsidP="00824E40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Culture Quiz Choices </w:t>
            </w:r>
            <w:r w:rsidR="00F42971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3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1775A9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Cinema Time</w:t>
            </w:r>
          </w:p>
          <w:p w:rsidR="00B3057D" w:rsidRPr="00EC65D6" w:rsidRDefault="00B3057D" w:rsidP="00824E4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Digital Video: </w:t>
            </w:r>
            <w:r w:rsidR="001775A9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Charlie Chaplin</w:t>
            </w:r>
          </w:p>
          <w:p w:rsidR="00B3057D" w:rsidRPr="00EC65D6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un vídeo sobre </w:t>
            </w:r>
            <w:r w:rsidR="00E236AF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Chralie Chaplin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decir si las frases son verdaderas o falsas.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Leer el apartado </w:t>
            </w:r>
            <w:r w:rsidRPr="00EC65D6">
              <w:rPr>
                <w:rFonts w:ascii="Times" w:hAnsi="Times" w:cs="Times"/>
                <w:i/>
                <w:color w:val="000000"/>
                <w:sz w:val="20"/>
                <w:szCs w:val="20"/>
              </w:rPr>
              <w:t>Did You Know</w:t>
            </w:r>
            <w:r w:rsidR="00E367FF" w:rsidRPr="00EC65D6">
              <w:rPr>
                <w:rFonts w:ascii="Times" w:hAnsi="Times" w:cs="Times"/>
                <w:i/>
                <w:color w:val="000000"/>
                <w:sz w:val="20"/>
                <w:szCs w:val="20"/>
              </w:rPr>
              <w:t>?</w:t>
            </w:r>
            <w:r w:rsidRPr="00EC65D6">
              <w:rPr>
                <w:rFonts w:ascii="Times" w:hAnsi="Times" w:cs="Times"/>
                <w:i/>
                <w:color w:val="000000"/>
                <w:sz w:val="20"/>
                <w:szCs w:val="20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y responder las preguntas de </w:t>
            </w:r>
            <w:r w:rsidRPr="00EC65D6">
              <w:rPr>
                <w:rFonts w:ascii="Times" w:hAnsi="Times" w:cs="Times"/>
                <w:i/>
                <w:color w:val="000000"/>
                <w:sz w:val="20"/>
                <w:szCs w:val="20"/>
              </w:rPr>
              <w:t xml:space="preserve">Test Yourself.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16</w:t>
            </w:r>
            <w:r w:rsidR="00100CB4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5F47E1" w:rsidP="00824E4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Ampliar los conocimientos culturales de los alumnos/as y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practicar la comprensión oral mediante apoyo visual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  <w:t xml:space="preserve">Se pueden comprobar las respuestas de </w:t>
            </w:r>
            <w:r w:rsidRPr="00EC65D6">
              <w:rPr>
                <w:rFonts w:ascii="Times" w:hAnsi="Times" w:cs="Times"/>
                <w:i/>
                <w:color w:val="000000"/>
                <w:sz w:val="20"/>
                <w:szCs w:val="20"/>
                <w:lang w:val="es-ES"/>
              </w:rPr>
              <w:t>Test Yourself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  <w:t xml:space="preserve">. </w:t>
            </w:r>
            <w:r w:rsidRPr="00EC65D6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SB, p. 174</w:t>
            </w:r>
          </w:p>
          <w:p w:rsidR="00B3057D" w:rsidRPr="00EC65D6" w:rsidRDefault="00B3057D" w:rsidP="00824E40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Se pueden repartir fotocopias con ejercicios sobre el vídeo.</w:t>
            </w:r>
            <w:r w:rsidR="00F61BA9" w:rsidRPr="00EC65D6">
              <w:rPr>
                <w:rFonts w:ascii="Times" w:hAnsi="Times"/>
                <w:sz w:val="20"/>
                <w:szCs w:val="20"/>
              </w:rPr>
              <w:br/>
            </w:r>
            <w:r w:rsidRPr="00EC65D6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 xml:space="preserve">TAIOP, p. </w:t>
            </w:r>
            <w:r w:rsidR="00100CB4" w:rsidRPr="00EC65D6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259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snapToGrid w:val="0"/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Progress and Competences Check</w:t>
            </w:r>
          </w:p>
          <w:p w:rsidR="00B3057D" w:rsidRPr="00EC65D6" w:rsidRDefault="00B3057D" w:rsidP="00824E4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WB, pp. </w:t>
            </w:r>
            <w:r w:rsidR="00CD0484"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34-37</w:t>
            </w:r>
          </w:p>
        </w:tc>
      </w:tr>
      <w:tr w:rsidR="00B3057D" w:rsidRPr="00EC65D6" w:rsidTr="00824E40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3057D" w:rsidRPr="00EC65D6" w:rsidRDefault="00B3057D" w:rsidP="00824E4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PROJECT CHOICES</w:t>
            </w:r>
          </w:p>
          <w:p w:rsidR="00B3057D" w:rsidRPr="00EC65D6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Comentar que van a hacer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una </w:t>
            </w:r>
            <w:r w:rsidR="005F46B8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guía</w:t>
            </w:r>
            <w:r w:rsidR="003B6EF4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o </w:t>
            </w:r>
            <w:r w:rsidR="00572475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una </w:t>
            </w:r>
            <w:r w:rsidR="003B6EF4" w:rsidRPr="00EC65D6">
              <w:rPr>
                <w:rFonts w:ascii="Times" w:hAnsi="Times"/>
                <w:sz w:val="20"/>
                <w:szCs w:val="20"/>
                <w:lang w:val="es-ES_tradnl"/>
              </w:rPr>
              <w:t>videoguía de ocio</w:t>
            </w: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.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</w:t>
            </w:r>
            <w:r w:rsidR="003B6EF4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  <w:r w:rsidR="00A86785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Introducir el tema del proyecto.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057D" w:rsidRPr="00EC65D6" w:rsidRDefault="00B3057D" w:rsidP="00824E4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3057D" w:rsidRPr="00EC65D6" w:rsidTr="00824E40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3057D" w:rsidRPr="00EC65D6" w:rsidRDefault="00B3057D" w:rsidP="00824E4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1F6E93" w:rsidP="00824E4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GET READY</w:t>
            </w:r>
          </w:p>
          <w:p w:rsidR="00320378" w:rsidRPr="00EC65D6" w:rsidRDefault="00505EC6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1. En parejas, decidir qué descripción de una guía del ocio va a leer cada uno y luego completar la ficha de la pág. 51</w:t>
            </w:r>
            <w:r w:rsidR="00B3057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</w:p>
          <w:p w:rsidR="00B3057D" w:rsidRPr="00EC65D6" w:rsidRDefault="00320378" w:rsidP="00904AF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C25671" w:rsidRPr="00EC65D6">
              <w:rPr>
                <w:rFonts w:ascii="Times" w:hAnsi="Times"/>
                <w:i/>
                <w:color w:val="000000"/>
                <w:sz w:val="16"/>
                <w:szCs w:val="20"/>
                <w:lang w:val="es-ES_tradnl"/>
              </w:rPr>
              <w:t>MEDIATION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C2567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Contar</w:t>
            </w:r>
            <w:r w:rsidR="00904AF8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le</w:t>
            </w:r>
            <w:r w:rsidR="00C2567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al compañero/a </w:t>
            </w:r>
            <w:r w:rsidR="00904AF8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lo que han leído utilizando la información de la ficha. </w:t>
            </w:r>
            <w:r w:rsidR="00B3057D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505EC6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</w:t>
            </w:r>
            <w:r w:rsidR="00B24BB7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6A15DC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E74A25" w:rsidP="00824E4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mediación y obtener información de un texto escrito.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057D" w:rsidRPr="00EC65D6" w:rsidRDefault="00B3057D" w:rsidP="00824E4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3057D" w:rsidRPr="00EC65D6" w:rsidTr="00824E40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3057D" w:rsidRPr="00EC65D6" w:rsidRDefault="00B3057D" w:rsidP="00824E4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Extra Reading Comprehension</w:t>
            </w:r>
          </w:p>
          <w:p w:rsidR="00B3057D" w:rsidRPr="00EC65D6" w:rsidRDefault="00B3057D" w:rsidP="00824E40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593867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Se pued</w:t>
            </w:r>
            <w:r w:rsidR="00593867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n copiar la</w:t>
            </w:r>
            <w:r w:rsidR="00593867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 frases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en la pizarra o repartir fotocopias.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</w:t>
            </w:r>
            <w:r w:rsidR="008B71B2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057D" w:rsidRPr="00EC65D6" w:rsidRDefault="00B3057D" w:rsidP="00824E4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3057D" w:rsidRPr="00EC65D6" w:rsidTr="00824E40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3057D" w:rsidRPr="00EC65D6" w:rsidRDefault="00B3057D" w:rsidP="00824E4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1F6E93" w:rsidP="00824E40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PLAN</w:t>
            </w:r>
          </w:p>
          <w:p w:rsidR="00B24BB7" w:rsidRPr="00EC65D6" w:rsidRDefault="00B24BB7" w:rsidP="00824E40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:rsidR="00B3057D" w:rsidRPr="00EC65D6" w:rsidRDefault="00B3057D" w:rsidP="00824E40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D36469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En grupo</w:t>
            </w:r>
            <w:r w:rsidR="007849CE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</w:t>
            </w:r>
            <w:r w:rsidR="00D36469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elegir un libro, una película o una fiesta para su guía.</w:t>
            </w:r>
          </w:p>
          <w:p w:rsidR="00B3057D" w:rsidRPr="00EC65D6" w:rsidRDefault="00B3057D" w:rsidP="00794B51">
            <w:pPr>
              <w:pStyle w:val="Encabezado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D36469"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Decidir qué </w:t>
            </w:r>
            <w:r w:rsidR="00490B7C"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miembro del grupo se va a encargar de cada </w:t>
            </w:r>
            <w:r w:rsidR="00D36469"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>parte de la guía.</w:t>
            </w:r>
            <w:r w:rsidR="00794B51"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D36469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  <w:r w:rsidR="00803BD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consultar el apartado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Tip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</w:t>
            </w:r>
            <w:r w:rsidR="00DB25D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0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FE2228" w:rsidRPr="00EC65D6" w:rsidTr="00824E40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FE2228" w:rsidRPr="00EC65D6" w:rsidRDefault="00FE2228" w:rsidP="00FE2228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E2228" w:rsidRPr="00EC65D6" w:rsidRDefault="00CB76C3" w:rsidP="00FE2228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RESEARCH</w:t>
            </w:r>
          </w:p>
          <w:p w:rsidR="009B4E3F" w:rsidRPr="00EC65D6" w:rsidRDefault="00576296" w:rsidP="00FE222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Buscar en Internet información sobre </w:t>
            </w:r>
            <w:r w:rsidR="00D9649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libro, la película o la fiesta y completar la ficha. </w:t>
            </w:r>
          </w:p>
          <w:p w:rsidR="00FE2228" w:rsidRPr="00EC65D6" w:rsidRDefault="009B4E3F" w:rsidP="00794B5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>Buscar imágenes en Internet.</w:t>
            </w:r>
            <w:r w:rsidR="00794B51"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 </w:t>
            </w:r>
            <w:r w:rsidR="00D96491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51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E2228" w:rsidRPr="00EC65D6" w:rsidRDefault="00FE2228" w:rsidP="00FE222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EC0209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5, 6, 7, 8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E2228" w:rsidRPr="00EC65D6" w:rsidRDefault="009B4E3F" w:rsidP="00FE2228">
            <w:pPr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E2228" w:rsidRPr="00EC65D6" w:rsidRDefault="00BA0E57" w:rsidP="002A6CFA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copiar la ficha en el cuaderno o usar el organizador de proyectos. </w:t>
            </w:r>
            <w:r w:rsidR="00367549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E2228" w:rsidRPr="00EC65D6" w:rsidRDefault="00DB25D1" w:rsidP="00FE222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E2228" w:rsidRPr="00EC65D6" w:rsidRDefault="00FE2228" w:rsidP="00FE2228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465F32" w:rsidRPr="00EC65D6" w:rsidTr="00824E40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465F32" w:rsidRPr="00EC65D6" w:rsidRDefault="00465F32" w:rsidP="00465F32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65F32" w:rsidRPr="00EC65D6" w:rsidRDefault="00465F32" w:rsidP="00465F32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 xml:space="preserve">PROJECT CHOICES </w:t>
            </w:r>
            <w:r w:rsidR="000338C0" w:rsidRPr="00EC65D6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Entertainment guide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 xml:space="preserve"> </w:t>
            </w:r>
          </w:p>
          <w:p w:rsidR="00465F32" w:rsidRPr="00EC65D6" w:rsidRDefault="00465F32" w:rsidP="00465F32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CREATE</w:t>
            </w:r>
          </w:p>
          <w:p w:rsidR="00465F32" w:rsidRPr="00EC65D6" w:rsidRDefault="00465F32" w:rsidP="00465F3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Escribir </w:t>
            </w:r>
            <w:r w:rsidR="00230C70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una descripción de su libro, película o fiesta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</w:p>
          <w:p w:rsidR="00230C70" w:rsidRPr="00EC65D6" w:rsidRDefault="00230C70" w:rsidP="00465F32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:rsidR="001E2DC6" w:rsidRPr="00EC65D6" w:rsidRDefault="006139B2" w:rsidP="001E2DC6">
            <w:pPr>
              <w:rPr>
                <w:rFonts w:ascii="Times" w:hAnsi="Times" w:cs="Times"/>
                <w:iCs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1E2DC6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1E2DC6" w:rsidRPr="00EC65D6">
              <w:rPr>
                <w:rFonts w:ascii="Times" w:hAnsi="Times" w:cs="Times"/>
                <w:iCs/>
                <w:sz w:val="20"/>
                <w:szCs w:val="20"/>
              </w:rPr>
              <w:t>Poner en común las descripciones y hacer los cambios necesarios.</w:t>
            </w:r>
          </w:p>
          <w:p w:rsidR="001E2DC6" w:rsidRPr="00EC65D6" w:rsidRDefault="006139B2" w:rsidP="001E2DC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1E2DC6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1E2DC6" w:rsidRPr="00EC65D6">
              <w:rPr>
                <w:sz w:val="20"/>
                <w:szCs w:val="20"/>
              </w:rPr>
              <w:t xml:space="preserve">Utilizar la información y las imágenes para </w:t>
            </w:r>
            <w:r w:rsidR="000C7ADC" w:rsidRPr="00EC65D6">
              <w:rPr>
                <w:sz w:val="20"/>
                <w:szCs w:val="20"/>
              </w:rPr>
              <w:t>elaborar la guía</w:t>
            </w:r>
            <w:r w:rsidR="001E2DC6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1E2DC6" w:rsidRPr="00EC65D6" w:rsidRDefault="001E2DC6" w:rsidP="001E2DC6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</w:t>
            </w:r>
          </w:p>
          <w:p w:rsidR="001E2DC6" w:rsidRPr="00EC65D6" w:rsidRDefault="001E2DC6" w:rsidP="001E2DC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Elaborar una tarjeta con información sobre</w:t>
            </w:r>
            <w:r w:rsidR="009C3888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 la guía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. </w:t>
            </w:r>
          </w:p>
          <w:p w:rsidR="001E2DC6" w:rsidRPr="00EC65D6" w:rsidRDefault="001E2DC6" w:rsidP="001E2DC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EC65D6">
              <w:rPr>
                <w:rFonts w:ascii="Times" w:hAnsi="Times"/>
                <w:i/>
                <w:color w:val="000000"/>
                <w:sz w:val="16"/>
                <w:szCs w:val="20"/>
                <w:lang w:val="es-ES_tradnl"/>
              </w:rPr>
              <w:t>MEDIATION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9D23E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Utilizar la tarjeta para </w:t>
            </w:r>
            <w:r w:rsidR="0021434F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resentar </w:t>
            </w:r>
            <w:r w:rsidR="003821C8" w:rsidRPr="00EC65D6">
              <w:rPr>
                <w:rFonts w:ascii="Times" w:hAnsi="Times" w:cs="Times"/>
                <w:color w:val="000000"/>
                <w:sz w:val="20"/>
                <w:szCs w:val="20"/>
              </w:rPr>
              <w:t>la guía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 en clase.</w:t>
            </w:r>
          </w:p>
          <w:p w:rsidR="001E2DC6" w:rsidRPr="00EC65D6" w:rsidRDefault="001E2DC6" w:rsidP="001E2DC6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PROJECT CHOICES Video</w:t>
            </w:r>
          </w:p>
          <w:p w:rsidR="001E2DC6" w:rsidRPr="00EC65D6" w:rsidRDefault="001E2DC6" w:rsidP="001E2DC6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CREATE</w:t>
            </w:r>
          </w:p>
          <w:p w:rsidR="001E2DC6" w:rsidRPr="00EC65D6" w:rsidRDefault="001E2DC6" w:rsidP="001E2DC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8D2B20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Escribir una descripción de su libro, película o fiesta.</w:t>
            </w:r>
          </w:p>
          <w:p w:rsidR="001E2DC6" w:rsidRPr="00EC65D6" w:rsidRDefault="001E2DC6" w:rsidP="001E2DC6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:rsidR="001E2DC6" w:rsidRPr="00EC65D6" w:rsidRDefault="001E2DC6" w:rsidP="001E2DC6">
            <w:pPr>
              <w:rPr>
                <w:rFonts w:ascii="Times" w:hAnsi="Times" w:cs="Times"/>
                <w:iCs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F24893" w:rsidRPr="00EC65D6">
              <w:rPr>
                <w:rFonts w:ascii="Times" w:hAnsi="Times" w:cs="Times"/>
                <w:iCs/>
                <w:sz w:val="20"/>
                <w:szCs w:val="20"/>
              </w:rPr>
              <w:t>Poner en común las descripciones y hacer los cambios necesarios.</w:t>
            </w:r>
          </w:p>
          <w:p w:rsidR="001E2DC6" w:rsidRPr="00EC65D6" w:rsidRDefault="001E2DC6" w:rsidP="001E2DC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4430F9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Decidir qué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persona</w:t>
            </w:r>
            <w:r w:rsidR="00416F90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416F90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van a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presentar </w:t>
            </w:r>
            <w:r w:rsidR="00F24893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cada parte de la </w:t>
            </w:r>
            <w:r w:rsidR="001C74C4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guía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1E2DC6" w:rsidRPr="00EC65D6" w:rsidRDefault="001E2DC6" w:rsidP="001E2DC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4. </w:t>
            </w:r>
            <w:r w:rsidR="0097130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Utilizar imágenes en la grabación del vídeo si </w:t>
            </w:r>
            <w:r w:rsidR="00DE4CC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es</w:t>
            </w:r>
            <w:r w:rsidR="0097130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necesario.</w:t>
            </w:r>
          </w:p>
          <w:p w:rsidR="001E2DC6" w:rsidRPr="00EC65D6" w:rsidRDefault="001E2DC6" w:rsidP="001E2DC6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</w:t>
            </w:r>
          </w:p>
          <w:p w:rsidR="00465F32" w:rsidRPr="00EC65D6" w:rsidRDefault="001E2DC6" w:rsidP="002A6CF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Presentar </w:t>
            </w:r>
            <w:r w:rsidR="001C74C4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 videoguía</w:t>
            </w:r>
            <w:r w:rsidR="001C74C4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en clase.</w:t>
            </w:r>
            <w:r w:rsidR="002A6CFA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="00465F32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51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65F32" w:rsidRPr="00EC65D6" w:rsidRDefault="00465F32" w:rsidP="00465F3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65F32" w:rsidRPr="00EC65D6" w:rsidRDefault="00465F32" w:rsidP="00465F32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las competencias específicas relacionadas con la competencia digital y la mediación.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65F32" w:rsidRPr="00EC65D6" w:rsidRDefault="00465F32" w:rsidP="00465F32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T51</w:t>
            </w:r>
          </w:p>
          <w:p w:rsidR="009657B7" w:rsidRPr="00EC65D6" w:rsidRDefault="009657B7" w:rsidP="009657B7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elaborar la tarjeta o completar la tarjeta de presentación.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158</w:t>
            </w:r>
          </w:p>
          <w:p w:rsidR="009657B7" w:rsidRPr="00EC65D6" w:rsidRDefault="009657B7" w:rsidP="009657B7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consultar el apartado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Tip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65F32" w:rsidRPr="00EC65D6" w:rsidRDefault="00465F32" w:rsidP="00465F3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5F32" w:rsidRPr="00EC65D6" w:rsidRDefault="00465F32" w:rsidP="00465F32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465F32" w:rsidRPr="00EC65D6" w:rsidTr="00824E40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465F32" w:rsidRPr="00EC65D6" w:rsidRDefault="00465F32" w:rsidP="00465F32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65F32" w:rsidRPr="00EC65D6" w:rsidRDefault="00465F32" w:rsidP="00465F32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REFLECT</w:t>
            </w:r>
          </w:p>
          <w:p w:rsidR="00465F32" w:rsidRPr="00EC65D6" w:rsidRDefault="00465F32" w:rsidP="00465F32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Utilizar la rúbrica para evaluar su trabajo.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51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65F32" w:rsidRPr="00EC65D6" w:rsidRDefault="00465F32" w:rsidP="00465F3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65F32" w:rsidRPr="00EC65D6" w:rsidRDefault="00465F32" w:rsidP="00465F3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Reflexionar sobre su experiencia con el proyecto.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65F32" w:rsidRPr="00EC65D6" w:rsidRDefault="00465F32" w:rsidP="00465F32">
            <w:pPr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65F32" w:rsidRPr="00EC65D6" w:rsidRDefault="00465F32" w:rsidP="00465F3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65F32" w:rsidRPr="00EC65D6" w:rsidRDefault="00465F32" w:rsidP="00465F32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465F32" w:rsidRPr="00EC65D6" w:rsidTr="00824E40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465F32" w:rsidRPr="00EC65D6" w:rsidRDefault="00465F32" w:rsidP="00465F32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65F32" w:rsidRPr="00EC65D6" w:rsidRDefault="00465F32" w:rsidP="00465F32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Round Up</w:t>
            </w:r>
          </w:p>
          <w:p w:rsidR="00465F32" w:rsidRPr="00EC65D6" w:rsidRDefault="00465F32" w:rsidP="00465F3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Basándose en la información aprendida en la unidad, señalar si estas formas de entretenimiento son populares entre los </w:t>
            </w:r>
            <w:r w:rsidR="00B45B80" w:rsidRPr="00EC65D6">
              <w:rPr>
                <w:rFonts w:ascii="Times" w:hAnsi="Times" w:cs="Times"/>
                <w:iCs/>
                <w:color w:val="000000"/>
                <w:sz w:val="20"/>
                <w:szCs w:val="20"/>
              </w:rPr>
              <w:t>adolescentes</w:t>
            </w:r>
            <w:r w:rsidRPr="00EC65D6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 de su país y si creen que pasa lo mismo en otros países.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51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65F32" w:rsidRPr="00EC65D6" w:rsidRDefault="00465F32" w:rsidP="00465F3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65F32" w:rsidRPr="00EC65D6" w:rsidRDefault="00465F32" w:rsidP="00465F3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iCs/>
                <w:color w:val="000000"/>
                <w:sz w:val="20"/>
                <w:szCs w:val="20"/>
              </w:rPr>
              <w:t>Reflexionar sobre lo aprendido con la situación de aprendizaje de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65F32" w:rsidRPr="00EC65D6" w:rsidRDefault="00465F32" w:rsidP="00465F32">
            <w:pPr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65F32" w:rsidRPr="00EC65D6" w:rsidRDefault="00465F32" w:rsidP="00465F3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5F32" w:rsidRPr="00EC65D6" w:rsidRDefault="00465F32" w:rsidP="00465F32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</w:tbl>
    <w:p w:rsidR="00B3057D" w:rsidRPr="00EC65D6" w:rsidRDefault="00B3057D" w:rsidP="00B3057D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:rsidR="00B3057D" w:rsidRPr="00EC65D6" w:rsidRDefault="00B3057D" w:rsidP="00B3057D">
      <w:pPr>
        <w:rPr>
          <w:rFonts w:ascii="Times" w:hAnsi="Times"/>
          <w:color w:val="FF0000"/>
          <w:sz w:val="22"/>
          <w:szCs w:val="22"/>
        </w:rPr>
      </w:pPr>
      <w:r w:rsidRPr="00EC65D6">
        <w:rPr>
          <w:rFonts w:ascii="Times" w:hAnsi="Times"/>
        </w:rPr>
        <w:br w:type="page"/>
      </w:r>
    </w:p>
    <w:p w:rsidR="00B3057D" w:rsidRPr="00EC65D6" w:rsidRDefault="00B3057D" w:rsidP="00B3057D">
      <w:pPr>
        <w:rPr>
          <w:rFonts w:ascii="Times" w:hAnsi="Times"/>
          <w:color w:val="FF0000"/>
          <w:sz w:val="22"/>
          <w:szCs w:val="22"/>
          <w:lang w:val="en-US"/>
        </w:rPr>
      </w:pPr>
    </w:p>
    <w:tbl>
      <w:tblPr>
        <w:tblW w:w="15130" w:type="dxa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B3057D" w:rsidRPr="00EC65D6" w:rsidTr="00824E40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B3057D" w:rsidRPr="00EC65D6" w:rsidRDefault="00B3057D" w:rsidP="00824E40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3: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That’s Enttertainment</w:t>
            </w:r>
          </w:p>
        </w:tc>
      </w:tr>
      <w:tr w:rsidR="00B3057D" w:rsidRPr="00EC65D6" w:rsidTr="00824E40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B3057D" w:rsidRPr="00EC65D6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B3057D" w:rsidRPr="00EC65D6" w:rsidRDefault="00B3057D" w:rsidP="00824E40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B3057D" w:rsidRPr="00EC65D6" w:rsidTr="00824E40">
        <w:trPr>
          <w:cantSplit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="00DB253A"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0</w:t>
            </w: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B3057D" w:rsidRPr="00EC65D6" w:rsidRDefault="00B3057D" w:rsidP="00824E40">
            <w:pPr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snapToGrid w:val="0"/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Corregir los ejercicios de la sección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Progress and Competences Check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Repasar el vocabulario y la gramática de la unidad </w:t>
            </w:r>
            <w:r w:rsidR="00937038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resolver posibles dudas.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057D" w:rsidRPr="00EC65D6" w:rsidRDefault="00B3057D" w:rsidP="00824E40">
            <w:pPr>
              <w:snapToGrid w:val="0"/>
              <w:rPr>
                <w:rFonts w:ascii="Times" w:hAnsi="Times" w:cs="Arial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B3057D" w:rsidRPr="00EC65D6" w:rsidTr="00824E40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las actividades fotocopiables de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Extra Practice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(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TAIOP, pp. 22</w:t>
            </w:r>
            <w:r w:rsidR="00DF677B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-22</w:t>
            </w:r>
            <w:r w:rsidR="00DF677B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)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Extension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(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TAIOP, p. 24</w:t>
            </w:r>
            <w:r w:rsidR="00501116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)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según las necesidades de cada alumno/a.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103A7B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Repasar o ampliar los conocimientos adquiridos en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profesor/a puede corregir las actividades en clase o entregar una fotocopia con las respuestas. </w:t>
            </w:r>
            <w:r w:rsidR="00C8767A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TAIOP, pp. 23</w:t>
            </w:r>
            <w:r w:rsidR="00DF677B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, 252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jc w:val="center"/>
              <w:rPr>
                <w:rFonts w:ascii="Times" w:hAnsi="Times" w:cs="Arial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057D" w:rsidRPr="00EC65D6" w:rsidRDefault="00B3057D" w:rsidP="00824E40">
            <w:pPr>
              <w:snapToGrid w:val="0"/>
              <w:rPr>
                <w:rFonts w:ascii="Times" w:hAnsi="Times" w:cs="Arial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B3057D" w:rsidRPr="00EC65D6" w:rsidTr="00824E40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3057D" w:rsidRPr="00EC65D6" w:rsidRDefault="00B3057D" w:rsidP="00824E4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las actividades que se incluyen en el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Burlington ESO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Factory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en el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Burlington ESO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Culture Bank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de la página web.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TableContents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 w:cs="Arial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los contenidos de la unidad de manera lúdica.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057D" w:rsidRPr="00EC65D6" w:rsidRDefault="00B3057D" w:rsidP="00824E40">
            <w:pPr>
              <w:rPr>
                <w:rFonts w:ascii="Times" w:hAnsi="Times"/>
                <w:i/>
                <w:color w:val="FF0000"/>
                <w:sz w:val="22"/>
                <w:szCs w:val="22"/>
                <w:lang w:val="es-ES_tradnl"/>
              </w:rPr>
            </w:pPr>
          </w:p>
        </w:tc>
      </w:tr>
    </w:tbl>
    <w:p w:rsidR="00B3057D" w:rsidRPr="00EC65D6" w:rsidRDefault="00B3057D" w:rsidP="00B3057D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:rsidR="00B3057D" w:rsidRPr="00EC65D6" w:rsidRDefault="00B3057D" w:rsidP="00B3057D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tbl>
      <w:tblPr>
        <w:tblW w:w="0" w:type="auto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B3057D" w:rsidRPr="00EC65D6" w:rsidTr="00824E40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B3057D" w:rsidRPr="00EC65D6" w:rsidRDefault="00B3057D" w:rsidP="00824E40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3: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That’s Enttertainment</w:t>
            </w:r>
          </w:p>
        </w:tc>
      </w:tr>
      <w:tr w:rsidR="00B3057D" w:rsidRPr="00EC65D6" w:rsidTr="00824E40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B3057D" w:rsidRPr="00EC65D6" w:rsidRDefault="00B3057D" w:rsidP="00824E4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B3057D" w:rsidRPr="00EC65D6" w:rsidRDefault="00B3057D" w:rsidP="00824E40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B3057D" w:rsidRPr="00EC65D6" w:rsidTr="00824E40">
        <w:tblPrEx>
          <w:tblCellMar>
            <w:top w:w="108" w:type="dxa"/>
            <w:bottom w:w="108" w:type="dxa"/>
          </w:tblCellMar>
        </w:tblPrEx>
        <w:trPr>
          <w:trHeight w:val="373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="00DB253A"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B3057D" w:rsidRPr="00EC65D6" w:rsidRDefault="00B3057D" w:rsidP="00824E40">
            <w:pPr>
              <w:jc w:val="center"/>
              <w:rPr>
                <w:rFonts w:ascii="Times" w:hAnsi="Times"/>
                <w:i/>
                <w:color w:val="FF0000"/>
                <w:sz w:val="2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B3057D" w:rsidRPr="00EC65D6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Unit </w:t>
            </w:r>
            <w:r w:rsidR="00DB6B66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3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 Test</w:t>
            </w:r>
          </w:p>
          <w:p w:rsidR="00B3057D" w:rsidRPr="00EC65D6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Escoger el test adecuado para los alumnos/as.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TAIOP, pp. </w:t>
            </w:r>
            <w:r w:rsidR="00E66FC4"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38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-</w:t>
            </w:r>
            <w:r w:rsidR="00E66FC4"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49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;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br/>
              <w:t xml:space="preserve">TAIOP CD 1, pistas </w:t>
            </w:r>
            <w:r w:rsidR="00BD072D"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7-8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; </w:t>
            </w:r>
            <w:r w:rsidRPr="00EC65D6">
              <w:rPr>
                <w:rFonts w:ascii="Times" w:hAnsi="Times"/>
                <w:b/>
                <w:i/>
                <w:iCs/>
                <w:color w:val="000000"/>
                <w:sz w:val="20"/>
                <w:szCs w:val="20"/>
                <w:lang w:val="en-US"/>
              </w:rPr>
              <w:t>Test Factory and Other Editable Resources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Evaluar el progreso de los alumnos/as.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3057D" w:rsidRPr="00EC65D6" w:rsidRDefault="00B3057D" w:rsidP="00824E4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profesor/a puede corregir el test en clase o entregar una fotocopia con las respuestas.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TAIOP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, pp. </w:t>
            </w:r>
            <w:r w:rsidR="00321D04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185-187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057D" w:rsidRPr="00EC65D6" w:rsidRDefault="00B3057D" w:rsidP="00824E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057D" w:rsidRPr="00EC65D6" w:rsidRDefault="00B3057D" w:rsidP="00824E40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</w:tbl>
    <w:p w:rsidR="00DB34AC" w:rsidRPr="00EC65D6" w:rsidRDefault="00DB34AC" w:rsidP="004A54E6">
      <w:pPr>
        <w:rPr>
          <w:rFonts w:ascii="Times" w:hAnsi="Times"/>
          <w:lang w:val="es-ES_tradnl"/>
        </w:rPr>
      </w:pPr>
    </w:p>
    <w:p w:rsidR="00B3057D" w:rsidRPr="00EC65D6" w:rsidRDefault="00B3057D" w:rsidP="004A54E6">
      <w:pPr>
        <w:rPr>
          <w:rFonts w:ascii="Times" w:hAnsi="Times"/>
          <w:lang w:val="es-ES_tradnl"/>
        </w:rPr>
      </w:pPr>
    </w:p>
    <w:p w:rsidR="00DB34AC" w:rsidRPr="00EC65D6" w:rsidRDefault="00DB34AC" w:rsidP="00DB34AC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:rsidR="0017409B" w:rsidRPr="00EC65D6" w:rsidRDefault="00DB34AC" w:rsidP="00DB34AC">
      <w:pPr>
        <w:rPr>
          <w:rFonts w:ascii="Times" w:hAnsi="Times"/>
          <w:color w:val="FF0000"/>
          <w:sz w:val="22"/>
          <w:szCs w:val="22"/>
        </w:rPr>
      </w:pPr>
      <w:r w:rsidRPr="00EC65D6">
        <w:rPr>
          <w:rFonts w:ascii="Times" w:hAnsi="Times"/>
          <w:color w:val="FF0000"/>
          <w:sz w:val="22"/>
          <w:szCs w:val="22"/>
        </w:rPr>
        <w:br w:type="page"/>
      </w:r>
    </w:p>
    <w:tbl>
      <w:tblPr>
        <w:tblW w:w="15167" w:type="dxa"/>
        <w:tblInd w:w="-343" w:type="dxa"/>
        <w:tblLayout w:type="fixed"/>
        <w:tblLook w:val="0000" w:firstRow="0" w:lastRow="0" w:firstColumn="0" w:lastColumn="0" w:noHBand="0" w:noVBand="0"/>
      </w:tblPr>
      <w:tblGrid>
        <w:gridCol w:w="48"/>
        <w:gridCol w:w="911"/>
        <w:gridCol w:w="3824"/>
        <w:gridCol w:w="1423"/>
        <w:gridCol w:w="2798"/>
        <w:gridCol w:w="176"/>
        <w:gridCol w:w="3124"/>
        <w:gridCol w:w="53"/>
        <w:gridCol w:w="653"/>
        <w:gridCol w:w="2157"/>
      </w:tblGrid>
      <w:tr w:rsidR="00480192" w:rsidRPr="00EC65D6" w:rsidTr="006571E9">
        <w:trPr>
          <w:gridBefore w:val="1"/>
          <w:wBefore w:w="48" w:type="dxa"/>
        </w:trPr>
        <w:tc>
          <w:tcPr>
            <w:tcW w:w="1511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480192" w:rsidRPr="00EC65D6" w:rsidRDefault="00480192" w:rsidP="00314989">
            <w:pPr>
              <w:pStyle w:val="Ttulo1"/>
              <w:ind w:left="0" w:right="-108" w:firstLine="0"/>
              <w:rPr>
                <w:rFonts w:ascii="Times" w:hAnsi="Times" w:cs="Times"/>
                <w:i/>
                <w:color w:val="000000"/>
                <w:sz w:val="19"/>
                <w:lang w:val="en-US"/>
              </w:rPr>
            </w:pP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4: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Where We Live</w:t>
            </w:r>
          </w:p>
        </w:tc>
      </w:tr>
      <w:tr w:rsidR="00480192" w:rsidRPr="00EC65D6" w:rsidTr="006571E9">
        <w:trPr>
          <w:gridBefore w:val="1"/>
          <w:wBefore w:w="48" w:type="dxa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pStyle w:val="Ttulo2"/>
              <w:rPr>
                <w:rFonts w:ascii="Times" w:hAnsi="Times" w:cs="Times"/>
                <w:bCs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80192" w:rsidRPr="00EC65D6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sz w:val="20"/>
                <w:lang w:val="es-ES_tradnl"/>
              </w:rPr>
              <w:t>Competencias trabajadas</w:t>
            </w:r>
          </w:p>
        </w:tc>
        <w:tc>
          <w:tcPr>
            <w:tcW w:w="279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353" w:type="dxa"/>
            <w:gridSpan w:val="3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480192" w:rsidRPr="00EC65D6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480192" w:rsidRPr="00EC65D6" w:rsidRDefault="00480192" w:rsidP="00314989">
            <w:pPr>
              <w:pStyle w:val="Ttulo2"/>
              <w:ind w:left="-108" w:right="-250" w:firstLine="0"/>
              <w:rPr>
                <w:rFonts w:ascii="Times" w:hAnsi="Times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480192" w:rsidRPr="00EC65D6" w:rsidTr="006571E9">
        <w:trPr>
          <w:gridBefore w:val="1"/>
          <w:wBefore w:w="48" w:type="dxa"/>
          <w:cantSplit/>
        </w:trPr>
        <w:tc>
          <w:tcPr>
            <w:tcW w:w="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1ª</w:t>
            </w:r>
          </w:p>
          <w:p w:rsidR="00480192" w:rsidRPr="00EC65D6" w:rsidRDefault="00480192" w:rsidP="00314989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Comentar el título de la unidad, así como las imágenes, decir de qué creen que trata y contestar las preguntas.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Presentar la situación de aprendizaje de la unidad </w:t>
            </w: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y una lista de proyectos individuales</w:t>
            </w:r>
            <w:r w:rsidRPr="00EC65D6">
              <w:rPr>
                <w:rFonts w:ascii="Times" w:hAnsi="Times"/>
                <w:i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que tienen relación con el proyecto final. </w:t>
            </w:r>
            <w:r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 xml:space="preserve">SB, pp. </w:t>
            </w:r>
            <w:r w:rsidR="00ED0E87"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56-57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Introducir a los alumnos/as la situación de aprendizaje sobre la que girará en torno la unidad y fomentar el pensamiento crítico.</w:t>
            </w:r>
          </w:p>
        </w:tc>
        <w:tc>
          <w:tcPr>
            <w:tcW w:w="33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TM, pp. T</w:t>
            </w:r>
            <w:r w:rsidR="00C067FC" w:rsidRPr="00EC65D6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56-</w:t>
            </w:r>
            <w:r w:rsidR="008B2212" w:rsidRPr="00EC65D6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T</w:t>
            </w:r>
            <w:r w:rsidR="00C067FC" w:rsidRPr="00EC65D6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57</w:t>
            </w:r>
          </w:p>
          <w:p w:rsidR="00480192" w:rsidRPr="00EC65D6" w:rsidRDefault="00480192" w:rsidP="00314989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 xml:space="preserve">Ampliar la información con los datos que se dan. </w:t>
            </w:r>
            <w:r w:rsidRPr="00EC65D6">
              <w:rPr>
                <w:rFonts w:ascii="Times" w:hAnsi="Times"/>
                <w:b/>
                <w:sz w:val="20"/>
                <w:szCs w:val="20"/>
              </w:rPr>
              <w:t>TM, p. T</w:t>
            </w:r>
            <w:r w:rsidR="00B83BF4" w:rsidRPr="00EC65D6">
              <w:rPr>
                <w:rFonts w:ascii="Times" w:hAnsi="Times"/>
                <w:b/>
                <w:sz w:val="20"/>
                <w:szCs w:val="20"/>
              </w:rPr>
              <w:t>57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80192" w:rsidRPr="00EC65D6" w:rsidRDefault="00480192" w:rsidP="00314989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480192" w:rsidRPr="00EC65D6" w:rsidTr="006571E9">
        <w:trPr>
          <w:gridBefore w:val="1"/>
          <w:wBefore w:w="48" w:type="dxa"/>
          <w:cantSplit/>
        </w:trPr>
        <w:tc>
          <w:tcPr>
            <w:tcW w:w="91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480192" w:rsidRPr="00EC65D6" w:rsidRDefault="00480192" w:rsidP="00314989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1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sz w:val="20"/>
                <w:szCs w:val="20"/>
                <w:lang w:val="es-ES_tradnl"/>
              </w:rPr>
              <w:t xml:space="preserve">Digital </w:t>
            </w:r>
            <w:r w:rsidR="00635B6D" w:rsidRPr="00EC65D6">
              <w:rPr>
                <w:rFonts w:ascii="Times" w:hAnsi="Times"/>
                <w:i/>
                <w:sz w:val="20"/>
                <w:szCs w:val="20"/>
                <w:lang w:val="es-ES_tradnl"/>
              </w:rPr>
              <w:t>Video</w:t>
            </w:r>
          </w:p>
          <w:p w:rsidR="00480192" w:rsidRPr="00EC65D6" w:rsidRDefault="00CC2BD9" w:rsidP="00314989">
            <w:pPr>
              <w:rPr>
                <w:rFonts w:ascii="Times" w:hAnsi="Times"/>
                <w:b/>
                <w:i/>
                <w:iCs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Ver un vídeo sobre casas en el mundo y contestar las preguntas. </w:t>
            </w:r>
            <w:r w:rsidR="00480192"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 xml:space="preserve">SB, p. </w:t>
            </w:r>
            <w:r w:rsidR="003A7AF3"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57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798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D77F1D" w:rsidP="00314989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Practicar la comprensión oral mediante apoyo visual.</w:t>
            </w:r>
          </w:p>
        </w:tc>
        <w:tc>
          <w:tcPr>
            <w:tcW w:w="3353" w:type="dxa"/>
            <w:gridSpan w:val="3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7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80192" w:rsidRPr="00EC65D6" w:rsidRDefault="00480192" w:rsidP="00314989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871D52" w:rsidRPr="00EC65D6" w:rsidTr="006571E9">
        <w:trPr>
          <w:gridBefore w:val="1"/>
          <w:wBefore w:w="48" w:type="dxa"/>
          <w:cantSplit/>
        </w:trPr>
        <w:tc>
          <w:tcPr>
            <w:tcW w:w="91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871D52" w:rsidRPr="00EC65D6" w:rsidRDefault="00871D52" w:rsidP="00871D52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1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71D52" w:rsidRPr="00EC65D6" w:rsidRDefault="00871D52" w:rsidP="00871D52">
            <w:pPr>
              <w:rPr>
                <w:rFonts w:ascii="Times" w:hAnsi="Times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>Vocabulary: The Home</w:t>
            </w:r>
          </w:p>
          <w:p w:rsidR="00871D52" w:rsidRPr="00EC65D6" w:rsidRDefault="00871D52" w:rsidP="00871D52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1. Leer las instrucciones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de una mudanza</w:t>
            </w: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 y mirar las cajas de la fotografía prestando atención a las palabras en azul. Luego contestar las preguntas. </w:t>
            </w:r>
            <w:r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SB, p. 5</w:t>
            </w:r>
            <w:r w:rsidR="00B5221E"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8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71D52" w:rsidRPr="00EC65D6" w:rsidRDefault="00871D52" w:rsidP="00871D5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798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71D52" w:rsidRPr="00EC65D6" w:rsidRDefault="00871D52" w:rsidP="00871D52">
            <w:pPr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Aprender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vocabulario relacionado con la casa.</w:t>
            </w:r>
          </w:p>
        </w:tc>
        <w:tc>
          <w:tcPr>
            <w:tcW w:w="3353" w:type="dxa"/>
            <w:gridSpan w:val="3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71D52" w:rsidRPr="00EC65D6" w:rsidRDefault="00871D52" w:rsidP="00871D52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Se puede usar la herramienta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>Digital Vocabulary Presentation</w:t>
            </w: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.</w:t>
            </w:r>
          </w:p>
          <w:p w:rsidR="00871D52" w:rsidRPr="00EC65D6" w:rsidRDefault="00871D52" w:rsidP="00871D52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consultar el glosario. </w:t>
            </w:r>
          </w:p>
          <w:p w:rsidR="00871D52" w:rsidRPr="00EC65D6" w:rsidRDefault="00871D52" w:rsidP="00871D52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WB, p. 90</w:t>
            </w:r>
          </w:p>
          <w:p w:rsidR="00871D52" w:rsidRPr="00EC65D6" w:rsidRDefault="00871D52" w:rsidP="00871D52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TM, p. T</w:t>
            </w:r>
            <w:r w:rsidR="00B5221E"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58</w:t>
            </w:r>
          </w:p>
        </w:tc>
        <w:tc>
          <w:tcPr>
            <w:tcW w:w="653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71D52" w:rsidRPr="00EC65D6" w:rsidRDefault="00871D52" w:rsidP="00871D52">
            <w:pPr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7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1D52" w:rsidRPr="00EC65D6" w:rsidRDefault="00871D52" w:rsidP="00871D52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480192" w:rsidRPr="00EC65D6" w:rsidTr="006571E9">
        <w:trPr>
          <w:gridBefore w:val="1"/>
          <w:wBefore w:w="48" w:type="dxa"/>
          <w:cantSplit/>
          <w:trHeight w:val="268"/>
        </w:trPr>
        <w:tc>
          <w:tcPr>
            <w:tcW w:w="91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480192" w:rsidRPr="00EC65D6" w:rsidRDefault="00480192" w:rsidP="00314989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5C1952"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Señalar qué </w:t>
            </w:r>
            <w:r w:rsidR="005C1952" w:rsidRPr="00EC65D6">
              <w:rPr>
                <w:rFonts w:ascii="Times" w:hAnsi="Times"/>
                <w:color w:val="000000"/>
                <w:sz w:val="20"/>
                <w:szCs w:val="20"/>
              </w:rPr>
              <w:t>partes de la casa, muebles y artículos de la casa</w:t>
            </w:r>
            <w:r w:rsidR="005C1952"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 de las instrucciones de la mudanza del ejercicio 1 no aparecen en la fotografía.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5C1952"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58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F7286B" w:rsidP="00314989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</w:t>
            </w:r>
          </w:p>
        </w:tc>
        <w:tc>
          <w:tcPr>
            <w:tcW w:w="33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CE3AB5" w:rsidP="0031498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48019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80192" w:rsidRPr="00EC65D6" w:rsidRDefault="00480192" w:rsidP="00314989">
            <w:pPr>
              <w:snapToGrid w:val="0"/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</w:p>
        </w:tc>
      </w:tr>
      <w:tr w:rsidR="00480192" w:rsidRPr="00EC65D6" w:rsidTr="006571E9">
        <w:trPr>
          <w:gridBefore w:val="1"/>
          <w:wBefore w:w="48" w:type="dxa"/>
          <w:cantSplit/>
          <w:trHeight w:val="633"/>
        </w:trPr>
        <w:tc>
          <w:tcPr>
            <w:tcW w:w="911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480192" w:rsidRPr="00EC65D6" w:rsidRDefault="00480192" w:rsidP="00314989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8E1417"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Decir qué palabras en azul del ejercicio 1 pueden contestar las preguntas.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8E1417"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58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798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353" w:type="dxa"/>
            <w:gridSpan w:val="3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192" w:rsidRPr="00EC65D6" w:rsidRDefault="00CE3AB5" w:rsidP="0031498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48019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7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480192" w:rsidRPr="00EC65D6" w:rsidRDefault="00480192" w:rsidP="00314989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6571E9" w:rsidRPr="00EC65D6" w:rsidTr="006571E9">
        <w:trPr>
          <w:gridBefore w:val="1"/>
          <w:wBefore w:w="48" w:type="dxa"/>
          <w:cantSplit/>
          <w:trHeight w:val="633"/>
        </w:trPr>
        <w:tc>
          <w:tcPr>
            <w:tcW w:w="911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6571E9" w:rsidRPr="00EC65D6" w:rsidRDefault="006571E9" w:rsidP="006571E9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1E9" w:rsidRPr="00EC65D6" w:rsidRDefault="006571E9" w:rsidP="006571E9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Linguistic</w:t>
            </w:r>
          </w:p>
          <w:p w:rsidR="006571E9" w:rsidRPr="00EC65D6" w:rsidRDefault="006571E9" w:rsidP="006571E9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Leer la información del cuadro. Buscar cuatro nombres compuestos en el ejercicio 1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58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1E9" w:rsidRPr="00EC65D6" w:rsidRDefault="006571E9" w:rsidP="006571E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798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1E9" w:rsidRPr="00EC65D6" w:rsidRDefault="006571E9" w:rsidP="006571E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en comunicación lingüística.</w:t>
            </w:r>
          </w:p>
        </w:tc>
        <w:tc>
          <w:tcPr>
            <w:tcW w:w="3353" w:type="dxa"/>
            <w:gridSpan w:val="3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1E9" w:rsidRPr="00EC65D6" w:rsidRDefault="006571E9" w:rsidP="006571E9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1E9" w:rsidRPr="00EC65D6" w:rsidRDefault="006571E9" w:rsidP="006571E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157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571E9" w:rsidRPr="00EC65D6" w:rsidRDefault="006571E9" w:rsidP="006571E9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0662FA" w:rsidRPr="00EC65D6" w:rsidTr="006571E9">
        <w:trPr>
          <w:gridBefore w:val="1"/>
          <w:wBefore w:w="48" w:type="dxa"/>
          <w:cantSplit/>
          <w:trHeight w:val="633"/>
        </w:trPr>
        <w:tc>
          <w:tcPr>
            <w:tcW w:w="911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0662FA" w:rsidRPr="00EC65D6" w:rsidRDefault="000662FA" w:rsidP="000662FA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62FA" w:rsidRPr="00EC65D6" w:rsidRDefault="000662FA" w:rsidP="000662FA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4.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Hacer una lista con las preposiciones de lugar que encuentren en las instrucciones del ejercicio 1 y añadir otras que recuerden. </w:t>
            </w:r>
            <w:r w:rsidR="002B68EB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 xml:space="preserve">SB, p. </w:t>
            </w:r>
            <w:r w:rsidR="00C53290"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5</w:t>
            </w:r>
            <w:r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8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62FA" w:rsidRPr="00EC65D6" w:rsidRDefault="000662FA" w:rsidP="000662F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798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62FA" w:rsidRPr="00EC65D6" w:rsidRDefault="000662FA" w:rsidP="000662FA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 xml:space="preserve">Repasar </w:t>
            </w:r>
            <w:r w:rsidR="00C53290" w:rsidRPr="00EC65D6">
              <w:rPr>
                <w:rFonts w:ascii="Times" w:hAnsi="Times"/>
                <w:sz w:val="20"/>
                <w:szCs w:val="20"/>
              </w:rPr>
              <w:t xml:space="preserve">el </w:t>
            </w: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vocabulario visto anteriormente.</w:t>
            </w:r>
          </w:p>
        </w:tc>
        <w:tc>
          <w:tcPr>
            <w:tcW w:w="3353" w:type="dxa"/>
            <w:gridSpan w:val="3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62FA" w:rsidRPr="00EC65D6" w:rsidRDefault="000662FA" w:rsidP="000662F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62FA" w:rsidRPr="00EC65D6" w:rsidRDefault="00042E65" w:rsidP="000662F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B30DA3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7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62FA" w:rsidRPr="00EC65D6" w:rsidRDefault="000662FA" w:rsidP="000662FA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B30DA3" w:rsidRPr="00EC65D6" w:rsidTr="006571E9">
        <w:trPr>
          <w:gridBefore w:val="1"/>
          <w:wBefore w:w="48" w:type="dxa"/>
          <w:cantSplit/>
          <w:trHeight w:val="633"/>
        </w:trPr>
        <w:tc>
          <w:tcPr>
            <w:tcW w:w="911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B30DA3" w:rsidRPr="00EC65D6" w:rsidRDefault="00B30DA3" w:rsidP="00B30DA3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A3" w:rsidRPr="00EC65D6" w:rsidRDefault="00B30DA3" w:rsidP="00B30DA3">
            <w:pPr>
              <w:pStyle w:val="Encabezado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5. Escuchar y repetir las palabras 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prestando atención a la pronunciación de los sonidos consonánticos presentes en palabras como </w:t>
            </w:r>
            <w:r w:rsidRPr="00EC65D6">
              <w:rPr>
                <w:rFonts w:ascii="Times" w:hAnsi="Times"/>
                <w:b/>
                <w:i/>
                <w:sz w:val="20"/>
                <w:szCs w:val="20"/>
              </w:rPr>
              <w:t>sh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>ower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 y </w:t>
            </w:r>
            <w:r w:rsidRPr="00EC65D6">
              <w:rPr>
                <w:rFonts w:ascii="Times" w:hAnsi="Times"/>
                <w:b/>
                <w:i/>
                <w:sz w:val="20"/>
                <w:szCs w:val="20"/>
              </w:rPr>
              <w:t>ch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>air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E04DD3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8; Class CD 2, pista 1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A3" w:rsidRPr="00EC65D6" w:rsidRDefault="00B30DA3" w:rsidP="00B30DA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0F12F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798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A3" w:rsidRPr="00EC65D6" w:rsidRDefault="00B30DA3" w:rsidP="00B30DA3">
            <w:pPr>
              <w:widowControl w:val="0"/>
              <w:autoSpaceDE w:val="0"/>
              <w:autoSpaceDN w:val="0"/>
              <w:adjustRightInd w:val="0"/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Practicar la pronunciación de sonidos consonánticos difíciles.</w:t>
            </w:r>
          </w:p>
        </w:tc>
        <w:tc>
          <w:tcPr>
            <w:tcW w:w="3353" w:type="dxa"/>
            <w:gridSpan w:val="3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A3" w:rsidRPr="00EC65D6" w:rsidRDefault="00B30DA3" w:rsidP="00B30DA3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hacer los ejercicios 1-2 </w:t>
            </w:r>
            <w:r w:rsidR="00314989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de la unidad 4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el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Pronunciation Appendix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</w:t>
            </w:r>
            <w:r w:rsidR="00314989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59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A3" w:rsidRPr="00EC65D6" w:rsidRDefault="00042E65" w:rsidP="00B30DA3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B30DA3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7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30DA3" w:rsidRPr="00EC65D6" w:rsidRDefault="00B30DA3" w:rsidP="00B30DA3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C20382" w:rsidRPr="00EC65D6" w:rsidTr="006571E9">
        <w:trPr>
          <w:gridBefore w:val="1"/>
          <w:wBefore w:w="48" w:type="dxa"/>
          <w:cantSplit/>
          <w:trHeight w:val="633"/>
        </w:trPr>
        <w:tc>
          <w:tcPr>
            <w:tcW w:w="911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C20382" w:rsidRPr="00EC65D6" w:rsidRDefault="00C20382" w:rsidP="00C20382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0382" w:rsidRPr="00EC65D6" w:rsidRDefault="00C20382" w:rsidP="00C20382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6. </w:t>
            </w:r>
            <w:r w:rsidRPr="00EC65D6">
              <w:rPr>
                <w:rFonts w:ascii="Times" w:hAnsi="Times"/>
                <w:i/>
                <w:color w:val="000000"/>
                <w:sz w:val="16"/>
                <w:szCs w:val="20"/>
                <w:lang w:val="es-ES_tradnl"/>
              </w:rPr>
              <w:t>INTERACTION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: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En parejas y por turnos, elegir una habitación, un mueble o un artículo de la casa del ejercicio 1 y decir frases falsas para que el compañero/a las corrija.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58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0382" w:rsidRPr="00EC65D6" w:rsidRDefault="00C20382" w:rsidP="00C2038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798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0382" w:rsidRPr="00EC65D6" w:rsidRDefault="00C20382" w:rsidP="00C20382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 de manera oral.</w:t>
            </w:r>
          </w:p>
        </w:tc>
        <w:tc>
          <w:tcPr>
            <w:tcW w:w="3353" w:type="dxa"/>
            <w:gridSpan w:val="3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0382" w:rsidRPr="00EC65D6" w:rsidRDefault="00C20382" w:rsidP="00C20382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0382" w:rsidRPr="00EC65D6" w:rsidRDefault="00C20382" w:rsidP="00C2038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7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20382" w:rsidRPr="00EC65D6" w:rsidRDefault="00C20382" w:rsidP="00C20382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B30DA3" w:rsidRPr="00EC65D6" w:rsidTr="006571E9">
        <w:trPr>
          <w:gridBefore w:val="1"/>
          <w:wBefore w:w="48" w:type="dxa"/>
          <w:cantSplit/>
          <w:trHeight w:val="633"/>
        </w:trPr>
        <w:tc>
          <w:tcPr>
            <w:tcW w:w="911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B30DA3" w:rsidRPr="00EC65D6" w:rsidRDefault="00B30DA3" w:rsidP="00B30DA3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A3" w:rsidRPr="00EC65D6" w:rsidRDefault="00B30DA3" w:rsidP="00B30DA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Vocabulary</w:t>
            </w:r>
          </w:p>
          <w:p w:rsidR="00B30DA3" w:rsidRPr="00EC65D6" w:rsidRDefault="00B30DA3" w:rsidP="00B30DA3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TM, p. </w:t>
            </w:r>
            <w:r w:rsidR="001272A4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58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A3" w:rsidRPr="00EC65D6" w:rsidRDefault="00B30DA3" w:rsidP="00B30DA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798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A3" w:rsidRPr="00EC65D6" w:rsidRDefault="00B30DA3" w:rsidP="00B30DA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353" w:type="dxa"/>
            <w:gridSpan w:val="3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A3" w:rsidRPr="00EC65D6" w:rsidRDefault="00B30DA3" w:rsidP="00B30DA3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B30DA3" w:rsidRPr="00EC65D6" w:rsidRDefault="00B30DA3" w:rsidP="00B30DA3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7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30DA3" w:rsidRPr="00EC65D6" w:rsidRDefault="00B30DA3" w:rsidP="00B30DA3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Ej. 1-4</w:t>
            </w:r>
          </w:p>
          <w:p w:rsidR="00B30DA3" w:rsidRPr="00EC65D6" w:rsidRDefault="00B30DA3" w:rsidP="00B30DA3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 xml:space="preserve">WB, p. </w:t>
            </w:r>
            <w:r w:rsidR="005A71DC"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38</w:t>
            </w:r>
          </w:p>
        </w:tc>
      </w:tr>
      <w:tr w:rsidR="00B30DA3" w:rsidRPr="00EC65D6" w:rsidTr="006571E9">
        <w:trPr>
          <w:gridBefore w:val="1"/>
          <w:wBefore w:w="48" w:type="dxa"/>
          <w:cantSplit/>
          <w:trHeight w:val="633"/>
        </w:trPr>
        <w:tc>
          <w:tcPr>
            <w:tcW w:w="911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B30DA3" w:rsidRPr="00EC65D6" w:rsidRDefault="00B30DA3" w:rsidP="00B30DA3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A3" w:rsidRPr="00EC65D6" w:rsidRDefault="00B30DA3" w:rsidP="00B30DA3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sz w:val="20"/>
                <w:szCs w:val="20"/>
                <w:lang w:val="es-ES_tradnl"/>
              </w:rPr>
              <w:t xml:space="preserve">Reading: </w:t>
            </w:r>
            <w:r w:rsidR="002704D1" w:rsidRPr="00EC65D6">
              <w:rPr>
                <w:rFonts w:ascii="Times" w:hAnsi="Times"/>
                <w:i/>
                <w:sz w:val="20"/>
                <w:szCs w:val="20"/>
                <w:lang w:val="es-ES_tradnl"/>
              </w:rPr>
              <w:t>A Timeline</w:t>
            </w:r>
          </w:p>
          <w:p w:rsidR="00B30DA3" w:rsidRPr="00EC65D6" w:rsidRDefault="001272A4" w:rsidP="00B30DA3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7</w:t>
            </w:r>
            <w:r w:rsidR="00B30DA3"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Mirar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la línea del tiempo sobre los castillos y señalar si reconocen alguno de ellos. Luego leerla </w:t>
            </w: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o escuchar la grabación mientras siguen la lectura</w:t>
            </w:r>
            <w:r w:rsidR="00AA327E"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,</w:t>
            </w: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 y comprobar las respuestas.</w:t>
            </w: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 </w:t>
            </w:r>
            <w:r w:rsidR="00B30DA3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SB, p.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59</w:t>
            </w:r>
            <w:r w:rsidR="00B30DA3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; </w:t>
            </w:r>
            <w:r w:rsidR="00B30DA3" w:rsidRPr="00EC65D6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 xml:space="preserve">Class CD </w:t>
            </w:r>
            <w:r w:rsidR="00731FA6" w:rsidRPr="00EC65D6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2</w:t>
            </w:r>
            <w:r w:rsidR="00B30DA3" w:rsidRPr="00EC65D6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, pista 2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A3" w:rsidRPr="00EC65D6" w:rsidRDefault="00B30DA3" w:rsidP="00B30DA3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1272A4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4, 5, 7, 8</w:t>
            </w:r>
          </w:p>
        </w:tc>
        <w:tc>
          <w:tcPr>
            <w:tcW w:w="2798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A3" w:rsidRPr="00EC65D6" w:rsidRDefault="00B30DA3" w:rsidP="00B30DA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53" w:type="dxa"/>
            <w:gridSpan w:val="3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A3" w:rsidRPr="00EC65D6" w:rsidRDefault="00B30DA3" w:rsidP="00B30DA3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D61AEA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59</w:t>
            </w:r>
          </w:p>
          <w:p w:rsidR="00C13948" w:rsidRPr="00EC65D6" w:rsidRDefault="00C13948" w:rsidP="00B30DA3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 xml:space="preserve">Ampliar la información con los datos que se dan. </w:t>
            </w:r>
            <w:r w:rsidRPr="00EC65D6">
              <w:rPr>
                <w:rFonts w:ascii="Times" w:hAnsi="Times"/>
                <w:b/>
                <w:sz w:val="20"/>
                <w:szCs w:val="20"/>
              </w:rPr>
              <w:t>TM, p. T59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A3" w:rsidRPr="00EC65D6" w:rsidRDefault="00B30DA3" w:rsidP="00B30DA3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7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B30DA3" w:rsidRPr="00EC65D6" w:rsidRDefault="00B30DA3" w:rsidP="00B30DA3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B30DA3" w:rsidRPr="00EC65D6" w:rsidTr="006571E9">
        <w:trPr>
          <w:gridBefore w:val="1"/>
          <w:wBefore w:w="48" w:type="dxa"/>
          <w:cantSplit/>
          <w:trHeight w:val="633"/>
        </w:trPr>
        <w:tc>
          <w:tcPr>
            <w:tcW w:w="911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B30DA3" w:rsidRPr="00EC65D6" w:rsidRDefault="00B30DA3" w:rsidP="00B30DA3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A3" w:rsidRPr="00EC65D6" w:rsidRDefault="00F12727" w:rsidP="00B30DA3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8</w:t>
            </w:r>
            <w:r w:rsidR="00B30DA3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sz w:val="20"/>
                <w:szCs w:val="20"/>
              </w:rPr>
              <w:t>Completar el cuadro con información sobre los periodos de tiempo que se incluyen en la línea del tiempo</w:t>
            </w:r>
            <w:r w:rsidR="00640850" w:rsidRPr="00EC65D6">
              <w:rPr>
                <w:rFonts w:ascii="Times" w:hAnsi="Times"/>
                <w:sz w:val="20"/>
                <w:szCs w:val="20"/>
              </w:rPr>
              <w:t>.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 </w:t>
            </w:r>
            <w:r w:rsidR="00B30DA3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SB, p. </w:t>
            </w:r>
            <w:r w:rsidR="00B164A4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59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A3" w:rsidRPr="00EC65D6" w:rsidRDefault="00B30DA3" w:rsidP="00B30DA3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798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A3" w:rsidRPr="00EC65D6" w:rsidRDefault="00B30DA3" w:rsidP="00B30DA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53" w:type="dxa"/>
            <w:gridSpan w:val="3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A3" w:rsidRPr="00EC65D6" w:rsidRDefault="002B68EB" w:rsidP="00B30DA3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T59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A3" w:rsidRPr="00EC65D6" w:rsidRDefault="00B30DA3" w:rsidP="00B30DA3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7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B30DA3" w:rsidRPr="00EC65D6" w:rsidRDefault="00B30DA3" w:rsidP="00B30DA3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B30DA3" w:rsidRPr="00EC65D6" w:rsidTr="006571E9">
        <w:trPr>
          <w:gridBefore w:val="1"/>
          <w:wBefore w:w="48" w:type="dxa"/>
          <w:cantSplit/>
          <w:trHeight w:val="633"/>
        </w:trPr>
        <w:tc>
          <w:tcPr>
            <w:tcW w:w="911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B30DA3" w:rsidRPr="00EC65D6" w:rsidRDefault="00B30DA3" w:rsidP="00B30DA3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A3" w:rsidRPr="00EC65D6" w:rsidRDefault="00E76C7C" w:rsidP="00B30DA3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9</w:t>
            </w:r>
            <w:r w:rsidR="00B30DA3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B30DA3" w:rsidRPr="00EC65D6">
              <w:rPr>
                <w:rFonts w:ascii="Times" w:hAnsi="Times"/>
                <w:sz w:val="20"/>
                <w:szCs w:val="20"/>
              </w:rPr>
              <w:t>Contestar las preguntas.</w:t>
            </w:r>
            <w:r w:rsidR="00B30DA3" w:rsidRPr="00EC65D6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 xml:space="preserve"> SB, p. </w:t>
            </w:r>
            <w:r w:rsidRPr="00EC65D6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59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A3" w:rsidRPr="00EC65D6" w:rsidRDefault="00B30DA3" w:rsidP="00B30DA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798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A3" w:rsidRPr="00EC65D6" w:rsidRDefault="00B30DA3" w:rsidP="00B30DA3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53" w:type="dxa"/>
            <w:gridSpan w:val="3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A3" w:rsidRPr="00EC65D6" w:rsidRDefault="00B30DA3" w:rsidP="00B30DA3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A3" w:rsidRPr="00EC65D6" w:rsidRDefault="00B30DA3" w:rsidP="00B30DA3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7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B30DA3" w:rsidRPr="00EC65D6" w:rsidRDefault="00B30DA3" w:rsidP="00B30DA3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B30DA3" w:rsidRPr="00EC65D6" w:rsidTr="006571E9">
        <w:trPr>
          <w:gridBefore w:val="1"/>
          <w:wBefore w:w="48" w:type="dxa"/>
          <w:cantSplit/>
          <w:trHeight w:val="633"/>
        </w:trPr>
        <w:tc>
          <w:tcPr>
            <w:tcW w:w="911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B30DA3" w:rsidRPr="00EC65D6" w:rsidRDefault="00B30DA3" w:rsidP="00B30DA3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6A63" w:rsidRPr="00EC65D6" w:rsidRDefault="00396A63" w:rsidP="00396A63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Critical Thinking</w:t>
            </w:r>
          </w:p>
          <w:p w:rsidR="00B30DA3" w:rsidRPr="00EC65D6" w:rsidRDefault="00396A63" w:rsidP="00396A63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Contestar </w:t>
            </w:r>
            <w:r w:rsidR="00D776CE" w:rsidRPr="00EC65D6">
              <w:rPr>
                <w:rFonts w:ascii="Times" w:hAnsi="Times"/>
                <w:color w:val="000000"/>
                <w:sz w:val="20"/>
                <w:szCs w:val="20"/>
              </w:rPr>
              <w:t>varias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preguntas </w:t>
            </w:r>
            <w:r w:rsidR="00D776CE" w:rsidRPr="00EC65D6">
              <w:rPr>
                <w:rFonts w:ascii="Times" w:hAnsi="Times"/>
                <w:color w:val="000000"/>
                <w:sz w:val="20"/>
                <w:szCs w:val="20"/>
              </w:rPr>
              <w:t>relacionadas con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los castillos en la actualidad. </w:t>
            </w:r>
            <w:r w:rsidR="00B30DA3" w:rsidRPr="00EC65D6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 xml:space="preserve">SB, p. </w:t>
            </w:r>
            <w:r w:rsidRPr="00EC65D6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59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A3" w:rsidRPr="00EC65D6" w:rsidRDefault="00B30DA3" w:rsidP="00B30DA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798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A3" w:rsidRPr="00EC65D6" w:rsidRDefault="00FB3E9C" w:rsidP="00B30DA3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Fomentar el pensamiento crítico.</w:t>
            </w:r>
          </w:p>
        </w:tc>
        <w:tc>
          <w:tcPr>
            <w:tcW w:w="3353" w:type="dxa"/>
            <w:gridSpan w:val="3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A3" w:rsidRPr="00EC65D6" w:rsidRDefault="00B30DA3" w:rsidP="00B30DA3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A3" w:rsidRPr="00EC65D6" w:rsidRDefault="00B30DA3" w:rsidP="00B30DA3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157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B30DA3" w:rsidRPr="00EC65D6" w:rsidRDefault="00B30DA3" w:rsidP="00B30DA3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B30DA3" w:rsidRPr="00EC65D6" w:rsidTr="006571E9">
        <w:trPr>
          <w:gridBefore w:val="1"/>
          <w:wBefore w:w="48" w:type="dxa"/>
          <w:cantSplit/>
          <w:trHeight w:val="633"/>
        </w:trPr>
        <w:tc>
          <w:tcPr>
            <w:tcW w:w="911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B30DA3" w:rsidRPr="00EC65D6" w:rsidRDefault="00B30DA3" w:rsidP="00B30DA3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A3" w:rsidRPr="00EC65D6" w:rsidRDefault="00B30DA3" w:rsidP="00B30DA3">
            <w:pPr>
              <w:rPr>
                <w:rFonts w:ascii="Times" w:hAnsi="Times"/>
                <w:i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 xml:space="preserve">Digital </w:t>
            </w:r>
            <w:r w:rsidR="006757DB" w:rsidRPr="00EC65D6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>Slideshow</w:t>
            </w:r>
            <w:r w:rsidRPr="00EC65D6">
              <w:rPr>
                <w:rFonts w:ascii="Times" w:hAnsi="Times"/>
                <w:i/>
                <w:sz w:val="20"/>
                <w:szCs w:val="20"/>
                <w:lang w:val="en-US"/>
              </w:rPr>
              <w:t xml:space="preserve"> </w:t>
            </w:r>
          </w:p>
          <w:p w:rsidR="00B30DA3" w:rsidRPr="00EC65D6" w:rsidRDefault="00B30DA3" w:rsidP="00B30DA3">
            <w:pPr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 xml:space="preserve">1. Ver </w:t>
            </w:r>
            <w:r w:rsidR="008A12CE" w:rsidRPr="00EC65D6">
              <w:rPr>
                <w:rFonts w:ascii="Times" w:hAnsi="Times"/>
                <w:sz w:val="20"/>
                <w:szCs w:val="20"/>
              </w:rPr>
              <w:t xml:space="preserve">una presentación digital sobre los castillos y </w:t>
            </w:r>
            <w:r w:rsidR="002948CC" w:rsidRPr="00EC65D6">
              <w:rPr>
                <w:rFonts w:ascii="Times" w:hAnsi="Times"/>
                <w:sz w:val="20"/>
                <w:szCs w:val="20"/>
              </w:rPr>
              <w:t xml:space="preserve">decir en qué país se encuentra cada </w:t>
            </w:r>
            <w:r w:rsidR="00475929" w:rsidRPr="00EC65D6">
              <w:rPr>
                <w:rFonts w:ascii="Times" w:hAnsi="Times"/>
                <w:sz w:val="20"/>
                <w:szCs w:val="20"/>
              </w:rPr>
              <w:t>uno</w:t>
            </w:r>
            <w:r w:rsidRPr="00EC65D6">
              <w:rPr>
                <w:rFonts w:ascii="Times" w:hAnsi="Times"/>
                <w:sz w:val="20"/>
                <w:szCs w:val="20"/>
              </w:rPr>
              <w:t>.</w:t>
            </w:r>
          </w:p>
          <w:p w:rsidR="00B30DA3" w:rsidRPr="00EC65D6" w:rsidRDefault="00B30DA3" w:rsidP="00B30DA3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 xml:space="preserve">2. </w:t>
            </w:r>
            <w:r w:rsidR="00AF4787" w:rsidRPr="00EC65D6">
              <w:rPr>
                <w:rFonts w:ascii="Times" w:hAnsi="Times"/>
                <w:i/>
                <w:sz w:val="16"/>
                <w:szCs w:val="20"/>
              </w:rPr>
              <w:t>MEDIATION</w:t>
            </w:r>
            <w:r w:rsidR="00AF4787" w:rsidRPr="00EC65D6">
              <w:rPr>
                <w:rFonts w:ascii="Times" w:hAnsi="Times"/>
                <w:sz w:val="20"/>
                <w:szCs w:val="20"/>
              </w:rPr>
              <w:t xml:space="preserve">: </w:t>
            </w:r>
            <w:r w:rsidR="0070314C" w:rsidRPr="00EC65D6">
              <w:rPr>
                <w:rFonts w:ascii="Times" w:hAnsi="Times"/>
                <w:sz w:val="20"/>
                <w:szCs w:val="20"/>
              </w:rPr>
              <w:t>Imaginar que un amigo</w:t>
            </w:r>
            <w:r w:rsidR="005D776F" w:rsidRPr="00EC65D6">
              <w:rPr>
                <w:rFonts w:ascii="Times" w:hAnsi="Times"/>
                <w:sz w:val="20"/>
                <w:szCs w:val="20"/>
              </w:rPr>
              <w:t>/a</w:t>
            </w:r>
            <w:r w:rsidR="0070314C" w:rsidRPr="00EC65D6">
              <w:rPr>
                <w:rFonts w:ascii="Times" w:hAnsi="Times"/>
                <w:sz w:val="20"/>
                <w:szCs w:val="20"/>
              </w:rPr>
              <w:t xml:space="preserve"> </w:t>
            </w:r>
            <w:r w:rsidR="006F321F" w:rsidRPr="00EC65D6">
              <w:rPr>
                <w:rFonts w:ascii="Times" w:hAnsi="Times"/>
                <w:sz w:val="20"/>
                <w:szCs w:val="20"/>
              </w:rPr>
              <w:t>de habla inglesa</w:t>
            </w:r>
            <w:r w:rsidR="0070314C" w:rsidRPr="00EC65D6">
              <w:rPr>
                <w:rFonts w:ascii="Times" w:hAnsi="Times"/>
                <w:sz w:val="20"/>
                <w:szCs w:val="20"/>
              </w:rPr>
              <w:t xml:space="preserve"> está interesado</w:t>
            </w:r>
            <w:r w:rsidR="006D028A" w:rsidRPr="00EC65D6">
              <w:rPr>
                <w:rFonts w:ascii="Times" w:hAnsi="Times"/>
                <w:sz w:val="20"/>
                <w:szCs w:val="20"/>
              </w:rPr>
              <w:t>/a</w:t>
            </w:r>
            <w:r w:rsidR="0070314C" w:rsidRPr="00EC65D6">
              <w:rPr>
                <w:rFonts w:ascii="Times" w:hAnsi="Times"/>
                <w:sz w:val="20"/>
                <w:szCs w:val="20"/>
              </w:rPr>
              <w:t xml:space="preserve"> en los castillos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AF46FB" w:rsidRPr="00EC65D6">
              <w:rPr>
                <w:rFonts w:ascii="Times" w:hAnsi="Times"/>
                <w:color w:val="000000"/>
                <w:sz w:val="20"/>
                <w:szCs w:val="20"/>
              </w:rPr>
              <w:t>Escribir</w:t>
            </w:r>
            <w:r w:rsidR="00045B73" w:rsidRPr="00EC65D6">
              <w:rPr>
                <w:rFonts w:ascii="Times" w:hAnsi="Times"/>
                <w:color w:val="000000"/>
                <w:sz w:val="20"/>
                <w:szCs w:val="20"/>
              </w:rPr>
              <w:t>le</w:t>
            </w:r>
            <w:r w:rsidR="00086E33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un mensaje de texto con información sobre</w:t>
            </w:r>
            <w:r w:rsidR="00E705D4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uno de ellos.</w:t>
            </w:r>
            <w:r w:rsidR="00475929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Pr="00EC65D6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 xml:space="preserve">SB, p. </w:t>
            </w:r>
            <w:r w:rsidR="00E705D4" w:rsidRPr="00EC65D6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59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A3" w:rsidRPr="00EC65D6" w:rsidRDefault="00B30DA3" w:rsidP="00B30DA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  <w:r w:rsidR="00997D43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798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A3" w:rsidRPr="00EC65D6" w:rsidRDefault="005B13AF" w:rsidP="00B30DA3">
            <w:pPr>
              <w:autoSpaceDE w:val="0"/>
              <w:autoSpaceDN w:val="0"/>
              <w:adjustRightInd w:val="0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Obtener información de una presentación digital y fomentar el desarrollo de la competencia específica relacionada con la mediación.</w:t>
            </w:r>
          </w:p>
        </w:tc>
        <w:tc>
          <w:tcPr>
            <w:tcW w:w="3353" w:type="dxa"/>
            <w:gridSpan w:val="3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A3" w:rsidRPr="00EC65D6" w:rsidRDefault="00B30DA3" w:rsidP="00B30DA3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A3" w:rsidRPr="00EC65D6" w:rsidRDefault="00042E65" w:rsidP="00B30DA3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B30DA3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7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B30DA3" w:rsidRPr="00EC65D6" w:rsidRDefault="00B30DA3" w:rsidP="00B30DA3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480192" w:rsidRPr="00EC65D6" w:rsidTr="006571E9">
        <w:tc>
          <w:tcPr>
            <w:tcW w:w="1516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480192" w:rsidRPr="00EC65D6" w:rsidRDefault="00480192" w:rsidP="00314989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4: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Where We Live</w:t>
            </w:r>
          </w:p>
        </w:tc>
      </w:tr>
      <w:tr w:rsidR="00480192" w:rsidRPr="00EC65D6" w:rsidTr="006571E9">
        <w:trPr>
          <w:trHeight w:val="531"/>
        </w:trPr>
        <w:tc>
          <w:tcPr>
            <w:tcW w:w="9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pStyle w:val="Ttulo2"/>
              <w:ind w:left="0" w:firstLine="0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80192" w:rsidRPr="00EC65D6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4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480192" w:rsidRPr="00EC65D6" w:rsidRDefault="00480192" w:rsidP="00314989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70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480192" w:rsidRPr="00EC65D6" w:rsidRDefault="00480192" w:rsidP="00314989">
            <w:pPr>
              <w:pStyle w:val="Ttulo2"/>
              <w:ind w:left="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480192" w:rsidRPr="00EC65D6" w:rsidTr="006571E9">
        <w:trPr>
          <w:trHeight w:val="531"/>
        </w:trPr>
        <w:tc>
          <w:tcPr>
            <w:tcW w:w="959" w:type="dxa"/>
            <w:gridSpan w:val="2"/>
            <w:vMerge w:val="restart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192" w:rsidRPr="00EC65D6" w:rsidRDefault="00B325D4" w:rsidP="00314989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2</w:t>
            </w:r>
            <w:r w:rsidR="00480192"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480192" w:rsidRPr="00EC65D6" w:rsidRDefault="00480192" w:rsidP="00314989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4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Las respuestas a todos los ejercicios del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Workbook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se encuentran en el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TM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(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pp. T186-T205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) y en el apartado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Answer Keys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www.burlingtonbooks.es.</w:t>
            </w:r>
          </w:p>
        </w:tc>
        <w:tc>
          <w:tcPr>
            <w:tcW w:w="70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snapToGrid w:val="0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</w:p>
        </w:tc>
      </w:tr>
      <w:tr w:rsidR="00480192" w:rsidRPr="00EC65D6" w:rsidTr="006571E9">
        <w:trPr>
          <w:trHeight w:val="112"/>
        </w:trPr>
        <w:tc>
          <w:tcPr>
            <w:tcW w:w="959" w:type="dxa"/>
            <w:gridSpan w:val="2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Language: </w:t>
            </w:r>
            <w:r w:rsidR="00116FAE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Comparative adjectives</w:t>
            </w:r>
          </w:p>
          <w:p w:rsidR="00480192" w:rsidRPr="00EC65D6" w:rsidRDefault="00480192" w:rsidP="00314989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Leer </w:t>
            </w:r>
            <w:r w:rsidR="00FC7635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la explicaci</w:t>
            </w:r>
            <w:r w:rsidR="00E75921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ó</w:t>
            </w:r>
            <w:r w:rsidR="0083329C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n</w:t>
            </w:r>
            <w:r w:rsidR="00FC7635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gramatical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y los ejemplos.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</w:t>
            </w:r>
            <w:r w:rsidR="006742B6"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60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4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8D3284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Introducir la estructura gramatical que van a aprender: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los adjetivos en grado comparativo</w:t>
            </w:r>
            <w:r w:rsidR="00E75921" w:rsidRPr="00EC65D6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Presentation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480192" w:rsidRPr="00EC65D6" w:rsidRDefault="00480192" w:rsidP="00314989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D44E89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60</w:t>
            </w:r>
          </w:p>
          <w:p w:rsidR="00480192" w:rsidRPr="00EC65D6" w:rsidRDefault="0068293C" w:rsidP="00314989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sz w:val="20"/>
                <w:szCs w:val="20"/>
              </w:rPr>
              <w:t>Se puede consultar el</w:t>
            </w:r>
            <w:r w:rsidRPr="00EC65D6">
              <w:rPr>
                <w:rFonts w:ascii="Times" w:hAnsi="Times" w:cs="Times"/>
              </w:rPr>
              <w:t xml:space="preserve">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Appendix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480192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10</w:t>
            </w:r>
            <w:r w:rsidR="00D44E89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70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80192" w:rsidRPr="00EC65D6" w:rsidRDefault="00480192" w:rsidP="00314989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480192" w:rsidRPr="00EC65D6" w:rsidTr="006571E9">
        <w:trPr>
          <w:trHeight w:val="112"/>
        </w:trPr>
        <w:tc>
          <w:tcPr>
            <w:tcW w:w="959" w:type="dxa"/>
            <w:gridSpan w:val="2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D0091E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Completar el anuncio con </w:t>
            </w:r>
            <w:r w:rsidR="00D0091E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la forma comparativa de los adjetivos entre paréntesis.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512DF0"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60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4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A16F15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EB567A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60</w:t>
            </w:r>
          </w:p>
        </w:tc>
        <w:tc>
          <w:tcPr>
            <w:tcW w:w="70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6E44A0" w:rsidP="0031498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48019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80192" w:rsidRPr="00EC65D6" w:rsidRDefault="00480192" w:rsidP="00314989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480192" w:rsidRPr="00EC65D6" w:rsidTr="006571E9">
        <w:trPr>
          <w:trHeight w:val="345"/>
        </w:trPr>
        <w:tc>
          <w:tcPr>
            <w:tcW w:w="959" w:type="dxa"/>
            <w:gridSpan w:val="2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035997" w:rsidRPr="00EC65D6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Escribir frases </w:t>
            </w:r>
            <w:r w:rsidR="003B00CB" w:rsidRPr="00EC65D6">
              <w:rPr>
                <w:rFonts w:ascii="Times" w:hAnsi="Times"/>
                <w:iCs/>
                <w:color w:val="000000"/>
                <w:sz w:val="20"/>
                <w:szCs w:val="20"/>
              </w:rPr>
              <w:t>para comparar</w:t>
            </w:r>
            <w:r w:rsidR="00035997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las </w:t>
            </w:r>
            <w:r w:rsidR="00F32D52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casas de las imágenes </w:t>
            </w:r>
            <w:r w:rsidR="00035997" w:rsidRPr="00EC65D6">
              <w:rPr>
                <w:rFonts w:ascii="Times" w:hAnsi="Times"/>
                <w:color w:val="000000"/>
                <w:sz w:val="20"/>
                <w:szCs w:val="20"/>
              </w:rPr>
              <w:t>utilizando los adjetivos que se dan en grado comparativo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.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035997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60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4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70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80192" w:rsidRPr="00EC65D6" w:rsidRDefault="00480192" w:rsidP="00314989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E75921" w:rsidRPr="00EC65D6" w:rsidTr="006571E9">
        <w:trPr>
          <w:trHeight w:val="664"/>
        </w:trPr>
        <w:tc>
          <w:tcPr>
            <w:tcW w:w="959" w:type="dxa"/>
            <w:gridSpan w:val="2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5921" w:rsidRPr="00EC65D6" w:rsidRDefault="00E75921" w:rsidP="00E7592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E75921" w:rsidRPr="00EC65D6" w:rsidRDefault="00E75921" w:rsidP="00E75921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Language: (not) as … as</w:t>
            </w:r>
          </w:p>
          <w:p w:rsidR="00E75921" w:rsidRPr="00EC65D6" w:rsidRDefault="00E75921" w:rsidP="00E7592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Leer la </w:t>
            </w:r>
            <w:r w:rsidR="0083329C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explicación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gramatical y los ejemplos.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60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75921" w:rsidRPr="00EC65D6" w:rsidRDefault="00E75921" w:rsidP="00E7592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4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75921" w:rsidRPr="00EC65D6" w:rsidRDefault="00E75921" w:rsidP="00E7592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Introducir la estructura gramatical que van a aprender: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(not) as … as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36B17" w:rsidRPr="00EC65D6" w:rsidRDefault="00936B17" w:rsidP="00936B17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T60</w:t>
            </w:r>
          </w:p>
          <w:p w:rsidR="00E75921" w:rsidRPr="00EC65D6" w:rsidRDefault="003A192B" w:rsidP="00936B17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sz w:val="20"/>
                <w:szCs w:val="20"/>
              </w:rPr>
              <w:t>Se puede consultar el</w:t>
            </w:r>
            <w:r w:rsidRPr="00EC65D6">
              <w:rPr>
                <w:rFonts w:ascii="Times" w:hAnsi="Times" w:cs="Times"/>
              </w:rPr>
              <w:t xml:space="preserve">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Appendix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936B17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107</w:t>
            </w:r>
          </w:p>
        </w:tc>
        <w:tc>
          <w:tcPr>
            <w:tcW w:w="70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75921" w:rsidRPr="00EC65D6" w:rsidRDefault="006E44A0" w:rsidP="00E75921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921" w:rsidRPr="00EC65D6" w:rsidRDefault="00E75921" w:rsidP="00E75921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8015E6" w:rsidRPr="00EC65D6" w:rsidTr="006571E9">
        <w:trPr>
          <w:trHeight w:val="664"/>
        </w:trPr>
        <w:tc>
          <w:tcPr>
            <w:tcW w:w="959" w:type="dxa"/>
            <w:gridSpan w:val="2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15E6" w:rsidRPr="00EC65D6" w:rsidRDefault="008015E6" w:rsidP="008015E6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015E6" w:rsidRPr="00EC65D6" w:rsidRDefault="008015E6" w:rsidP="008015E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Completar las frases con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  <w:t xml:space="preserve">(not) as … as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</w:rPr>
              <w:t>y los adjetivos entre paréntesis.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60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015E6" w:rsidRPr="00EC65D6" w:rsidRDefault="008015E6" w:rsidP="008015E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4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015E6" w:rsidRPr="00EC65D6" w:rsidRDefault="008015E6" w:rsidP="008015E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015E6" w:rsidRPr="00EC65D6" w:rsidRDefault="008015E6" w:rsidP="008015E6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70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015E6" w:rsidRPr="00EC65D6" w:rsidRDefault="008015E6" w:rsidP="008015E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15E6" w:rsidRPr="00EC65D6" w:rsidRDefault="008015E6" w:rsidP="008015E6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8015E6" w:rsidRPr="00EC65D6" w:rsidTr="006571E9">
        <w:trPr>
          <w:trHeight w:val="664"/>
        </w:trPr>
        <w:tc>
          <w:tcPr>
            <w:tcW w:w="959" w:type="dxa"/>
            <w:gridSpan w:val="2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15E6" w:rsidRPr="00EC65D6" w:rsidRDefault="008015E6" w:rsidP="008015E6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015E6" w:rsidRPr="00EC65D6" w:rsidRDefault="008015E6" w:rsidP="008015E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4. Completar </w:t>
            </w:r>
            <w:r w:rsidR="006F0096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 texto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con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  <w:t>(not) as … as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 o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la forma comparativa de los adjetivos entre paréntesis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</w:rPr>
              <w:t>.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60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015E6" w:rsidRPr="00EC65D6" w:rsidRDefault="008015E6" w:rsidP="008015E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4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015E6" w:rsidRPr="00EC65D6" w:rsidRDefault="008015E6" w:rsidP="008015E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015E6" w:rsidRPr="00EC65D6" w:rsidRDefault="000C0501" w:rsidP="008015E6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T60</w:t>
            </w:r>
          </w:p>
        </w:tc>
        <w:tc>
          <w:tcPr>
            <w:tcW w:w="70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015E6" w:rsidRPr="00EC65D6" w:rsidRDefault="008015E6" w:rsidP="008015E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15E6" w:rsidRPr="00EC65D6" w:rsidRDefault="008015E6" w:rsidP="008015E6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8015E6" w:rsidRPr="00EC65D6" w:rsidTr="006571E9">
        <w:trPr>
          <w:trHeight w:val="664"/>
        </w:trPr>
        <w:tc>
          <w:tcPr>
            <w:tcW w:w="959" w:type="dxa"/>
            <w:gridSpan w:val="2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15E6" w:rsidRPr="00EC65D6" w:rsidRDefault="008015E6" w:rsidP="008015E6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015E6" w:rsidRPr="00EC65D6" w:rsidRDefault="008015E6" w:rsidP="008015E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5. Escuchar la grabación para comprobar las respuestas del ejercicio 4.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60; </w:t>
            </w:r>
            <w:r w:rsidR="00E756C3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Class CD 2, pista 3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015E6" w:rsidRPr="00EC65D6" w:rsidRDefault="008015E6" w:rsidP="008015E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4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015E6" w:rsidRPr="00EC65D6" w:rsidRDefault="008015E6" w:rsidP="008015E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Reforzar el aprendizaje de la gramática mediante la autocorrección de ejercicios.</w:t>
            </w:r>
          </w:p>
        </w:tc>
        <w:tc>
          <w:tcPr>
            <w:tcW w:w="31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015E6" w:rsidRPr="00EC65D6" w:rsidRDefault="008015E6" w:rsidP="008015E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Pueden hacer las actividades 1-8 del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Grammar Lab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para practicar y ampliar contenidos. </w:t>
            </w:r>
            <w:r w:rsidR="00E756C3" w:rsidRPr="00EC65D6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SB, pp. 146-147</w:t>
            </w:r>
          </w:p>
        </w:tc>
        <w:tc>
          <w:tcPr>
            <w:tcW w:w="70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015E6" w:rsidRPr="00EC65D6" w:rsidRDefault="008015E6" w:rsidP="008015E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15E6" w:rsidRPr="00EC65D6" w:rsidRDefault="008015E6" w:rsidP="008015E6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8015E6" w:rsidRPr="00EC65D6" w:rsidTr="006571E9">
        <w:trPr>
          <w:trHeight w:val="112"/>
        </w:trPr>
        <w:tc>
          <w:tcPr>
            <w:tcW w:w="959" w:type="dxa"/>
            <w:gridSpan w:val="2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15E6" w:rsidRPr="00EC65D6" w:rsidRDefault="008015E6" w:rsidP="008015E6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015E6" w:rsidRPr="00EC65D6" w:rsidRDefault="008015E6" w:rsidP="008015E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Language</w:t>
            </w:r>
          </w:p>
          <w:p w:rsidR="008015E6" w:rsidRPr="00EC65D6" w:rsidRDefault="008015E6" w:rsidP="008015E6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A555C7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015E6" w:rsidRPr="00EC65D6" w:rsidRDefault="008015E6" w:rsidP="008015E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015E6" w:rsidRPr="00EC65D6" w:rsidRDefault="008015E6" w:rsidP="008015E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015E6" w:rsidRPr="00EC65D6" w:rsidRDefault="002B6D48" w:rsidP="008015E6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copiar el cuadro en el cuaderno o repartir fotocopias.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T182</w:t>
            </w: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015E6" w:rsidRPr="00EC65D6" w:rsidRDefault="008015E6" w:rsidP="008015E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15E6" w:rsidRPr="00EC65D6" w:rsidRDefault="008015E6" w:rsidP="008015E6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8015E6" w:rsidRPr="00EC65D6" w:rsidTr="00872775">
        <w:tc>
          <w:tcPr>
            <w:tcW w:w="1516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8015E6" w:rsidRPr="00EC65D6" w:rsidRDefault="008015E6" w:rsidP="008015E6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4: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Where We Live</w:t>
            </w:r>
          </w:p>
        </w:tc>
      </w:tr>
      <w:tr w:rsidR="008015E6" w:rsidRPr="00EC65D6" w:rsidTr="006571E9">
        <w:trPr>
          <w:trHeight w:val="531"/>
        </w:trPr>
        <w:tc>
          <w:tcPr>
            <w:tcW w:w="9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15E6" w:rsidRPr="00EC65D6" w:rsidRDefault="008015E6" w:rsidP="008015E6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8015E6" w:rsidRPr="00EC65D6" w:rsidRDefault="008015E6" w:rsidP="008015E6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015E6" w:rsidRPr="00EC65D6" w:rsidRDefault="008015E6" w:rsidP="008015E6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4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015E6" w:rsidRPr="00EC65D6" w:rsidRDefault="008015E6" w:rsidP="008015E6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77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015E6" w:rsidRPr="00EC65D6" w:rsidRDefault="008015E6" w:rsidP="008015E6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8015E6" w:rsidRPr="00EC65D6" w:rsidRDefault="008015E6" w:rsidP="008015E6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015E6" w:rsidRPr="00EC65D6" w:rsidRDefault="008015E6" w:rsidP="008015E6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15E6" w:rsidRPr="00EC65D6" w:rsidRDefault="008015E6" w:rsidP="008015E6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8015E6" w:rsidRPr="00EC65D6" w:rsidRDefault="008015E6" w:rsidP="008015E6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3A1D06" w:rsidRPr="00EC65D6" w:rsidTr="006571E9">
        <w:trPr>
          <w:cantSplit/>
          <w:trHeight w:val="355"/>
        </w:trPr>
        <w:tc>
          <w:tcPr>
            <w:tcW w:w="9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A1D06" w:rsidRPr="00EC65D6" w:rsidRDefault="00B325D4" w:rsidP="003A1D06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3</w:t>
            </w:r>
            <w:r w:rsidR="003A1D06"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3A1D06" w:rsidRPr="00EC65D6" w:rsidRDefault="003A1D06" w:rsidP="003A1D06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D06" w:rsidRPr="00EC65D6" w:rsidRDefault="003A1D06" w:rsidP="003A1D06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Listening: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A conversation</w:t>
            </w:r>
          </w:p>
          <w:p w:rsidR="003A1D06" w:rsidRPr="00EC65D6" w:rsidRDefault="003A1D06" w:rsidP="003A1D0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6. Escuchar una conversación sobre el diseño de una casa y señalar </w:t>
            </w:r>
            <w:r w:rsidR="00C32266" w:rsidRPr="00EC65D6">
              <w:rPr>
                <w:rFonts w:ascii="Times" w:hAnsi="Times"/>
                <w:color w:val="000000"/>
                <w:sz w:val="20"/>
                <w:szCs w:val="20"/>
              </w:rPr>
              <w:t>la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imagen </w:t>
            </w:r>
            <w:r w:rsidR="00C32266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que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muestra ese diseño.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0E523E"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6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1;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Class CD 2, pista 4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D06" w:rsidRPr="00EC65D6" w:rsidRDefault="003A1D06" w:rsidP="003A1D0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1, 2, 3, 5, 7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D06" w:rsidRPr="00EC65D6" w:rsidRDefault="003A1D06" w:rsidP="003A1D0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D06" w:rsidRPr="00EC65D6" w:rsidRDefault="003A1D06" w:rsidP="003A1D0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Ver transcripción.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TM, p. T1</w:t>
            </w:r>
            <w:r w:rsidR="000E523E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77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D06" w:rsidRPr="00EC65D6" w:rsidRDefault="003A1D06" w:rsidP="003A1D0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3A1D06" w:rsidRPr="00EC65D6" w:rsidRDefault="003A1D06" w:rsidP="003A1D06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E5467F" w:rsidRPr="00EC65D6" w:rsidTr="006571E9">
        <w:trPr>
          <w:cantSplit/>
          <w:trHeight w:val="355"/>
        </w:trPr>
        <w:tc>
          <w:tcPr>
            <w:tcW w:w="9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5467F" w:rsidRPr="00EC65D6" w:rsidRDefault="00E5467F" w:rsidP="00E5467F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467F" w:rsidRPr="00EC65D6" w:rsidRDefault="00E5467F" w:rsidP="00E5467F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7. Volver a escuchar la conversación y completar las frases.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n-US"/>
              </w:rPr>
              <w:t xml:space="preserve">SB, p. 61;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n-US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Class CD 2, pista 4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467F" w:rsidRPr="00EC65D6" w:rsidRDefault="00E5467F" w:rsidP="00E5467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1, 2, 3, 5, 7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467F" w:rsidRPr="00EC65D6" w:rsidRDefault="00E5467F" w:rsidP="00E5467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467F" w:rsidRPr="00EC65D6" w:rsidRDefault="00E5467F" w:rsidP="00E5467F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T61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467F" w:rsidRPr="00EC65D6" w:rsidRDefault="00E5467F" w:rsidP="00E5467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E5467F" w:rsidRPr="00EC65D6" w:rsidRDefault="00E5467F" w:rsidP="00E5467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8015E6" w:rsidRPr="00EC65D6" w:rsidTr="006571E9">
        <w:trPr>
          <w:cantSplit/>
          <w:trHeight w:val="355"/>
        </w:trPr>
        <w:tc>
          <w:tcPr>
            <w:tcW w:w="9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015E6" w:rsidRPr="00EC65D6" w:rsidRDefault="008015E6" w:rsidP="008015E6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15E6" w:rsidRPr="00EC65D6" w:rsidRDefault="008015E6" w:rsidP="008015E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Listening</w:t>
            </w:r>
          </w:p>
          <w:p w:rsidR="008015E6" w:rsidRPr="00EC65D6" w:rsidRDefault="008015E6" w:rsidP="008015E6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0F4041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15E6" w:rsidRPr="00EC65D6" w:rsidRDefault="008015E6" w:rsidP="008015E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15E6" w:rsidRPr="00EC65D6" w:rsidRDefault="008015E6" w:rsidP="008015E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 y practicar la comprensión oral.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15E6" w:rsidRPr="00EC65D6" w:rsidRDefault="008015E6" w:rsidP="008015E6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copiar las frases en la pizarra o repartir fotocopias. </w:t>
            </w:r>
            <w:r w:rsidR="00314469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</w:t>
            </w:r>
            <w:r w:rsidR="000F4041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15E6" w:rsidRPr="00EC65D6" w:rsidRDefault="008015E6" w:rsidP="008015E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8015E6" w:rsidRPr="00EC65D6" w:rsidRDefault="008015E6" w:rsidP="008015E6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3B00CB" w:rsidRPr="00EC65D6" w:rsidTr="006571E9">
        <w:trPr>
          <w:cantSplit/>
          <w:trHeight w:val="355"/>
        </w:trPr>
        <w:tc>
          <w:tcPr>
            <w:tcW w:w="9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B00CB" w:rsidRPr="00EC65D6" w:rsidRDefault="003B00CB" w:rsidP="003B00CB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0CB" w:rsidRPr="00EC65D6" w:rsidRDefault="003B00CB" w:rsidP="003B00CB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Speaking: Comparing pictures</w:t>
            </w:r>
          </w:p>
          <w:p w:rsidR="003B00CB" w:rsidRPr="00EC65D6" w:rsidRDefault="003B00CB" w:rsidP="003B00C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8. </w:t>
            </w:r>
            <w:r w:rsidRPr="00EC65D6">
              <w:rPr>
                <w:rFonts w:ascii="Times" w:hAnsi="Times"/>
                <w:i/>
                <w:color w:val="000000"/>
                <w:sz w:val="16"/>
                <w:szCs w:val="20"/>
              </w:rPr>
              <w:t>INTERACTION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: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En parejas y por turnos, decir frases para comparar las casas de las imágenes del ejercicio 6 y decir qué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semejanzas y diferencias hay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0CB" w:rsidRPr="00EC65D6" w:rsidRDefault="003B00CB" w:rsidP="003B00CB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0CB" w:rsidRPr="00EC65D6" w:rsidRDefault="003B00CB" w:rsidP="003B00CB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Utilizar fórmulas lingüísticas adecuadas para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comparar imágenes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0CB" w:rsidRPr="00EC65D6" w:rsidRDefault="003B00CB" w:rsidP="003B00CB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314469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0CB" w:rsidRPr="00EC65D6" w:rsidRDefault="003B00CB" w:rsidP="003B00C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</w:t>
            </w:r>
            <w:r w:rsidR="0008256A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3B00CB" w:rsidRPr="00EC65D6" w:rsidRDefault="003B00CB" w:rsidP="003B00CB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8015E6" w:rsidRPr="00EC65D6" w:rsidTr="006571E9">
        <w:trPr>
          <w:cantSplit/>
          <w:trHeight w:val="355"/>
        </w:trPr>
        <w:tc>
          <w:tcPr>
            <w:tcW w:w="959" w:type="dxa"/>
            <w:gridSpan w:val="2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015E6" w:rsidRPr="00EC65D6" w:rsidRDefault="008015E6" w:rsidP="008015E6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15E6" w:rsidRPr="00EC65D6" w:rsidRDefault="00A31B5A" w:rsidP="008015E6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PROJECT SKILL</w:t>
            </w:r>
            <w:r w:rsidR="008015E6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 1: </w:t>
            </w:r>
            <w:r w:rsidR="00945493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Write a plan</w:t>
            </w:r>
            <w:r w:rsidR="00945493" w:rsidRPr="00EC65D6">
              <w:rPr>
                <w:rFonts w:ascii="Times" w:hAnsi="Times"/>
                <w:i/>
                <w:iCs/>
                <w:color w:val="000000"/>
                <w:sz w:val="15"/>
                <w:szCs w:val="15"/>
                <w:lang w:val="es-ES_tradnl"/>
              </w:rPr>
              <w:t xml:space="preserve"> </w:t>
            </w:r>
            <w:r w:rsidR="00945493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for</w:t>
            </w:r>
            <w:r w:rsidR="00945493" w:rsidRPr="00EC65D6">
              <w:rPr>
                <w:rFonts w:ascii="Times" w:hAnsi="Times"/>
                <w:i/>
                <w:iCs/>
                <w:color w:val="000000"/>
                <w:sz w:val="15"/>
                <w:szCs w:val="15"/>
                <w:lang w:val="es-ES_tradnl"/>
              </w:rPr>
              <w:t xml:space="preserve"> </w:t>
            </w:r>
            <w:r w:rsidR="00945493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a</w:t>
            </w:r>
            <w:r w:rsidR="00945493" w:rsidRPr="00EC65D6">
              <w:rPr>
                <w:rFonts w:ascii="Times" w:hAnsi="Times"/>
                <w:i/>
                <w:iCs/>
                <w:color w:val="000000"/>
                <w:sz w:val="15"/>
                <w:szCs w:val="15"/>
                <w:lang w:val="es-ES_tradnl"/>
              </w:rPr>
              <w:t xml:space="preserve"> </w:t>
            </w:r>
            <w:r w:rsidR="00945493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house</w:t>
            </w:r>
          </w:p>
          <w:p w:rsidR="008015E6" w:rsidRPr="00EC65D6" w:rsidRDefault="008015E6" w:rsidP="008015E6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332025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Imaginar que van a diseñar una casa en un </w:t>
            </w:r>
            <w:r w:rsidR="00991E32" w:rsidRPr="00EC65D6">
              <w:rPr>
                <w:rFonts w:ascii="Times" w:hAnsi="Times" w:cs="Times"/>
                <w:color w:val="000000"/>
                <w:sz w:val="20"/>
                <w:szCs w:val="20"/>
              </w:rPr>
              <w:t>videojuego</w:t>
            </w:r>
            <w:r w:rsidR="00332025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. </w:t>
            </w:r>
            <w:r w:rsidR="00332025" w:rsidRPr="00EC65D6">
              <w:rPr>
                <w:rFonts w:ascii="Times" w:hAnsi="Times"/>
                <w:iCs/>
                <w:color w:val="000000"/>
                <w:sz w:val="20"/>
                <w:szCs w:val="20"/>
              </w:rPr>
              <w:t>Elegir los muebles y artículos de la casa en el menú</w:t>
            </w:r>
            <w:r w:rsidR="002F61AC" w:rsidRPr="00EC65D6">
              <w:rPr>
                <w:rFonts w:ascii="Times" w:hAnsi="Times"/>
                <w:iCs/>
                <w:color w:val="000000"/>
                <w:sz w:val="20"/>
                <w:szCs w:val="20"/>
              </w:rPr>
              <w:t>.</w:t>
            </w:r>
          </w:p>
          <w:p w:rsidR="008015E6" w:rsidRPr="00EC65D6" w:rsidRDefault="008015E6" w:rsidP="008015E6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2F61AC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Escribir</w:t>
            </w:r>
            <w:r w:rsidR="00E10C9C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9B0458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frases indicando</w:t>
            </w:r>
            <w:r w:rsidR="002F61AC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9B0458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las cosas</w:t>
            </w:r>
            <w:r w:rsidR="002F61AC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que quieren, y decir por qué l</w:t>
            </w:r>
            <w:r w:rsidR="009B0458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a</w:t>
            </w:r>
            <w:r w:rsidR="002F61AC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s quieren utilizando </w:t>
            </w:r>
            <w:r w:rsidR="002F61A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la forma comparativa de los adjetivos que se dan o </w:t>
            </w:r>
            <w:r w:rsidR="002F61AC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(not) as … as</w:t>
            </w:r>
            <w:r w:rsidR="002F61A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8015E6" w:rsidRPr="00EC65D6" w:rsidRDefault="008015E6" w:rsidP="008015E6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11033E" w:rsidRPr="00EC65D6">
              <w:rPr>
                <w:rFonts w:ascii="Times" w:hAnsi="Times"/>
                <w:i/>
                <w:iCs/>
                <w:color w:val="000000"/>
                <w:sz w:val="16"/>
                <w:szCs w:val="20"/>
                <w:lang w:val="es-ES_tradnl"/>
              </w:rPr>
              <w:t>INTERACTION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11033E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Comparar</w:t>
            </w:r>
            <w:r w:rsidR="00111165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9B0458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las frases </w:t>
            </w:r>
            <w:r w:rsidR="0011033E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con </w:t>
            </w:r>
            <w:r w:rsidR="009B0458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las</w:t>
            </w:r>
            <w:r w:rsidR="0011033E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del compañero/a y señalar qué diferencias hay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3067F5"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61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15E6" w:rsidRPr="00EC65D6" w:rsidRDefault="008015E6" w:rsidP="008015E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15E6" w:rsidRPr="00EC65D6" w:rsidRDefault="00D90602" w:rsidP="008015E6">
            <w:pPr>
              <w:spacing w:before="20" w:after="20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Practicar a través de la expresión escrita el vocabulario, la gramática y las normas de escritura aprendidas.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15E6" w:rsidRPr="00EC65D6" w:rsidRDefault="008015E6" w:rsidP="00E10C9C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T43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15E6" w:rsidRPr="00EC65D6" w:rsidRDefault="008015E6" w:rsidP="008015E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</w:t>
            </w:r>
            <w:r w:rsidR="0001209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15E6" w:rsidRPr="00EC65D6" w:rsidRDefault="008015E6" w:rsidP="008015E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8015E6" w:rsidRPr="00EC65D6" w:rsidTr="006571E9">
        <w:trPr>
          <w:cantSplit/>
          <w:trHeight w:val="355"/>
        </w:trPr>
        <w:tc>
          <w:tcPr>
            <w:tcW w:w="959" w:type="dxa"/>
            <w:gridSpan w:val="2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015E6" w:rsidRPr="00EC65D6" w:rsidRDefault="008015E6" w:rsidP="008015E6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15E6" w:rsidRPr="00EC65D6" w:rsidRDefault="008015E6" w:rsidP="008015E6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Peer Assessment</w:t>
            </w:r>
          </w:p>
          <w:p w:rsidR="008015E6" w:rsidRPr="00EC65D6" w:rsidRDefault="008015E6" w:rsidP="008015E6">
            <w:pPr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Rúbrica para que los alumnos/as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 se evalúen entre ellos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 SB, p. </w:t>
            </w:r>
            <w:r w:rsidR="00320306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61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15E6" w:rsidRPr="00EC65D6" w:rsidRDefault="008015E6" w:rsidP="008015E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15E6" w:rsidRPr="00EC65D6" w:rsidRDefault="008015E6" w:rsidP="008015E6">
            <w:pPr>
              <w:rPr>
                <w:sz w:val="20"/>
                <w:szCs w:val="20"/>
              </w:rPr>
            </w:pPr>
            <w:r w:rsidRPr="00EC65D6">
              <w:rPr>
                <w:sz w:val="20"/>
                <w:szCs w:val="20"/>
              </w:rPr>
              <w:t>Reflexionar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sobre los aspectos que pueden mejorar.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15E6" w:rsidRPr="00EC65D6" w:rsidRDefault="008015E6" w:rsidP="008015E6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15E6" w:rsidRPr="00EC65D6" w:rsidRDefault="0008256A" w:rsidP="008015E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8015E6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15E6" w:rsidRPr="00EC65D6" w:rsidRDefault="008015E6" w:rsidP="008015E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5-10</w:t>
            </w:r>
          </w:p>
          <w:p w:rsidR="008015E6" w:rsidRPr="00EC65D6" w:rsidRDefault="008015E6" w:rsidP="008015E6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WB, p. </w:t>
            </w:r>
            <w:r w:rsidR="00320306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</w:t>
            </w:r>
          </w:p>
        </w:tc>
      </w:tr>
      <w:tr w:rsidR="008015E6" w:rsidRPr="00EC65D6" w:rsidTr="00872775">
        <w:tc>
          <w:tcPr>
            <w:tcW w:w="1516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8015E6" w:rsidRPr="00EC65D6" w:rsidRDefault="008015E6" w:rsidP="008015E6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4: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Where We Live</w:t>
            </w:r>
          </w:p>
        </w:tc>
      </w:tr>
      <w:tr w:rsidR="008015E6" w:rsidRPr="00EC65D6" w:rsidTr="006571E9">
        <w:trPr>
          <w:trHeight w:val="531"/>
        </w:trPr>
        <w:tc>
          <w:tcPr>
            <w:tcW w:w="9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15E6" w:rsidRPr="00EC65D6" w:rsidRDefault="008015E6" w:rsidP="008015E6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8015E6" w:rsidRPr="00EC65D6" w:rsidRDefault="008015E6" w:rsidP="008015E6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015E6" w:rsidRPr="00EC65D6" w:rsidRDefault="008015E6" w:rsidP="008015E6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4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015E6" w:rsidRPr="00EC65D6" w:rsidRDefault="008015E6" w:rsidP="008015E6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77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015E6" w:rsidRPr="00EC65D6" w:rsidRDefault="008015E6" w:rsidP="008015E6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8015E6" w:rsidRPr="00EC65D6" w:rsidRDefault="008015E6" w:rsidP="008015E6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015E6" w:rsidRPr="00EC65D6" w:rsidRDefault="008015E6" w:rsidP="008015E6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15E6" w:rsidRPr="00EC65D6" w:rsidRDefault="008015E6" w:rsidP="008015E6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8015E6" w:rsidRPr="00EC65D6" w:rsidRDefault="008015E6" w:rsidP="008015E6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B325D4" w:rsidRPr="00EC65D6" w:rsidTr="003300F0">
        <w:trPr>
          <w:cantSplit/>
          <w:trHeight w:val="837"/>
        </w:trPr>
        <w:tc>
          <w:tcPr>
            <w:tcW w:w="9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25D4" w:rsidRPr="00EC65D6" w:rsidRDefault="00B325D4" w:rsidP="008015E6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4ª</w:t>
            </w:r>
          </w:p>
          <w:p w:rsidR="00B325D4" w:rsidRPr="00EC65D6" w:rsidRDefault="00B325D4" w:rsidP="008015E6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25D4" w:rsidRPr="00EC65D6" w:rsidRDefault="00B325D4" w:rsidP="008015E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25D4" w:rsidRPr="00EC65D6" w:rsidRDefault="00B325D4" w:rsidP="008015E6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25D4" w:rsidRPr="00EC65D6" w:rsidRDefault="00B325D4" w:rsidP="008015E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25D4" w:rsidRPr="00EC65D6" w:rsidRDefault="00B325D4" w:rsidP="008015E6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25D4" w:rsidRPr="00EC65D6" w:rsidRDefault="003300F0" w:rsidP="008015E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B325D4" w:rsidRPr="00EC65D6" w:rsidRDefault="00B325D4" w:rsidP="008015E6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325D4" w:rsidRPr="00EC65D6" w:rsidTr="003300F0">
        <w:trPr>
          <w:cantSplit/>
          <w:trHeight w:val="355"/>
        </w:trPr>
        <w:tc>
          <w:tcPr>
            <w:tcW w:w="9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325D4" w:rsidRPr="00EC65D6" w:rsidRDefault="00B325D4" w:rsidP="008015E6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25D4" w:rsidRPr="00EC65D6" w:rsidRDefault="00B325D4" w:rsidP="008B2211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Vocabulary: Places around town</w:t>
            </w:r>
          </w:p>
          <w:p w:rsidR="00B325D4" w:rsidRPr="00EC65D6" w:rsidRDefault="00B325D4" w:rsidP="008B221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Leer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una página de noticias de una ciudad prestando atención a los lugares de la ciudad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en azul y contestar las preguntas.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25D4" w:rsidRPr="00EC65D6" w:rsidRDefault="00B325D4" w:rsidP="008015E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1, 2, 4, 5, 8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25D4" w:rsidRPr="00EC65D6" w:rsidRDefault="00B325D4" w:rsidP="008015E6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Aprender vocabulario relacionado con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los lugares de la ciudad.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25D4" w:rsidRPr="00EC65D6" w:rsidRDefault="00B325D4" w:rsidP="008015E6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Vocabulary Presentation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B325D4" w:rsidRPr="00EC65D6" w:rsidRDefault="00B325D4" w:rsidP="008015E6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T62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25D4" w:rsidRPr="00EC65D6" w:rsidRDefault="003300F0" w:rsidP="008015E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B325D4" w:rsidRPr="00EC65D6" w:rsidRDefault="00B325D4" w:rsidP="008015E6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325D4" w:rsidRPr="00EC65D6" w:rsidTr="003300F0">
        <w:trPr>
          <w:cantSplit/>
          <w:trHeight w:val="355"/>
        </w:trPr>
        <w:tc>
          <w:tcPr>
            <w:tcW w:w="9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325D4" w:rsidRPr="00EC65D6" w:rsidRDefault="00B325D4" w:rsidP="00703EA1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25D4" w:rsidRPr="00EC65D6" w:rsidRDefault="00B325D4" w:rsidP="00703EA1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Linguistic</w:t>
            </w:r>
          </w:p>
          <w:p w:rsidR="00B325D4" w:rsidRPr="00EC65D6" w:rsidRDefault="00B325D4" w:rsidP="00703EA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Leer </w:t>
            </w: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la información del cuadro. Mirar las palabras en azul del ejercicio 1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buscar un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false friend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y decir qué significa en inglés y en su lengua.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25D4" w:rsidRPr="00EC65D6" w:rsidRDefault="00B325D4" w:rsidP="00703EA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25D4" w:rsidRPr="00EC65D6" w:rsidRDefault="00B325D4" w:rsidP="00703EA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en comunicación lingüística.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25D4" w:rsidRPr="00EC65D6" w:rsidRDefault="00B325D4" w:rsidP="00703EA1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T62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25D4" w:rsidRPr="00EC65D6" w:rsidRDefault="003300F0" w:rsidP="00703EA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B325D4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B325D4" w:rsidRPr="00EC65D6" w:rsidRDefault="00B325D4" w:rsidP="00703EA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325D4" w:rsidRPr="00EC65D6" w:rsidTr="003300F0">
        <w:trPr>
          <w:cantSplit/>
          <w:trHeight w:val="355"/>
        </w:trPr>
        <w:tc>
          <w:tcPr>
            <w:tcW w:w="9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325D4" w:rsidRPr="00EC65D6" w:rsidRDefault="00B325D4" w:rsidP="00703EA1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25D4" w:rsidRPr="00EC65D6" w:rsidRDefault="00B325D4" w:rsidP="00703EA1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Relacionar los lugares del ejercicio 1 con las imágenes.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62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25D4" w:rsidRPr="00EC65D6" w:rsidRDefault="00B325D4" w:rsidP="00703EA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25D4" w:rsidRPr="00EC65D6" w:rsidRDefault="00B325D4" w:rsidP="00703EA1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25D4" w:rsidRPr="00EC65D6" w:rsidRDefault="00B325D4" w:rsidP="00703EA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25D4" w:rsidRPr="00EC65D6" w:rsidRDefault="00A81F36" w:rsidP="00703EA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3300F0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B325D4" w:rsidRPr="00EC65D6" w:rsidRDefault="00B325D4" w:rsidP="00703EA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325D4" w:rsidRPr="00EC65D6" w:rsidTr="003300F0">
        <w:trPr>
          <w:cantSplit/>
          <w:trHeight w:val="355"/>
        </w:trPr>
        <w:tc>
          <w:tcPr>
            <w:tcW w:w="9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325D4" w:rsidRPr="00EC65D6" w:rsidRDefault="00B325D4" w:rsidP="00703EA1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25D4" w:rsidRPr="00EC65D6" w:rsidRDefault="00B325D4" w:rsidP="00703EA1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Completar las frases para demostrar que han entendido las palabras en negrita.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25D4" w:rsidRPr="00EC65D6" w:rsidRDefault="00B325D4" w:rsidP="00703EA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25D4" w:rsidRPr="00EC65D6" w:rsidRDefault="00B325D4" w:rsidP="00703EA1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25D4" w:rsidRPr="00EC65D6" w:rsidRDefault="00B325D4" w:rsidP="00703EA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T62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25D4" w:rsidRPr="00EC65D6" w:rsidRDefault="003300F0" w:rsidP="00703EA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B325D4" w:rsidRPr="00EC65D6" w:rsidRDefault="00B325D4" w:rsidP="00703EA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B325D4" w:rsidRPr="00EC65D6" w:rsidTr="003300F0">
        <w:trPr>
          <w:cantSplit/>
          <w:trHeight w:val="355"/>
        </w:trPr>
        <w:tc>
          <w:tcPr>
            <w:tcW w:w="9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325D4" w:rsidRPr="00EC65D6" w:rsidRDefault="00B325D4" w:rsidP="00C16D74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25D4" w:rsidRPr="00EC65D6" w:rsidRDefault="00B325D4" w:rsidP="00C16D74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4. </w:t>
            </w:r>
            <w:r w:rsidRPr="00EC65D6">
              <w:rPr>
                <w:rFonts w:ascii="Times" w:hAnsi="Times"/>
                <w:i/>
                <w:color w:val="000000"/>
                <w:sz w:val="16"/>
                <w:szCs w:val="20"/>
              </w:rPr>
              <w:t>INTERACTION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: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En parejas, decir qué lugares de la ciudad suelen visitar, cuándo van y qué hacen allí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25D4" w:rsidRPr="00EC65D6" w:rsidRDefault="00B325D4" w:rsidP="00C16D7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25D4" w:rsidRPr="00EC65D6" w:rsidRDefault="00B325D4" w:rsidP="00C16D7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 de manera oral.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25D4" w:rsidRPr="00EC65D6" w:rsidRDefault="00B325D4" w:rsidP="00C16D74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T62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25D4" w:rsidRPr="00EC65D6" w:rsidRDefault="003300F0" w:rsidP="00C16D7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B325D4" w:rsidRPr="00EC65D6" w:rsidRDefault="00B325D4" w:rsidP="00C16D74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B325D4" w:rsidRPr="00EC65D6" w:rsidTr="003300F0">
        <w:trPr>
          <w:cantSplit/>
          <w:trHeight w:val="355"/>
        </w:trPr>
        <w:tc>
          <w:tcPr>
            <w:tcW w:w="9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325D4" w:rsidRPr="00EC65D6" w:rsidRDefault="00B325D4" w:rsidP="00142AD1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25D4" w:rsidRPr="00EC65D6" w:rsidRDefault="00B325D4" w:rsidP="00142AD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Reading Comprehension</w:t>
            </w:r>
          </w:p>
          <w:p w:rsidR="00B325D4" w:rsidRPr="00EC65D6" w:rsidRDefault="00B325D4" w:rsidP="00142AD1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T62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25D4" w:rsidRPr="00EC65D6" w:rsidRDefault="00B325D4" w:rsidP="00142AD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25D4" w:rsidRPr="00EC65D6" w:rsidRDefault="00B325D4" w:rsidP="00142AD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25D4" w:rsidRPr="00EC65D6" w:rsidRDefault="00B325D4" w:rsidP="00142AD1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copiar las preguntas en la pizarra o repartir fotocopias.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T182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25D4" w:rsidRPr="00EC65D6" w:rsidRDefault="00B325D4" w:rsidP="00142AD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142AD1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B325D4" w:rsidRPr="00EC65D6" w:rsidTr="00B325D4">
        <w:trPr>
          <w:cantSplit/>
          <w:trHeight w:val="355"/>
        </w:trPr>
        <w:tc>
          <w:tcPr>
            <w:tcW w:w="9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325D4" w:rsidRPr="00EC65D6" w:rsidRDefault="00B325D4" w:rsidP="00DA730F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DA730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Vocabulary</w:t>
            </w:r>
          </w:p>
          <w:p w:rsidR="00B325D4" w:rsidRPr="00EC65D6" w:rsidRDefault="00B325D4" w:rsidP="00DA730F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T62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DA730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DA730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DA730F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DA730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DA730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1-5</w:t>
            </w:r>
          </w:p>
          <w:p w:rsidR="00B325D4" w:rsidRPr="00EC65D6" w:rsidRDefault="00B325D4" w:rsidP="00DA730F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40</w:t>
            </w:r>
          </w:p>
        </w:tc>
      </w:tr>
      <w:tr w:rsidR="00B325D4" w:rsidRPr="00EC65D6" w:rsidTr="00B325D4">
        <w:trPr>
          <w:cantSplit/>
          <w:trHeight w:val="355"/>
        </w:trPr>
        <w:tc>
          <w:tcPr>
            <w:tcW w:w="9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Reading: A website</w:t>
            </w:r>
          </w:p>
          <w:p w:rsidR="00B325D4" w:rsidRPr="00EC65D6" w:rsidRDefault="00B325D4" w:rsidP="00B325D4">
            <w:pPr>
              <w:pStyle w:val="Encabezado"/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5.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Leer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un texto de una página web sobre ciudades increíbles</w:t>
            </w: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 o escuchar la grabación mientras siguen la lectura,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y contestar las preguntas.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63; Class CD 2, pista 5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1, 2, 4, 5, 7, 8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T63</w:t>
            </w:r>
          </w:p>
          <w:p w:rsidR="00B325D4" w:rsidRPr="00EC65D6" w:rsidRDefault="00B325D4" w:rsidP="00B325D4">
            <w:pPr>
              <w:snapToGrid w:val="0"/>
              <w:rPr>
                <w:rFonts w:ascii="Times" w:hAnsi="Times"/>
                <w:b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 xml:space="preserve">Ampliar la información con los datos que se dan. </w:t>
            </w:r>
            <w:r w:rsidRPr="00EC65D6">
              <w:rPr>
                <w:rFonts w:ascii="Times" w:hAnsi="Times"/>
                <w:b/>
                <w:sz w:val="20"/>
                <w:szCs w:val="20"/>
              </w:rPr>
              <w:t>TM, p. T63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3300F0" w:rsidP="00B325D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B325D4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B325D4" w:rsidRPr="00EC65D6" w:rsidTr="00B325D4">
        <w:trPr>
          <w:cantSplit/>
          <w:trHeight w:val="355"/>
        </w:trPr>
        <w:tc>
          <w:tcPr>
            <w:tcW w:w="9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Linguistic</w:t>
            </w:r>
          </w:p>
          <w:p w:rsidR="00B325D4" w:rsidRPr="00EC65D6" w:rsidRDefault="00B325D4" w:rsidP="00B325D4">
            <w:pPr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Leer la información del cuadro. Buscar en el texto adjetivos acabados en -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ing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y decir qué describen. </w:t>
            </w:r>
            <w:r w:rsidRPr="00EC65D6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63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en comunicación lingüística.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T63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3300F0" w:rsidP="00B325D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B325D4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B325D4" w:rsidRPr="00EC65D6" w:rsidTr="00B325D4">
        <w:trPr>
          <w:cantSplit/>
          <w:trHeight w:val="355"/>
        </w:trPr>
        <w:tc>
          <w:tcPr>
            <w:tcW w:w="9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6. </w:t>
            </w:r>
            <w:r w:rsidRPr="00EC65D6">
              <w:rPr>
                <w:rFonts w:ascii="Times" w:hAnsi="Times"/>
                <w:sz w:val="20"/>
                <w:szCs w:val="20"/>
              </w:rPr>
              <w:t>Buscar las cifras en el texto y decir a qué se refieren.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63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B325D4" w:rsidRPr="00EC65D6" w:rsidTr="00B325D4">
        <w:trPr>
          <w:cantSplit/>
          <w:trHeight w:val="355"/>
        </w:trPr>
        <w:tc>
          <w:tcPr>
            <w:tcW w:w="9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7. Completar las frases.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B325D4" w:rsidRPr="00EC65D6" w:rsidTr="00B325D4">
        <w:trPr>
          <w:cantSplit/>
          <w:trHeight w:val="355"/>
        </w:trPr>
        <w:tc>
          <w:tcPr>
            <w:tcW w:w="9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Citizenship</w:t>
            </w:r>
          </w:p>
          <w:p w:rsidR="00B325D4" w:rsidRPr="00EC65D6" w:rsidRDefault="00B325D4" w:rsidP="00B325D4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Contestar varias preguntas relacionadas con el medioambiente. </w:t>
            </w:r>
            <w:r w:rsidRPr="00EC65D6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63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EA5C43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5, 6, 7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ciudadana.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3300F0" w:rsidP="00B325D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B325D4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B325D4" w:rsidRPr="00EC65D6" w:rsidTr="00B325D4">
        <w:trPr>
          <w:cantSplit/>
          <w:trHeight w:val="355"/>
        </w:trPr>
        <w:tc>
          <w:tcPr>
            <w:tcW w:w="9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Reading Comprehension</w:t>
            </w:r>
          </w:p>
          <w:p w:rsidR="00B325D4" w:rsidRPr="00EC65D6" w:rsidRDefault="00B325D4" w:rsidP="00B325D4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T63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copiar las frases en la pizarra o repartir fotocopias.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T182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B325D4" w:rsidRPr="00EC65D6" w:rsidTr="006571E9">
        <w:trPr>
          <w:cantSplit/>
          <w:trHeight w:val="355"/>
        </w:trPr>
        <w:tc>
          <w:tcPr>
            <w:tcW w:w="959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  <w:t xml:space="preserve">Digital Video: </w:t>
            </w:r>
            <w:r w:rsidRPr="00EC65D6">
              <w:rPr>
                <w:rFonts w:ascii="Times" w:hAnsi="Times"/>
                <w:i/>
                <w:sz w:val="20"/>
                <w:szCs w:val="20"/>
                <w:lang w:val="es-ES_tradnl"/>
              </w:rPr>
              <w:t>Mexico City</w:t>
            </w:r>
          </w:p>
          <w:p w:rsidR="00B325D4" w:rsidRPr="00EC65D6" w:rsidRDefault="00B325D4" w:rsidP="00B325D4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 xml:space="preserve">Ver un vídeo sobre la ciudad de México y contestar las preguntas.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63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1, 2, 4, 5, 7, 8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Practicar la comprensión oral mediante apoyo visual.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Se pueden repartir fotocopias con ejercicios sobre el vídeo.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br/>
            </w:r>
            <w:r w:rsidRPr="00EC65D6">
              <w:rPr>
                <w:rFonts w:ascii="Times" w:hAnsi="Times" w:cs="Times"/>
                <w:b/>
                <w:color w:val="000000"/>
                <w:sz w:val="20"/>
                <w:szCs w:val="20"/>
              </w:rPr>
              <w:t>TAIOP, p. 260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</w:t>
            </w:r>
            <w:r w:rsidR="003300F0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0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</w:tbl>
    <w:p w:rsidR="00480192" w:rsidRPr="00EC65D6" w:rsidRDefault="00480192" w:rsidP="00480192">
      <w:pPr>
        <w:rPr>
          <w:rFonts w:ascii="Times" w:hAnsi="Times"/>
        </w:rPr>
      </w:pPr>
    </w:p>
    <w:p w:rsidR="00480192" w:rsidRPr="00EC65D6" w:rsidRDefault="00480192" w:rsidP="00480192">
      <w:r w:rsidRPr="00EC65D6">
        <w:br w:type="page"/>
      </w:r>
    </w:p>
    <w:tbl>
      <w:tblPr>
        <w:tblW w:w="1526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083"/>
        <w:gridCol w:w="3824"/>
        <w:gridCol w:w="1424"/>
        <w:gridCol w:w="2976"/>
        <w:gridCol w:w="3155"/>
        <w:gridCol w:w="669"/>
        <w:gridCol w:w="2138"/>
      </w:tblGrid>
      <w:tr w:rsidR="00480192" w:rsidRPr="00EC65D6" w:rsidTr="00314989">
        <w:tc>
          <w:tcPr>
            <w:tcW w:w="1526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480192" w:rsidRPr="00EC65D6" w:rsidRDefault="00480192" w:rsidP="00314989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4: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Where We Live</w:t>
            </w:r>
          </w:p>
        </w:tc>
      </w:tr>
      <w:tr w:rsidR="00480192" w:rsidRPr="00EC65D6" w:rsidTr="00314989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80192" w:rsidRPr="00EC65D6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5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480192" w:rsidRPr="00EC65D6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6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480192" w:rsidRPr="00EC65D6" w:rsidRDefault="00480192" w:rsidP="00314989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B325D4" w:rsidRPr="00EC65D6" w:rsidTr="003300F0">
        <w:trPr>
          <w:cantSplit/>
        </w:trPr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5ª</w:t>
            </w:r>
          </w:p>
          <w:p w:rsidR="00B325D4" w:rsidRPr="00EC65D6" w:rsidRDefault="00B325D4" w:rsidP="00B325D4">
            <w:pPr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25D4" w:rsidRPr="00EC65D6" w:rsidRDefault="00B325D4" w:rsidP="00B325D4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B325D4" w:rsidRPr="00EC65D6" w:rsidTr="003300F0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Language: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  <w:t>Superlative adjectives</w:t>
            </w:r>
          </w:p>
          <w:p w:rsidR="00B325D4" w:rsidRPr="00EC65D6" w:rsidRDefault="00B325D4" w:rsidP="00B325D4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Leer la explicación gramatical y los ejemplos.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64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Introducir la estructura gramatical que van a aprender: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los adjetivos en grado superlativo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Presentation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B325D4" w:rsidRPr="00EC65D6" w:rsidRDefault="00B325D4" w:rsidP="00B325D4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T64</w:t>
            </w:r>
          </w:p>
          <w:p w:rsidR="00B325D4" w:rsidRPr="00EC65D6" w:rsidRDefault="00B325D4" w:rsidP="00B325D4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sz w:val="20"/>
                <w:szCs w:val="20"/>
              </w:rPr>
              <w:t>Se puede consultar el</w:t>
            </w:r>
            <w:r w:rsidRPr="00EC65D6">
              <w:rPr>
                <w:rFonts w:ascii="Times" w:hAnsi="Times" w:cs="Times"/>
              </w:rPr>
              <w:t xml:space="preserve">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Appendix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25D4" w:rsidRPr="00EC65D6" w:rsidRDefault="00B325D4" w:rsidP="00B325D4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B325D4" w:rsidRPr="00EC65D6" w:rsidTr="003300F0">
        <w:trPr>
          <w:cantSplit/>
          <w:trHeight w:val="808"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Completar cinco frases sobre una ciudad famosa con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la forma superlativa de los adjetivos entre paréntesis. Luego señalar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de qué ciudad se trata y en qué país se encuentra.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64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respuestas.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174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25D4" w:rsidRPr="00EC65D6" w:rsidRDefault="00B325D4" w:rsidP="00B325D4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B325D4" w:rsidRPr="00EC65D6" w:rsidTr="003300F0">
        <w:trPr>
          <w:cantSplit/>
          <w:trHeight w:val="821"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Escribir frases sobre su pueblo o ciudad u otro sitio que conozcan utilizando las palabras que se dan y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 los adjetivos en grado superlativo. Luego completar la información que falta.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64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25D4" w:rsidRPr="00EC65D6" w:rsidRDefault="00B325D4" w:rsidP="00B325D4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B325D4" w:rsidRPr="00EC65D6" w:rsidTr="003300F0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Escuchar y repetir prestando atención al ritmo y la entonación de las oraciones.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  <w:t>SB, p. 64; Class CD 2, pista 6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Practicar el ritmo y la entonación de las oraciones.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rPr>
                <w:rFonts w:ascii="Times" w:hAnsi="Times"/>
                <w:b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Se puede hacer el ejercicio 3 de la unidad 4 en el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Pronunciation Appendix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SB, p. 159</w:t>
            </w:r>
          </w:p>
          <w:p w:rsidR="00B325D4" w:rsidRPr="00EC65D6" w:rsidRDefault="00B325D4" w:rsidP="00B325D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el cuadro sobre la entonación en oraciones afirmativa y negativas.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159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25D4" w:rsidRPr="00EC65D6" w:rsidRDefault="00B325D4" w:rsidP="00B325D4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B325D4" w:rsidRPr="00EC65D6" w:rsidTr="003300F0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4. </w:t>
            </w:r>
            <w:r w:rsidRPr="00EC65D6">
              <w:rPr>
                <w:rFonts w:ascii="Times" w:hAnsi="Times"/>
                <w:i/>
                <w:color w:val="000000"/>
                <w:sz w:val="16"/>
                <w:szCs w:val="20"/>
                <w:lang w:val="es-ES_tradnl"/>
              </w:rPr>
              <w:t>INTERACTION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: </w:t>
            </w:r>
            <w:r w:rsidRPr="00EC65D6">
              <w:rPr>
                <w:rStyle w:val="Hipervnculo"/>
                <w:rFonts w:ascii="Times" w:hAnsi="Times" w:cs="Times"/>
                <w:color w:val="000000"/>
                <w:sz w:val="20"/>
                <w:szCs w:val="20"/>
                <w:u w:val="none"/>
              </w:rPr>
              <w:t>En parejas, dar su opinión sobre dos o tres lugares de su pueblo o ciudad utilizando los adjetivos que se dan o sus propias ideas. Comprobar si el compañero/a está de acuerdo o no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.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64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Reforzar la gramática de la sección mediante la práctica de la expresión oral.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T64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25D4" w:rsidRPr="00EC65D6" w:rsidRDefault="00B325D4" w:rsidP="00B325D4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B325D4" w:rsidRPr="00EC65D6" w:rsidTr="003300F0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5. Completar el texto con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la forma comparativa o superlativa de los adjetivos entre paréntesis.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64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T64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25D4" w:rsidRPr="00EC65D6" w:rsidRDefault="00B325D4" w:rsidP="00B325D4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B325D4" w:rsidRPr="00EC65D6" w:rsidTr="003300F0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6.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Escuchar la grabación para comprobar las respuestas del ejercicio 5.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64;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  <w:t>Class CD 2, pista 7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Reforzar el aprendizaje de la gramática mediante la autocorrección de ejercicios.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numPr>
                <w:ilvl w:val="0"/>
                <w:numId w:val="6"/>
              </w:numPr>
              <w:snapToGrid w:val="0"/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25D4" w:rsidRPr="00EC65D6" w:rsidRDefault="00B325D4" w:rsidP="00B325D4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B325D4" w:rsidRPr="00EC65D6" w:rsidTr="003300F0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Reflection</w:t>
            </w:r>
          </w:p>
          <w:p w:rsidR="00B325D4" w:rsidRPr="00EC65D6" w:rsidRDefault="00B325D4" w:rsidP="00B325D4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Decir si les gusta visitar lugares nuevos y justificar su respuesta. </w:t>
            </w:r>
            <w:r w:rsidRPr="00EC65D6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64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1, 2, 5, 6, </w:t>
            </w:r>
            <w:r w:rsidR="00603908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T64</w:t>
            </w:r>
          </w:p>
          <w:p w:rsidR="00B325D4" w:rsidRPr="00EC65D6" w:rsidRDefault="00B325D4" w:rsidP="00B325D4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 xml:space="preserve">Pueden hacer las actividades 9-14 del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"/>
              </w:rPr>
              <w:t xml:space="preserve">Grammar Lab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 xml:space="preserve">para practicar y ampliar contenidos.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SB, p. 147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25D4" w:rsidRPr="00EC65D6" w:rsidRDefault="00B325D4" w:rsidP="00B325D4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B325D4" w:rsidRPr="00EC65D6" w:rsidTr="003300F0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Language</w:t>
            </w:r>
          </w:p>
          <w:p w:rsidR="00B325D4" w:rsidRPr="00EC65D6" w:rsidRDefault="00B325D4" w:rsidP="00B325D4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T64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25D4" w:rsidRPr="00EC65D6" w:rsidRDefault="00B325D4" w:rsidP="00B325D4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25D4" w:rsidRPr="00EC65D6" w:rsidRDefault="00B325D4" w:rsidP="00B325D4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</w:tbl>
    <w:p w:rsidR="00480192" w:rsidRPr="00EC65D6" w:rsidRDefault="00480192" w:rsidP="00480192">
      <w:pPr>
        <w:rPr>
          <w:rFonts w:ascii="Times" w:hAnsi="Times"/>
          <w:color w:val="FF0000"/>
          <w:sz w:val="22"/>
          <w:szCs w:val="22"/>
        </w:rPr>
      </w:pPr>
      <w:r w:rsidRPr="00EC65D6">
        <w:rPr>
          <w:rFonts w:ascii="Times" w:hAnsi="Times"/>
        </w:rPr>
        <w:br w:type="page"/>
      </w:r>
    </w:p>
    <w:tbl>
      <w:tblPr>
        <w:tblW w:w="15310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083"/>
        <w:gridCol w:w="3824"/>
        <w:gridCol w:w="1424"/>
        <w:gridCol w:w="2976"/>
        <w:gridCol w:w="3155"/>
        <w:gridCol w:w="669"/>
        <w:gridCol w:w="2138"/>
        <w:gridCol w:w="41"/>
      </w:tblGrid>
      <w:tr w:rsidR="00480192" w:rsidRPr="00EC65D6" w:rsidTr="00314989">
        <w:tc>
          <w:tcPr>
            <w:tcW w:w="1531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480192" w:rsidRPr="00EC65D6" w:rsidRDefault="00480192" w:rsidP="00314989">
            <w:pPr>
              <w:pStyle w:val="Ttulo1"/>
              <w:rPr>
                <w:rFonts w:ascii="Times" w:hAnsi="Times" w:cs="Times"/>
                <w:color w:val="000000"/>
                <w:sz w:val="19"/>
                <w:lang w:val="en-US"/>
              </w:rPr>
            </w:pP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4: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Where We Live</w:t>
            </w:r>
          </w:p>
        </w:tc>
      </w:tr>
      <w:tr w:rsidR="00480192" w:rsidRPr="00EC65D6" w:rsidTr="00314989">
        <w:trPr>
          <w:gridAfter w:val="1"/>
          <w:wAfter w:w="41" w:type="dxa"/>
          <w:trHeight w:val="515"/>
        </w:trPr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80192" w:rsidRPr="00EC65D6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5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480192" w:rsidRPr="00EC65D6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6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480192" w:rsidRPr="00EC65D6" w:rsidRDefault="00480192" w:rsidP="00314989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8227EE" w:rsidRPr="00EC65D6" w:rsidTr="00314989">
        <w:trPr>
          <w:gridAfter w:val="1"/>
          <w:wAfter w:w="41" w:type="dxa"/>
          <w:cantSplit/>
        </w:trPr>
        <w:tc>
          <w:tcPr>
            <w:tcW w:w="1083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227EE" w:rsidRPr="00EC65D6" w:rsidRDefault="00B325D4" w:rsidP="008227EE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6</w:t>
            </w:r>
            <w:r w:rsidR="008227EE"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8227EE" w:rsidRPr="00EC65D6" w:rsidRDefault="008227EE" w:rsidP="008227EE">
            <w:pPr>
              <w:jc w:val="center"/>
              <w:rPr>
                <w:rFonts w:ascii="Times" w:hAnsi="Times"/>
                <w:b/>
                <w:i/>
                <w:color w:val="FF0000"/>
                <w:sz w:val="4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227EE" w:rsidRPr="00EC65D6" w:rsidRDefault="008227EE" w:rsidP="008227EE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Listening: A phone conversation</w:t>
            </w:r>
          </w:p>
          <w:p w:rsidR="008227EE" w:rsidRPr="00EC65D6" w:rsidRDefault="008227EE" w:rsidP="008227E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7. Escuchar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una conversación telefónica en la que se dan indicaciones para llegar a un lugar y averiguar de qué sitio se trata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C8767A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SB, p. </w:t>
            </w:r>
            <w:r w:rsidR="00A87015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6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5; Class CD 2, pista 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227EE" w:rsidRPr="00EC65D6" w:rsidRDefault="008227EE" w:rsidP="008227E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6C20E0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227EE" w:rsidRPr="00EC65D6" w:rsidRDefault="008227EE" w:rsidP="008227EE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227EE" w:rsidRPr="00EC65D6" w:rsidRDefault="008227EE" w:rsidP="008227EE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 xml:space="preserve">Ver transcripción.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TM, p. T1</w:t>
            </w:r>
            <w:r w:rsidR="00A87015" w:rsidRPr="00EC65D6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78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227EE" w:rsidRPr="00EC65D6" w:rsidRDefault="008227EE" w:rsidP="008227EE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227EE" w:rsidRPr="00EC65D6" w:rsidRDefault="008227EE" w:rsidP="008227EE">
            <w:pPr>
              <w:snapToGrid w:val="0"/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</w:tr>
      <w:tr w:rsidR="00480192" w:rsidRPr="00EC65D6" w:rsidTr="00314989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Listening</w:t>
            </w:r>
          </w:p>
          <w:p w:rsidR="00480192" w:rsidRPr="00EC65D6" w:rsidRDefault="00480192" w:rsidP="00314989">
            <w:pPr>
              <w:rPr>
                <w:rFonts w:ascii="Times" w:hAnsi="Times"/>
                <w:b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TM, p. T</w:t>
            </w:r>
            <w:r w:rsidR="00A87015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65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 y practicar la comprensión oral.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80192" w:rsidRPr="00EC65D6" w:rsidRDefault="00480192" w:rsidP="0031498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480192" w:rsidRPr="00EC65D6" w:rsidTr="00314989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 xml:space="preserve">Speaking: </w:t>
            </w:r>
            <w:r w:rsidR="00CA5471" w:rsidRPr="00EC65D6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Giving directions</w:t>
            </w:r>
          </w:p>
          <w:p w:rsidR="00480192" w:rsidRPr="00EC65D6" w:rsidRDefault="00480192" w:rsidP="00314989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Digital Video</w:t>
            </w:r>
          </w:p>
          <w:p w:rsidR="00480192" w:rsidRPr="00EC65D6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8. </w:t>
            </w:r>
            <w:r w:rsidR="00DD5FCE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Ver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un vídeo o escuchar una grabación en la </w:t>
            </w:r>
            <w:r w:rsidR="00A27B2C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que </w:t>
            </w:r>
            <w:r w:rsidR="00A27B2C" w:rsidRPr="00EC65D6">
              <w:rPr>
                <w:rFonts w:ascii="Times" w:hAnsi="Times"/>
                <w:color w:val="000000"/>
                <w:sz w:val="20"/>
                <w:szCs w:val="20"/>
              </w:rPr>
              <w:t>se dan indicaciones para llegar a un lugar</w:t>
            </w:r>
            <w:r w:rsidR="00DD5FCE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y </w:t>
            </w:r>
            <w:r w:rsidR="00A27B2C" w:rsidRPr="00EC65D6">
              <w:rPr>
                <w:rFonts w:ascii="Times" w:hAnsi="Times"/>
                <w:color w:val="000000"/>
                <w:sz w:val="20"/>
                <w:szCs w:val="20"/>
              </w:rPr>
              <w:t>numerar las frases en el orden correcto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5B4B02"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65</w:t>
            </w:r>
            <w:r w:rsidR="00970519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; Class CD 2, pista 9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Practicar la comprensión oral y utilizar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fórmulas lingüísticas adecuadas para </w:t>
            </w:r>
            <w:r w:rsidR="00234B64" w:rsidRPr="00EC65D6">
              <w:rPr>
                <w:rFonts w:ascii="Times" w:hAnsi="Times"/>
                <w:color w:val="000000"/>
                <w:sz w:val="20"/>
                <w:szCs w:val="20"/>
              </w:rPr>
              <w:t>dar indicaciones para llegar a un lugar</w:t>
            </w:r>
            <w:r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Ver transcripción.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TM, p. T17</w:t>
            </w:r>
            <w:r w:rsidR="003427B4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</w:t>
            </w:r>
            <w:r w:rsidR="00795AC7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80192" w:rsidRPr="00EC65D6" w:rsidRDefault="00480192" w:rsidP="0031498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480192" w:rsidRPr="00EC65D6" w:rsidTr="00314989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9.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Volver a ver el vídeo </w:t>
            </w:r>
            <w:r w:rsidRPr="00EC65D6">
              <w:rPr>
                <w:rFonts w:ascii="Times" w:hAnsi="Times"/>
                <w:sz w:val="20"/>
                <w:szCs w:val="20"/>
              </w:rPr>
              <w:t>o escuchar la grabación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y comprobar las respuestas del ejercicio 8.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SB, p. </w:t>
            </w:r>
            <w:r w:rsidR="00CA4A95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65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; </w:t>
            </w:r>
            <w:r w:rsidR="00B029E6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Class CD 2, pista 9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Practicar la comprensión oral mediante apoyo visual.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69028A" w:rsidP="00314989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Pueden usar la herramienta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 xml:space="preserve"> Record Yourself</w:t>
            </w:r>
            <w:r w:rsidRPr="00EC65D6">
              <w:rPr>
                <w:rFonts w:ascii="Times" w:hAnsi="Times"/>
                <w:sz w:val="20"/>
                <w:szCs w:val="20"/>
              </w:rPr>
              <w:t>.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</w:t>
            </w:r>
            <w:r w:rsidR="00795AC7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80192" w:rsidRPr="00EC65D6" w:rsidRDefault="00480192" w:rsidP="0031498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CD4A85" w:rsidRPr="00EC65D6" w:rsidTr="00314989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4A85" w:rsidRPr="00EC65D6" w:rsidRDefault="00CD4A85" w:rsidP="00CD4A85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D4A85" w:rsidRPr="00EC65D6" w:rsidRDefault="00A31B5A" w:rsidP="00CD4A85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PROJECT SKILL</w:t>
            </w:r>
            <w:r w:rsidR="00CD4A85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 2: Give directions around town</w:t>
            </w:r>
          </w:p>
          <w:p w:rsidR="00CD4A85" w:rsidRPr="00EC65D6" w:rsidRDefault="00CD4A85" w:rsidP="00CD4A85">
            <w:pPr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1.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i/>
                <w:iCs/>
                <w:color w:val="000000"/>
                <w:sz w:val="16"/>
                <w:szCs w:val="20"/>
                <w:lang w:val="es-ES_tradnl"/>
              </w:rPr>
              <w:t>INTERACTION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: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Elegir un lugar del plano del ejercicio 7 y 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dar indicaciones al compañero/a para llegar a ese lugar utilizando las frases que se dan. Luego intercambiar los papeles. </w:t>
            </w:r>
          </w:p>
          <w:p w:rsidR="00CD4A85" w:rsidRPr="00EC65D6" w:rsidRDefault="00CD4A85" w:rsidP="00CD4A85">
            <w:pPr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EC65D6">
              <w:rPr>
                <w:rFonts w:ascii="Times" w:hAnsi="Times"/>
                <w:i/>
                <w:iCs/>
                <w:color w:val="000000"/>
                <w:sz w:val="16"/>
                <w:szCs w:val="20"/>
                <w:lang w:val="es-ES_tradnl"/>
              </w:rPr>
              <w:t>MEDIATION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: Imaginar que un estudiante </w:t>
            </w:r>
            <w:r w:rsidR="008A6297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nuevo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quiere quedar con ellos/as en la biblioteca. Grabar un mensaje de voz indicándole cómo llegar a ese lugar. </w:t>
            </w:r>
            <w:r w:rsidR="00CB5C4A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65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D4A85" w:rsidRPr="00EC65D6" w:rsidRDefault="00CD4A85" w:rsidP="00CD4A8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D4A85" w:rsidRPr="00EC65D6" w:rsidRDefault="00F37B3D" w:rsidP="00CD4A8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Fomentar el desarrollo de la competencia específica relacionada con la mediación y utilizar fórmulas lingüísticas </w:t>
            </w:r>
            <w:r w:rsidR="00CD4A85" w:rsidRPr="00EC65D6">
              <w:rPr>
                <w:rFonts w:ascii="Times" w:hAnsi="Times"/>
                <w:color w:val="000000"/>
                <w:sz w:val="20"/>
                <w:szCs w:val="20"/>
              </w:rPr>
              <w:t>adecuadas para dar indicaciones para llegar a un lugar.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D4A85" w:rsidRPr="00EC65D6" w:rsidRDefault="00CD4A85" w:rsidP="00CD4A8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D4A85" w:rsidRPr="00EC65D6" w:rsidRDefault="00CD4A85" w:rsidP="00CD4A85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</w:t>
            </w:r>
            <w:r w:rsidR="00795AC7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4A85" w:rsidRPr="00EC65D6" w:rsidRDefault="00CD4A85" w:rsidP="00CD4A8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Ej. </w:t>
            </w:r>
            <w:r w:rsidR="00795AC7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6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-11</w:t>
            </w:r>
          </w:p>
          <w:p w:rsidR="00CD4A85" w:rsidRPr="00EC65D6" w:rsidRDefault="00CD4A85" w:rsidP="00CD4A85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WB, p. </w:t>
            </w:r>
            <w:r w:rsidR="00F37B3D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</w:t>
            </w:r>
          </w:p>
        </w:tc>
      </w:tr>
    </w:tbl>
    <w:p w:rsidR="00480192" w:rsidRPr="00EC65D6" w:rsidRDefault="00480192" w:rsidP="00480192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tbl>
      <w:tblPr>
        <w:tblW w:w="1526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934"/>
        <w:gridCol w:w="14"/>
        <w:gridCol w:w="3813"/>
        <w:gridCol w:w="55"/>
        <w:gridCol w:w="1363"/>
        <w:gridCol w:w="70"/>
        <w:gridCol w:w="2906"/>
        <w:gridCol w:w="101"/>
        <w:gridCol w:w="3160"/>
        <w:gridCol w:w="135"/>
        <w:gridCol w:w="517"/>
        <w:gridCol w:w="142"/>
        <w:gridCol w:w="1895"/>
        <w:gridCol w:w="164"/>
      </w:tblGrid>
      <w:tr w:rsidR="00480192" w:rsidRPr="00EC65D6" w:rsidTr="00F5162E">
        <w:trPr>
          <w:gridAfter w:val="1"/>
          <w:wAfter w:w="164" w:type="dxa"/>
          <w:trHeight w:val="264"/>
        </w:trPr>
        <w:tc>
          <w:tcPr>
            <w:tcW w:w="1510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480192" w:rsidRPr="00EC65D6" w:rsidRDefault="00480192" w:rsidP="00314989">
            <w:pPr>
              <w:pStyle w:val="Ttulo1"/>
              <w:pageBreakBefore/>
              <w:ind w:left="0" w:right="-108" w:firstLine="0"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4: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Where We Live</w:t>
            </w:r>
          </w:p>
        </w:tc>
      </w:tr>
      <w:tr w:rsidR="00480192" w:rsidRPr="00EC65D6" w:rsidTr="00F5162E">
        <w:trPr>
          <w:gridAfter w:val="1"/>
          <w:wAfter w:w="164" w:type="dxa"/>
          <w:trHeight w:val="483"/>
        </w:trPr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gridSpan w:val="2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80192" w:rsidRPr="00EC65D6" w:rsidRDefault="00480192" w:rsidP="00314989">
            <w:pPr>
              <w:pStyle w:val="Encabezado"/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480192" w:rsidRPr="00EC65D6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480192" w:rsidRPr="00EC65D6" w:rsidRDefault="00480192" w:rsidP="00314989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480192" w:rsidRPr="00EC65D6" w:rsidTr="00F5162E">
        <w:trPr>
          <w:gridAfter w:val="1"/>
          <w:wAfter w:w="164" w:type="dxa"/>
          <w:cantSplit/>
        </w:trPr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0192" w:rsidRPr="00EC65D6" w:rsidRDefault="00B325D4" w:rsidP="00314989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7</w:t>
            </w:r>
            <w:r w:rsidR="00480192"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480192" w:rsidRPr="00EC65D6" w:rsidRDefault="00480192" w:rsidP="00314989">
            <w:pPr>
              <w:snapToGrid w:val="0"/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26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80192" w:rsidRPr="00EC65D6" w:rsidRDefault="00480192" w:rsidP="0031498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480192" w:rsidRPr="00EC65D6" w:rsidTr="00F5162E">
        <w:trPr>
          <w:gridAfter w:val="1"/>
          <w:wAfter w:w="164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snapToGrid w:val="0"/>
              <w:jc w:val="center"/>
              <w:rPr>
                <w:rFonts w:ascii="Times" w:hAnsi="Times"/>
                <w:i/>
                <w:iCs/>
                <w:color w:val="FF0000"/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Writing</w:t>
            </w:r>
          </w:p>
          <w:p w:rsidR="00480192" w:rsidRPr="00EC65D6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la información sobre qué se suele incluir en una </w:t>
            </w:r>
            <w:r w:rsidR="00346833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descripción de un lugar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346833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66</w:t>
            </w:r>
          </w:p>
        </w:tc>
        <w:tc>
          <w:tcPr>
            <w:tcW w:w="1418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Reflexionar sobre los contenidos que deben incluirse en un tipo de texto concreto.</w:t>
            </w:r>
          </w:p>
        </w:tc>
        <w:tc>
          <w:tcPr>
            <w:tcW w:w="326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03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80192" w:rsidRPr="00EC65D6" w:rsidRDefault="00480192" w:rsidP="0031498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480192" w:rsidRPr="00EC65D6" w:rsidTr="00F5162E">
        <w:trPr>
          <w:gridAfter w:val="1"/>
          <w:wAfter w:w="164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Analyse a Model</w:t>
            </w:r>
          </w:p>
          <w:p w:rsidR="00480192" w:rsidRPr="00EC65D6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Leer </w:t>
            </w:r>
            <w:r w:rsidR="00C9260D" w:rsidRPr="00EC65D6">
              <w:rPr>
                <w:rFonts w:ascii="Times" w:hAnsi="Times"/>
                <w:color w:val="000000"/>
                <w:sz w:val="20"/>
                <w:szCs w:val="20"/>
              </w:rPr>
              <w:t>la descripción de un lugar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y contestar las preguntas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7E29E6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66</w:t>
            </w:r>
          </w:p>
        </w:tc>
        <w:tc>
          <w:tcPr>
            <w:tcW w:w="1418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Obtener información de un texto escrito.</w:t>
            </w:r>
          </w:p>
        </w:tc>
        <w:tc>
          <w:tcPr>
            <w:tcW w:w="326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80192" w:rsidRPr="00EC65D6" w:rsidRDefault="00480192" w:rsidP="0031498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480192" w:rsidRPr="00EC65D6" w:rsidTr="00F5162E">
        <w:trPr>
          <w:gridAfter w:val="1"/>
          <w:wAfter w:w="164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 xml:space="preserve">Focus on Language: </w:t>
            </w:r>
            <w:r w:rsidR="00DD0BBA" w:rsidRPr="00EC65D6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Linking words: and, but, or</w:t>
            </w:r>
          </w:p>
          <w:p w:rsidR="00480192" w:rsidRPr="00EC65D6" w:rsidRDefault="00305C03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Leer la información sobre las conjunciones</w:t>
            </w:r>
            <w:r w:rsidR="000C217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0C2172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and</w:t>
            </w:r>
            <w:r w:rsidR="000C217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, </w:t>
            </w:r>
            <w:r w:rsidR="000C2172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but</w:t>
            </w:r>
            <w:r w:rsidR="000C217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</w:t>
            </w:r>
            <w:r w:rsidR="000C2172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or</w:t>
            </w:r>
            <w:r w:rsidR="000C217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 B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uscar un ejemplo </w:t>
            </w:r>
            <w:r w:rsidR="004201D6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de cada una en el texto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decir qué ideas unen. </w:t>
            </w:r>
            <w:r w:rsidR="005458F6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="00480192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A95147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66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0B7D94" w:rsidP="00314989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Aprender a utilizar correctamente las conjunciones</w:t>
            </w:r>
            <w:r w:rsidR="0041634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41634D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and</w:t>
            </w:r>
            <w:r w:rsidR="0041634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, </w:t>
            </w:r>
            <w:r w:rsidR="0041634D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but</w:t>
            </w:r>
            <w:r w:rsidR="0041634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</w:t>
            </w:r>
            <w:r w:rsidR="0041634D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or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F12D8A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66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80192" w:rsidRPr="00EC65D6" w:rsidRDefault="00480192" w:rsidP="0031498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480192" w:rsidRPr="00EC65D6" w:rsidTr="00F5162E">
        <w:trPr>
          <w:gridAfter w:val="1"/>
          <w:wAfter w:w="164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CE4DF0" w:rsidRPr="00EC65D6">
              <w:rPr>
                <w:rFonts w:ascii="Times" w:hAnsi="Times"/>
                <w:color w:val="000000"/>
                <w:sz w:val="20"/>
                <w:szCs w:val="20"/>
              </w:rPr>
              <w:t>Completar las frases con la conjunción correcta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CE4DF0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66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 xml:space="preserve">Practicar el uso de </w:t>
            </w:r>
            <w:r w:rsidR="00C5233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las conjunciones</w:t>
            </w:r>
            <w:r w:rsidR="0041634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41634D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and</w:t>
            </w:r>
            <w:r w:rsidR="0041634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, </w:t>
            </w:r>
            <w:r w:rsidR="0041634D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but</w:t>
            </w:r>
            <w:r w:rsidR="0041634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</w:t>
            </w:r>
            <w:r w:rsidR="0041634D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or</w:t>
            </w:r>
            <w:r w:rsidR="00C5233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1-3</w:t>
            </w:r>
          </w:p>
          <w:p w:rsidR="00480192" w:rsidRPr="00EC65D6" w:rsidRDefault="00480192" w:rsidP="0031498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WB, p. </w:t>
            </w:r>
            <w:r w:rsidR="00E202FE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</w:t>
            </w:r>
          </w:p>
        </w:tc>
      </w:tr>
      <w:tr w:rsidR="00480192" w:rsidRPr="00EC65D6" w:rsidTr="00F5162E">
        <w:trPr>
          <w:gridAfter w:val="1"/>
          <w:wAfter w:w="164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A31B5A" w:rsidP="00314989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PROJECT SKILL</w:t>
            </w:r>
            <w:r w:rsidR="00480192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 3: Write a </w:t>
            </w:r>
            <w:r w:rsidR="00D90EB6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description of where you live</w:t>
            </w:r>
          </w:p>
          <w:p w:rsidR="00480192" w:rsidRPr="00EC65D6" w:rsidRDefault="00480192" w:rsidP="00314989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Plan</w:t>
            </w:r>
          </w:p>
          <w:p w:rsidR="00480192" w:rsidRPr="00EC65D6" w:rsidRDefault="00480192" w:rsidP="00314989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3121FE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</w:t>
            </w:r>
            <w:r w:rsidR="003121FE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ompletar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cuadro con información sobre </w:t>
            </w:r>
            <w:r w:rsidR="004C2035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 lugar donde viven.</w:t>
            </w:r>
          </w:p>
          <w:p w:rsidR="00480192" w:rsidRPr="00EC65D6" w:rsidRDefault="00480192" w:rsidP="00314989">
            <w:pPr>
              <w:snapToGrid w:val="0"/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2. </w:t>
            </w:r>
            <w:r w:rsidR="003121FE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</w:t>
            </w:r>
            <w:r w:rsidR="003121FE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ompletar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las frases utilizand</w:t>
            </w:r>
            <w:r w:rsidR="004C2035" w:rsidRPr="00EC65D6">
              <w:rPr>
                <w:rFonts w:ascii="Times" w:hAnsi="Times"/>
                <w:color w:val="000000"/>
                <w:sz w:val="20"/>
                <w:szCs w:val="20"/>
              </w:rPr>
              <w:t>o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la información del cuadro.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D332F3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66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a través de la expresión escrita el vocabulario, la gramática y las normas de escritura aprendidas en la unidad.</w:t>
            </w:r>
          </w:p>
        </w:tc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Se puede copiar el cuadro en el cuaderno o utilizar </w:t>
            </w:r>
            <w:r w:rsidR="00E20271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la página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Writing Plan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WB, p. </w:t>
            </w:r>
            <w:r w:rsidR="004C2035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4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80192" w:rsidRPr="00EC65D6" w:rsidRDefault="00480192" w:rsidP="0031498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480192" w:rsidRPr="00EC65D6" w:rsidTr="00F5162E">
        <w:trPr>
          <w:gridAfter w:val="1"/>
          <w:wAfter w:w="164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Write</w:t>
            </w:r>
          </w:p>
          <w:p w:rsidR="00480192" w:rsidRPr="00EC65D6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Escribir </w:t>
            </w:r>
            <w:r w:rsidR="009C7C21" w:rsidRPr="00EC65D6">
              <w:rPr>
                <w:rFonts w:ascii="Times" w:hAnsi="Times"/>
                <w:color w:val="000000"/>
                <w:sz w:val="20"/>
                <w:szCs w:val="20"/>
              </w:rPr>
              <w:t>una descripción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9C7C21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del lugar donde viven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utilizando la información del cuadro, </w:t>
            </w:r>
            <w:r w:rsidR="009C7C2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frases y el modelo como ayuda.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</w:t>
            </w:r>
            <w:r w:rsidR="009C7C21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66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C44EFC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a través de la expresión escrita el vocabulario, la gramática y las normas de escritura aprendidas en la unidad.</w:t>
            </w:r>
          </w:p>
        </w:tc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E202FE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66</w:t>
            </w:r>
          </w:p>
          <w:p w:rsidR="00480192" w:rsidRPr="00EC65D6" w:rsidRDefault="00480192" w:rsidP="0031498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 xml:space="preserve">Se puede consultar la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>Writing Guide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. </w:t>
            </w:r>
            <w:r w:rsidRPr="00EC65D6">
              <w:rPr>
                <w:rFonts w:ascii="Times" w:hAnsi="Times"/>
                <w:b/>
                <w:sz w:val="20"/>
                <w:szCs w:val="20"/>
              </w:rPr>
              <w:t>WB, p. 118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15’</w:t>
            </w:r>
          </w:p>
        </w:tc>
        <w:tc>
          <w:tcPr>
            <w:tcW w:w="2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80192" w:rsidRPr="00EC65D6" w:rsidRDefault="00480192" w:rsidP="0031498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480192" w:rsidRPr="00EC65D6" w:rsidTr="00F5162E">
        <w:trPr>
          <w:gridAfter w:val="1"/>
          <w:wAfter w:w="164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noProof/>
                <w:color w:val="000000"/>
                <w:sz w:val="20"/>
                <w:szCs w:val="20"/>
              </w:rPr>
              <w:t>Assess Yourself</w:t>
            </w:r>
          </w:p>
          <w:p w:rsidR="00480192" w:rsidRPr="00EC65D6" w:rsidRDefault="00480192" w:rsidP="00314989">
            <w:pPr>
              <w:rPr>
                <w:rFonts w:ascii="Times" w:hAnsi="Times"/>
                <w:noProof/>
                <w:color w:val="000000"/>
                <w:sz w:val="20"/>
                <w:szCs w:val="20"/>
              </w:rPr>
            </w:pPr>
            <w:r w:rsidRPr="00EC65D6">
              <w:rPr>
                <w:rFonts w:ascii="Times" w:hAnsi="Times" w:cs="Times"/>
                <w:sz w:val="20"/>
                <w:szCs w:val="20"/>
              </w:rPr>
              <w:t>Fijarse en los puntos de la lista para comprobar posibles errores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E202FE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66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FF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Reconocer los errores y ser capaces de corregirlos.</w:t>
            </w:r>
          </w:p>
        </w:tc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Consultar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Checklist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WB, p. </w:t>
            </w:r>
            <w:r w:rsidR="00E202FE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80192" w:rsidRPr="00EC65D6" w:rsidRDefault="00480192" w:rsidP="0031498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480192" w:rsidRPr="00EC65D6" w:rsidTr="00F5162E">
        <w:trPr>
          <w:trHeight w:val="264"/>
        </w:trPr>
        <w:tc>
          <w:tcPr>
            <w:tcW w:w="1526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480192" w:rsidRPr="00EC65D6" w:rsidRDefault="00480192" w:rsidP="00314989">
            <w:pPr>
              <w:pStyle w:val="Ttulo1"/>
              <w:pageBreakBefore/>
              <w:ind w:left="0" w:right="-108" w:firstLine="0"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4: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Where We Live</w:t>
            </w:r>
          </w:p>
        </w:tc>
      </w:tr>
      <w:tr w:rsidR="00480192" w:rsidRPr="00EC65D6" w:rsidTr="00F5162E">
        <w:trPr>
          <w:trHeight w:val="483"/>
        </w:trPr>
        <w:tc>
          <w:tcPr>
            <w:tcW w:w="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68" w:type="dxa"/>
            <w:gridSpan w:val="2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33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80192" w:rsidRPr="00EC65D6" w:rsidRDefault="00480192" w:rsidP="00314989">
            <w:pPr>
              <w:pStyle w:val="Encabezado"/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3007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95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480192" w:rsidRPr="00EC65D6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9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5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480192" w:rsidRPr="00EC65D6" w:rsidRDefault="00480192" w:rsidP="00314989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480192" w:rsidRPr="00EC65D6" w:rsidTr="00F5162E">
        <w:tblPrEx>
          <w:tblCellMar>
            <w:top w:w="108" w:type="dxa"/>
            <w:bottom w:w="108" w:type="dxa"/>
          </w:tblCellMar>
        </w:tblPrEx>
        <w:trPr>
          <w:cantSplit/>
          <w:trHeight w:val="170"/>
        </w:trPr>
        <w:tc>
          <w:tcPr>
            <w:tcW w:w="9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192" w:rsidRPr="00EC65D6" w:rsidRDefault="00B325D4" w:rsidP="00314989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8</w:t>
            </w:r>
            <w:r w:rsidR="00480192"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480192" w:rsidRPr="00EC65D6" w:rsidRDefault="00480192" w:rsidP="00E333E6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6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2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80192" w:rsidRPr="00EC65D6" w:rsidRDefault="00480192" w:rsidP="00314989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480192" w:rsidRPr="00EC65D6" w:rsidTr="00F5162E">
        <w:tblPrEx>
          <w:tblCellMar>
            <w:top w:w="108" w:type="dxa"/>
            <w:bottom w:w="108" w:type="dxa"/>
          </w:tblCellMar>
        </w:tblPrEx>
        <w:trPr>
          <w:cantSplit/>
          <w:trHeight w:val="510"/>
        </w:trPr>
        <w:tc>
          <w:tcPr>
            <w:tcW w:w="9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ARE YOU READY FOR YOUR PROJECT?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Assess yourself!</w:t>
            </w:r>
          </w:p>
          <w:p w:rsidR="00480192" w:rsidRPr="00EC65D6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Style w:val="Ninguno"/>
                <w:rFonts w:ascii="Times" w:hAnsi="Times"/>
                <w:sz w:val="20"/>
                <w:szCs w:val="20"/>
              </w:rPr>
              <w:t>Evaluar el conocimiento de vocabulario</w:t>
            </w:r>
            <w:r w:rsidRPr="00EC65D6">
              <w:rPr>
                <w:rStyle w:val="Ninguno"/>
                <w:sz w:val="20"/>
                <w:szCs w:val="20"/>
              </w:rPr>
              <w:t>.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F002DB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67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2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rPr>
                <w:rFonts w:ascii="Times" w:hAnsi="Times"/>
                <w:b/>
                <w:color w:val="000000"/>
                <w:sz w:val="20"/>
                <w:szCs w:val="20"/>
              </w:rPr>
            </w:pPr>
          </w:p>
        </w:tc>
        <w:tc>
          <w:tcPr>
            <w:tcW w:w="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80192" w:rsidRPr="00EC65D6" w:rsidRDefault="00480192" w:rsidP="00314989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480192" w:rsidRPr="00EC65D6" w:rsidTr="00F5162E">
        <w:tblPrEx>
          <w:tblCellMar>
            <w:top w:w="108" w:type="dxa"/>
            <w:bottom w:w="108" w:type="dxa"/>
          </w:tblCellMar>
        </w:tblPrEx>
        <w:trPr>
          <w:cantSplit/>
          <w:trHeight w:val="514"/>
        </w:trPr>
        <w:tc>
          <w:tcPr>
            <w:tcW w:w="9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Learning to Learn</w:t>
            </w:r>
          </w:p>
          <w:p w:rsidR="00480192" w:rsidRPr="00EC65D6" w:rsidRDefault="00480192" w:rsidP="00314989">
            <w:pPr>
              <w:pStyle w:val="Encabezado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Leer el </w:t>
            </w:r>
            <w:r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consejo para aprender vocabulario.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F002DB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67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E16CF9" w:rsidP="00314989">
            <w:pPr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2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80192" w:rsidRPr="00EC65D6" w:rsidRDefault="00480192" w:rsidP="00314989">
            <w:pPr>
              <w:pStyle w:val="Ttulo5"/>
              <w:snapToGrid w:val="0"/>
              <w:rPr>
                <w:rFonts w:ascii="Times" w:hAnsi="Times"/>
                <w:szCs w:val="22"/>
                <w:lang w:val="es-ES_tradnl"/>
              </w:rPr>
            </w:pPr>
          </w:p>
        </w:tc>
      </w:tr>
      <w:tr w:rsidR="00480192" w:rsidRPr="00EC65D6" w:rsidTr="00F5162E">
        <w:tblPrEx>
          <w:tblCellMar>
            <w:top w:w="108" w:type="dxa"/>
            <w:bottom w:w="108" w:type="dxa"/>
          </w:tblCellMar>
        </w:tblPrEx>
        <w:trPr>
          <w:cantSplit/>
          <w:trHeight w:val="231"/>
        </w:trPr>
        <w:tc>
          <w:tcPr>
            <w:tcW w:w="9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F6557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Mirar el </w:t>
            </w:r>
            <w:r w:rsidR="00F6557C" w:rsidRPr="00EC65D6">
              <w:rPr>
                <w:rFonts w:ascii="Times" w:hAnsi="Times"/>
                <w:color w:val="000000"/>
                <w:sz w:val="20"/>
                <w:szCs w:val="20"/>
              </w:rPr>
              <w:t>vocabulario de la unidad</w:t>
            </w:r>
            <w:r w:rsidR="00F6557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e</w:t>
            </w:r>
            <w:r w:rsidR="00F002DB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legir seis palabras</w:t>
            </w:r>
            <w:r w:rsidR="00F6557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para</w:t>
            </w:r>
            <w:r w:rsidR="00F002DB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escribir una frase con cada una</w:t>
            </w:r>
            <w:r w:rsidR="00AE6923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de ellas</w:t>
            </w:r>
            <w:r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>.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SB, p. </w:t>
            </w:r>
            <w:r w:rsidR="00F002DB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67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Repasar el vocabulario aprendido en la unidad.</w:t>
            </w:r>
          </w:p>
        </w:tc>
        <w:tc>
          <w:tcPr>
            <w:tcW w:w="32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80192" w:rsidRPr="00EC65D6" w:rsidRDefault="00480192" w:rsidP="00314989">
            <w:pPr>
              <w:pStyle w:val="Ttulo5"/>
              <w:snapToGrid w:val="0"/>
              <w:rPr>
                <w:rFonts w:ascii="Times" w:hAnsi="Times"/>
                <w:szCs w:val="22"/>
                <w:lang w:val="es-ES_tradnl"/>
              </w:rPr>
            </w:pPr>
          </w:p>
        </w:tc>
      </w:tr>
      <w:tr w:rsidR="00480192" w:rsidRPr="00EC65D6" w:rsidTr="00F5162E">
        <w:tblPrEx>
          <w:tblCellMar>
            <w:top w:w="108" w:type="dxa"/>
            <w:bottom w:w="108" w:type="dxa"/>
          </w:tblCellMar>
        </w:tblPrEx>
        <w:trPr>
          <w:cantSplit/>
          <w:trHeight w:val="504"/>
        </w:trPr>
        <w:tc>
          <w:tcPr>
            <w:tcW w:w="9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Evaluar la capacidad de pronunciar y deletrear palabras correctamente.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343C4A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67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2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80192" w:rsidRPr="00EC65D6" w:rsidRDefault="00480192" w:rsidP="00314989">
            <w:pPr>
              <w:pStyle w:val="Ttulo5"/>
              <w:snapToGrid w:val="0"/>
              <w:rPr>
                <w:rFonts w:ascii="Times" w:hAnsi="Times"/>
                <w:szCs w:val="22"/>
                <w:lang w:val="es-ES_tradnl"/>
              </w:rPr>
            </w:pPr>
          </w:p>
        </w:tc>
      </w:tr>
      <w:tr w:rsidR="00480192" w:rsidRPr="00EC65D6" w:rsidTr="00F5162E">
        <w:tblPrEx>
          <w:tblCellMar>
            <w:top w:w="108" w:type="dxa"/>
            <w:bottom w:w="108" w:type="dxa"/>
          </w:tblCellMar>
        </w:tblPrEx>
        <w:trPr>
          <w:cantSplit/>
          <w:trHeight w:val="518"/>
        </w:trPr>
        <w:tc>
          <w:tcPr>
            <w:tcW w:w="9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Evaluar el conocimiento de gramática. </w:t>
            </w:r>
            <w:r w:rsidR="00C8767A" w:rsidRPr="00EC65D6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343C4A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67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2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80192" w:rsidRPr="00EC65D6" w:rsidRDefault="00480192" w:rsidP="00314989">
            <w:pPr>
              <w:pStyle w:val="Ttulo5"/>
              <w:snapToGrid w:val="0"/>
              <w:rPr>
                <w:rFonts w:ascii="Times" w:hAnsi="Times"/>
                <w:szCs w:val="22"/>
                <w:lang w:val="es-ES_tradnl"/>
              </w:rPr>
            </w:pPr>
          </w:p>
        </w:tc>
      </w:tr>
      <w:tr w:rsidR="00480192" w:rsidRPr="00EC65D6" w:rsidTr="00F5162E">
        <w:tblPrEx>
          <w:tblCellMar>
            <w:top w:w="108" w:type="dxa"/>
            <w:bottom w:w="108" w:type="dxa"/>
          </w:tblCellMar>
        </w:tblPrEx>
        <w:trPr>
          <w:cantSplit/>
          <w:trHeight w:val="363"/>
        </w:trPr>
        <w:tc>
          <w:tcPr>
            <w:tcW w:w="9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pStyle w:val="Encabezado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EA4F4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Señalar qué frases creen que son falsas y volver a escribirlas para que sean verdaderas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EA4F42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67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Repasar la gramática aprendida en la unidad.</w:t>
            </w:r>
          </w:p>
        </w:tc>
        <w:tc>
          <w:tcPr>
            <w:tcW w:w="32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80192" w:rsidRPr="00EC65D6" w:rsidRDefault="00480192" w:rsidP="00314989">
            <w:pPr>
              <w:pStyle w:val="Ttulo5"/>
              <w:snapToGrid w:val="0"/>
              <w:rPr>
                <w:rFonts w:ascii="Times" w:hAnsi="Times"/>
                <w:szCs w:val="22"/>
                <w:lang w:val="es-ES_tradnl"/>
              </w:rPr>
            </w:pPr>
          </w:p>
        </w:tc>
      </w:tr>
      <w:tr w:rsidR="00410F5A" w:rsidRPr="00EC65D6" w:rsidTr="00F5162E">
        <w:tblPrEx>
          <w:tblCellMar>
            <w:top w:w="108" w:type="dxa"/>
            <w:bottom w:w="108" w:type="dxa"/>
          </w:tblCellMar>
        </w:tblPrEx>
        <w:trPr>
          <w:cantSplit/>
          <w:trHeight w:val="302"/>
        </w:trPr>
        <w:tc>
          <w:tcPr>
            <w:tcW w:w="9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F5A" w:rsidRPr="00EC65D6" w:rsidRDefault="00410F5A" w:rsidP="00410F5A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10F5A" w:rsidRPr="00EC65D6" w:rsidRDefault="00410F5A" w:rsidP="00410F5A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PROJECT SKILLS</w:t>
            </w:r>
          </w:p>
          <w:p w:rsidR="00410F5A" w:rsidRPr="00EC65D6" w:rsidRDefault="00410F5A" w:rsidP="00410F5A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Recordar que la finalidad de los proyectos individuales es preparar el proyecto final.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67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0F5A" w:rsidRPr="00EC65D6" w:rsidRDefault="00410F5A" w:rsidP="00410F5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0F5A" w:rsidRPr="00EC65D6" w:rsidRDefault="00410F5A" w:rsidP="00410F5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Repasar los proyectos individuales llevados a cabo en la unidad.</w:t>
            </w:r>
          </w:p>
        </w:tc>
        <w:tc>
          <w:tcPr>
            <w:tcW w:w="329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0F5A" w:rsidRPr="00EC65D6" w:rsidRDefault="00410F5A" w:rsidP="00410F5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usar las herramientas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 xml:space="preserve">Digital Wordlist Plus, Digital Class Game and Shuffle 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y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>Digitial Vocabulary and Grammar Review.</w:t>
            </w:r>
          </w:p>
        </w:tc>
        <w:tc>
          <w:tcPr>
            <w:tcW w:w="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0F5A" w:rsidRPr="00EC65D6" w:rsidRDefault="00410F5A" w:rsidP="00410F5A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410F5A" w:rsidRPr="00EC65D6" w:rsidRDefault="00410F5A" w:rsidP="00410F5A">
            <w:pPr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</w:tbl>
    <w:p w:rsidR="00F75D99" w:rsidRPr="00EC65D6" w:rsidRDefault="00F75D99" w:rsidP="00480192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:rsidR="00F75D99" w:rsidRPr="00EC65D6" w:rsidRDefault="00F75D99" w:rsidP="00F75D99">
      <w:pPr>
        <w:rPr>
          <w:lang w:val="es-ES_tradnl"/>
        </w:rPr>
      </w:pPr>
      <w:r w:rsidRPr="00EC65D6">
        <w:br w:type="page"/>
      </w:r>
    </w:p>
    <w:p w:rsidR="00480192" w:rsidRPr="00EC65D6" w:rsidRDefault="00480192" w:rsidP="00480192">
      <w:pPr>
        <w:rPr>
          <w:rFonts w:ascii="Times" w:hAnsi="Times"/>
          <w:color w:val="FF0000"/>
          <w:sz w:val="22"/>
          <w:szCs w:val="22"/>
        </w:rPr>
      </w:pPr>
    </w:p>
    <w:tbl>
      <w:tblPr>
        <w:tblW w:w="15130" w:type="dxa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480192" w:rsidRPr="00EC65D6" w:rsidTr="00314989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480192" w:rsidRPr="00EC65D6" w:rsidRDefault="00480192" w:rsidP="00314989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4: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Where We Live</w:t>
            </w:r>
          </w:p>
        </w:tc>
      </w:tr>
      <w:tr w:rsidR="00480192" w:rsidRPr="00EC65D6" w:rsidTr="00314989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80192" w:rsidRPr="00EC65D6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480192" w:rsidRPr="00EC65D6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480192" w:rsidRPr="00EC65D6" w:rsidRDefault="00480192" w:rsidP="00314989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480192" w:rsidRPr="00EC65D6" w:rsidTr="00314989">
        <w:trPr>
          <w:cantSplit/>
        </w:trPr>
        <w:tc>
          <w:tcPr>
            <w:tcW w:w="959" w:type="dxa"/>
            <w:vMerge w:val="restart"/>
            <w:tcBorders>
              <w:top w:val="single" w:sz="6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80192" w:rsidRPr="00EC65D6" w:rsidRDefault="00B325D4" w:rsidP="00314989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9</w:t>
            </w:r>
            <w:r w:rsidR="00480192"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480192" w:rsidRPr="00EC65D6" w:rsidRDefault="00480192" w:rsidP="00314989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Culture Quiz Choices </w:t>
            </w:r>
            <w:r w:rsidR="009074C1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4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9074C1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Getting Around</w:t>
            </w:r>
          </w:p>
          <w:p w:rsidR="00480192" w:rsidRPr="00EC65D6" w:rsidRDefault="00480192" w:rsidP="00314989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Digital Video: </w:t>
            </w:r>
            <w:r w:rsidR="009074C1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The Rules of the Road</w:t>
            </w:r>
          </w:p>
          <w:p w:rsidR="00480192" w:rsidRPr="00EC65D6" w:rsidRDefault="00BE557D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Ver un vídeo sobre las normas de circulación y contestar las preguntas utilizando las palabras que se dan</w:t>
            </w:r>
            <w:r w:rsidR="0048019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480192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Leer el apartado </w:t>
            </w:r>
            <w:r w:rsidR="00480192" w:rsidRPr="00EC65D6">
              <w:rPr>
                <w:rFonts w:ascii="Times" w:hAnsi="Times" w:cs="Times"/>
                <w:i/>
                <w:color w:val="000000"/>
                <w:sz w:val="20"/>
                <w:szCs w:val="20"/>
              </w:rPr>
              <w:t>Did You Know</w:t>
            </w:r>
            <w:r w:rsidR="00A84997" w:rsidRPr="00EC65D6">
              <w:rPr>
                <w:rFonts w:ascii="Times" w:hAnsi="Times" w:cs="Times"/>
                <w:i/>
                <w:color w:val="000000"/>
                <w:sz w:val="20"/>
                <w:szCs w:val="20"/>
              </w:rPr>
              <w:t>?</w:t>
            </w:r>
            <w:r w:rsidR="00480192" w:rsidRPr="00EC65D6">
              <w:rPr>
                <w:rFonts w:ascii="Times" w:hAnsi="Times" w:cs="Times"/>
                <w:i/>
                <w:color w:val="000000"/>
                <w:sz w:val="20"/>
                <w:szCs w:val="20"/>
              </w:rPr>
              <w:t xml:space="preserve"> </w:t>
            </w:r>
            <w:r w:rsidR="00480192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y responder las preguntas de </w:t>
            </w:r>
            <w:r w:rsidR="00480192" w:rsidRPr="00EC65D6">
              <w:rPr>
                <w:rFonts w:ascii="Times" w:hAnsi="Times" w:cs="Times"/>
                <w:i/>
                <w:color w:val="000000"/>
                <w:sz w:val="20"/>
                <w:szCs w:val="20"/>
              </w:rPr>
              <w:t xml:space="preserve">Test Yourself. </w:t>
            </w:r>
            <w:r w:rsidR="00480192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16</w:t>
            </w:r>
            <w:r w:rsidR="00DE1B4E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BE557D" w:rsidP="0031498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5F47E1" w:rsidP="00314989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Ampliar los conocimientos culturales de los alumnos/as y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practicar la comprensión oral mediante apoyo visual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  <w:t xml:space="preserve">Se pueden comprobar las respuestas de </w:t>
            </w:r>
            <w:r w:rsidRPr="00EC65D6">
              <w:rPr>
                <w:rFonts w:ascii="Times" w:hAnsi="Times" w:cs="Times"/>
                <w:i/>
                <w:color w:val="000000"/>
                <w:sz w:val="20"/>
                <w:szCs w:val="20"/>
                <w:lang w:val="es-ES"/>
              </w:rPr>
              <w:t>Test Yourself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  <w:t xml:space="preserve">. </w:t>
            </w:r>
            <w:r w:rsidRPr="00EC65D6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SB, p. 174</w:t>
            </w:r>
          </w:p>
          <w:p w:rsidR="00480192" w:rsidRPr="00EC65D6" w:rsidRDefault="00480192" w:rsidP="00314989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Se pueden repartir fotocopias con ejercicios sobre el vídeo.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  <w:br/>
            </w:r>
            <w:r w:rsidRPr="00EC65D6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TAIOP, p. 2</w:t>
            </w:r>
            <w:r w:rsidR="0021159D" w:rsidRPr="00EC65D6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61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snapToGrid w:val="0"/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Progress and Competences Check</w:t>
            </w:r>
          </w:p>
          <w:p w:rsidR="00480192" w:rsidRPr="00EC65D6" w:rsidRDefault="00480192" w:rsidP="0031498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WB, pp. </w:t>
            </w:r>
            <w:r w:rsidR="0021159D"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4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4-</w:t>
            </w:r>
            <w:r w:rsidR="0021159D"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4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7</w:t>
            </w:r>
          </w:p>
        </w:tc>
      </w:tr>
      <w:tr w:rsidR="00480192" w:rsidRPr="00EC65D6" w:rsidTr="00314989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80192" w:rsidRPr="00EC65D6" w:rsidRDefault="00480192" w:rsidP="00314989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PROJECT CHOICES</w:t>
            </w:r>
          </w:p>
          <w:p w:rsidR="00480192" w:rsidRPr="00EC65D6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Comentar que van a hacer </w:t>
            </w:r>
            <w:r w:rsidR="00F63004"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una </w:t>
            </w:r>
            <w:r w:rsidR="00740225" w:rsidRPr="00EC65D6">
              <w:rPr>
                <w:rFonts w:ascii="Times" w:hAnsi="Times"/>
                <w:sz w:val="20"/>
                <w:szCs w:val="20"/>
                <w:lang w:val="es-ES_tradnl"/>
              </w:rPr>
              <w:t>exposición en clase o un vídeo sobre un pueblo o una ciudad</w:t>
            </w: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.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</w:t>
            </w:r>
            <w:r w:rsidR="00BF50F1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Introducir el tema del proyecto.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BF50F1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80192" w:rsidRPr="00EC65D6" w:rsidRDefault="00480192" w:rsidP="0031498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5385C" w:rsidRPr="00EC65D6" w:rsidTr="00314989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5385C" w:rsidRPr="00EC65D6" w:rsidRDefault="0025385C" w:rsidP="0025385C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EC65D6" w:rsidRDefault="0025385C" w:rsidP="0025385C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GET READY</w:t>
            </w:r>
          </w:p>
          <w:p w:rsidR="0025385C" w:rsidRPr="00EC65D6" w:rsidRDefault="0025385C" w:rsidP="0025385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el proyecto modelo y decir qué </w:t>
            </w:r>
            <w:r w:rsidR="007C54FC" w:rsidRPr="00EC65D6">
              <w:rPr>
                <w:rFonts w:ascii="Times" w:hAnsi="Times"/>
                <w:color w:val="000000"/>
                <w:sz w:val="20"/>
                <w:szCs w:val="20"/>
              </w:rPr>
              <w:t>en qué se parece o diferencia de su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pueblo o ciudad.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EC65D6" w:rsidRDefault="0025385C" w:rsidP="0025385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EC65D6" w:rsidRDefault="0025385C" w:rsidP="0025385C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Obtener información específica de un texto escrito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EC65D6" w:rsidRDefault="0025385C" w:rsidP="0025385C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T68</w:t>
            </w:r>
          </w:p>
          <w:p w:rsidR="0025385C" w:rsidRPr="00EC65D6" w:rsidRDefault="0025385C" w:rsidP="0025385C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 xml:space="preserve">Ampliar la información con los datos que se dan. </w:t>
            </w:r>
            <w:r w:rsidRPr="00EC65D6">
              <w:rPr>
                <w:rFonts w:ascii="Times" w:hAnsi="Times"/>
                <w:b/>
                <w:sz w:val="20"/>
                <w:szCs w:val="20"/>
              </w:rPr>
              <w:t>TM, p. T68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EC65D6" w:rsidRDefault="0025385C" w:rsidP="0025385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385C" w:rsidRPr="00EC65D6" w:rsidRDefault="0025385C" w:rsidP="0025385C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5385C" w:rsidRPr="00EC65D6" w:rsidTr="00314989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5385C" w:rsidRPr="00EC65D6" w:rsidRDefault="0025385C" w:rsidP="0025385C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EC65D6" w:rsidRDefault="0025385C" w:rsidP="0025385C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Extra Reading Comprehension</w:t>
            </w:r>
          </w:p>
          <w:p w:rsidR="0025385C" w:rsidRPr="00EC65D6" w:rsidRDefault="0025385C" w:rsidP="0025385C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T68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EC65D6" w:rsidRDefault="0025385C" w:rsidP="0025385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EC65D6" w:rsidRDefault="0025385C" w:rsidP="0025385C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EC65D6" w:rsidRDefault="0025385C" w:rsidP="0025385C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copiar las frases en la pizarra o repartir fotocopias.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EC65D6" w:rsidRDefault="0025385C" w:rsidP="0025385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385C" w:rsidRPr="00EC65D6" w:rsidRDefault="0025385C" w:rsidP="0025385C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5385C" w:rsidRPr="00EC65D6" w:rsidTr="00314989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5385C" w:rsidRPr="00EC65D6" w:rsidRDefault="0025385C" w:rsidP="0025385C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EC65D6" w:rsidRDefault="0025385C" w:rsidP="0025385C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PLAN</w:t>
            </w:r>
          </w:p>
          <w:p w:rsidR="0025385C" w:rsidRPr="00EC65D6" w:rsidRDefault="0025385C" w:rsidP="0025385C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:rsidR="0025385C" w:rsidRPr="00EC65D6" w:rsidRDefault="0025385C" w:rsidP="0025385C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1. En grupos, elegir un pueblo o ciudad.</w:t>
            </w:r>
          </w:p>
          <w:p w:rsidR="0025385C" w:rsidRPr="00EC65D6" w:rsidRDefault="0025385C" w:rsidP="0025385C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Decidir qué miembro del grupo se va a encargar de cada uno de los temas</w:t>
            </w:r>
            <w:r w:rsidR="00B95C01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B95C01" w:rsidRPr="00EC65D6">
              <w:rPr>
                <w:rFonts w:ascii="Times" w:hAnsi="Times" w:cs="Times"/>
                <w:color w:val="000000"/>
                <w:sz w:val="20"/>
                <w:szCs w:val="20"/>
              </w:rPr>
              <w:t>relacionados con la vida en la ciudad</w:t>
            </w:r>
            <w:r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>.</w:t>
            </w:r>
          </w:p>
          <w:p w:rsidR="0025385C" w:rsidRPr="00EC65D6" w:rsidRDefault="0025385C" w:rsidP="0025385C">
            <w:pPr>
              <w:pStyle w:val="Encabezado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EC65D6" w:rsidRDefault="0025385C" w:rsidP="0025385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EC65D6" w:rsidRDefault="0025385C" w:rsidP="0025385C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EC65D6" w:rsidRDefault="0025385C" w:rsidP="0025385C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consultar el apartado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Tip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EC65D6" w:rsidRDefault="0025385C" w:rsidP="0025385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385C" w:rsidRPr="00EC65D6" w:rsidRDefault="0025385C" w:rsidP="0025385C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5385C" w:rsidRPr="00EC65D6" w:rsidTr="00314989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25385C" w:rsidRPr="00EC65D6" w:rsidRDefault="0025385C" w:rsidP="0025385C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EC65D6" w:rsidRDefault="0025385C" w:rsidP="0025385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RESEARCH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</w:p>
          <w:p w:rsidR="0025385C" w:rsidRPr="00EC65D6" w:rsidRDefault="0025385C" w:rsidP="0025385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1. Buscar información en Internet sobre sus temas y completar una ficha.</w:t>
            </w:r>
          </w:p>
          <w:p w:rsidR="0025385C" w:rsidRPr="00EC65D6" w:rsidRDefault="0025385C" w:rsidP="0025385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Buscar imágenes en Internet.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EC65D6" w:rsidRDefault="0025385C" w:rsidP="0025385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EC65D6" w:rsidRDefault="0025385C" w:rsidP="0025385C">
            <w:pPr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EC65D6" w:rsidRDefault="0025385C" w:rsidP="0025385C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copiar la ficha en el cuaderno o usar el organizador de proyectos.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151</w:t>
            </w:r>
          </w:p>
          <w:p w:rsidR="0025385C" w:rsidRPr="00EC65D6" w:rsidRDefault="0025385C" w:rsidP="0025385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EC65D6" w:rsidRDefault="0025385C" w:rsidP="0025385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385C" w:rsidRPr="00EC65D6" w:rsidRDefault="0025385C" w:rsidP="0025385C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5385C" w:rsidRPr="00EC65D6" w:rsidTr="00314989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25385C" w:rsidRPr="00EC65D6" w:rsidRDefault="0025385C" w:rsidP="0025385C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EC65D6" w:rsidRDefault="0025385C" w:rsidP="0025385C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PROJECT CHOICES Classroom display</w:t>
            </w:r>
          </w:p>
          <w:p w:rsidR="0025385C" w:rsidRPr="00EC65D6" w:rsidRDefault="0025385C" w:rsidP="0025385C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CREATE</w:t>
            </w:r>
          </w:p>
          <w:p w:rsidR="0025385C" w:rsidRPr="00EC65D6" w:rsidRDefault="0025385C" w:rsidP="0025385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Escribir sobre </w:t>
            </w:r>
            <w:r w:rsidR="00BA079F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los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temas para la exposición en clase.</w:t>
            </w:r>
          </w:p>
          <w:p w:rsidR="0025385C" w:rsidRPr="00EC65D6" w:rsidRDefault="0025385C" w:rsidP="0025385C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:rsidR="0025385C" w:rsidRPr="00EC65D6" w:rsidRDefault="0025385C" w:rsidP="0025385C">
            <w:pPr>
              <w:rPr>
                <w:rFonts w:ascii="Times" w:hAnsi="Times" w:cs="Times"/>
                <w:iCs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EC65D6">
              <w:rPr>
                <w:rFonts w:ascii="Times" w:hAnsi="Times" w:cs="Times"/>
                <w:iCs/>
                <w:sz w:val="20"/>
                <w:szCs w:val="20"/>
              </w:rPr>
              <w:t xml:space="preserve">Poner en común </w:t>
            </w:r>
            <w:r w:rsidR="00F34F3A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los temas </w:t>
            </w:r>
            <w:r w:rsidRPr="00EC65D6">
              <w:rPr>
                <w:rFonts w:ascii="Times" w:hAnsi="Times" w:cs="Times"/>
                <w:iCs/>
                <w:sz w:val="20"/>
                <w:szCs w:val="20"/>
              </w:rPr>
              <w:t>y hacer los cambios necesarios.</w:t>
            </w:r>
          </w:p>
          <w:p w:rsidR="0025385C" w:rsidRPr="00EC65D6" w:rsidRDefault="0025385C" w:rsidP="0025385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Pr="00EC65D6">
              <w:rPr>
                <w:sz w:val="20"/>
                <w:szCs w:val="20"/>
              </w:rPr>
              <w:t>Utilizar la información y las imágenes para hacer la exposición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25385C" w:rsidRPr="00EC65D6" w:rsidRDefault="0025385C" w:rsidP="0025385C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</w:t>
            </w:r>
          </w:p>
          <w:p w:rsidR="0025385C" w:rsidRPr="00EC65D6" w:rsidRDefault="0025385C" w:rsidP="0025385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Elaborar una tarjeta con información sobre la exposición. </w:t>
            </w:r>
          </w:p>
          <w:p w:rsidR="0025385C" w:rsidRPr="00EC65D6" w:rsidRDefault="0025385C" w:rsidP="0025385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EC65D6">
              <w:rPr>
                <w:rFonts w:ascii="Times" w:hAnsi="Times"/>
                <w:i/>
                <w:color w:val="000000"/>
                <w:sz w:val="16"/>
                <w:szCs w:val="20"/>
                <w:lang w:val="es-ES_tradnl"/>
              </w:rPr>
              <w:t>MEDIATION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: Utilizar la tarjeta para hacer la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 exposición en clase.</w:t>
            </w:r>
          </w:p>
          <w:p w:rsidR="0025385C" w:rsidRPr="00EC65D6" w:rsidRDefault="0025385C" w:rsidP="0025385C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PROJECT CHOICES Video</w:t>
            </w:r>
          </w:p>
          <w:p w:rsidR="0025385C" w:rsidRPr="00EC65D6" w:rsidRDefault="0025385C" w:rsidP="0025385C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CREATE</w:t>
            </w:r>
          </w:p>
          <w:p w:rsidR="0025385C" w:rsidRPr="00EC65D6" w:rsidRDefault="0025385C" w:rsidP="0025385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1. Escribir el guion de sus temas.</w:t>
            </w:r>
          </w:p>
          <w:p w:rsidR="0025385C" w:rsidRPr="00EC65D6" w:rsidRDefault="0025385C" w:rsidP="0025385C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:rsidR="0025385C" w:rsidRPr="00EC65D6" w:rsidRDefault="0025385C" w:rsidP="0025385C">
            <w:pPr>
              <w:rPr>
                <w:rFonts w:ascii="Times" w:hAnsi="Times" w:cs="Times"/>
                <w:iCs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EC65D6">
              <w:rPr>
                <w:rFonts w:ascii="Times" w:hAnsi="Times" w:cs="Times"/>
                <w:iCs/>
                <w:sz w:val="20"/>
                <w:szCs w:val="20"/>
              </w:rPr>
              <w:t>Poner en común los guiones y hacer los cambios necesarios.</w:t>
            </w:r>
          </w:p>
          <w:p w:rsidR="0025385C" w:rsidRPr="00EC65D6" w:rsidRDefault="0025385C" w:rsidP="0025385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3. Utilizar imágenes y videoclips de los lugares en la grabación del vídeo.</w:t>
            </w:r>
          </w:p>
          <w:p w:rsidR="0025385C" w:rsidRPr="00EC65D6" w:rsidRDefault="0025385C" w:rsidP="0025385C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</w:t>
            </w:r>
          </w:p>
          <w:p w:rsidR="0025385C" w:rsidRPr="00EC65D6" w:rsidRDefault="0025385C" w:rsidP="0025385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Presentar el vídeo en clase.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EC65D6" w:rsidRDefault="0025385C" w:rsidP="0025385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EC65D6" w:rsidRDefault="0025385C" w:rsidP="0025385C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las competencias específicas relacionadas con la competencia digital y la mediación.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EC65D6" w:rsidRDefault="0025385C" w:rsidP="0025385C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T69</w:t>
            </w:r>
          </w:p>
          <w:p w:rsidR="0025385C" w:rsidRPr="00EC65D6" w:rsidRDefault="0025385C" w:rsidP="0025385C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elaborar la tarjeta o completar la tarjeta de presentación.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158</w:t>
            </w:r>
          </w:p>
          <w:p w:rsidR="0025385C" w:rsidRPr="00EC65D6" w:rsidRDefault="0025385C" w:rsidP="0025385C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consultar el apartado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Tip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EC65D6" w:rsidRDefault="0025385C" w:rsidP="0025385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385C" w:rsidRPr="00EC65D6" w:rsidRDefault="0025385C" w:rsidP="0025385C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5385C" w:rsidRPr="00EC65D6" w:rsidTr="00314989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25385C" w:rsidRPr="00EC65D6" w:rsidRDefault="0025385C" w:rsidP="0025385C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EC65D6" w:rsidRDefault="0025385C" w:rsidP="0025385C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REFLECT</w:t>
            </w:r>
          </w:p>
          <w:p w:rsidR="0025385C" w:rsidRPr="00EC65D6" w:rsidRDefault="0025385C" w:rsidP="0025385C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Utilizar la rúbrica para evaluar su trabajo.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EC65D6" w:rsidRDefault="0025385C" w:rsidP="0025385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EC65D6" w:rsidRDefault="0025385C" w:rsidP="0025385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Reflexionar sobre su experiencia con el proyecto.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EC65D6" w:rsidRDefault="0025385C" w:rsidP="0025385C">
            <w:pPr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EC65D6" w:rsidRDefault="0025385C" w:rsidP="0025385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385C" w:rsidRPr="00EC65D6" w:rsidRDefault="0025385C" w:rsidP="0025385C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25385C" w:rsidRPr="00EC65D6" w:rsidTr="00314989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25385C" w:rsidRPr="00EC65D6" w:rsidRDefault="0025385C" w:rsidP="0025385C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EC65D6" w:rsidRDefault="0025385C" w:rsidP="0025385C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Round Up</w:t>
            </w:r>
          </w:p>
          <w:p w:rsidR="0025385C" w:rsidRPr="00EC65D6" w:rsidRDefault="0025385C" w:rsidP="0025385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Basándose en la información aprendida en la unidad, </w:t>
            </w:r>
            <w:r w:rsidR="00C54B5F" w:rsidRPr="00EC65D6">
              <w:rPr>
                <w:rFonts w:ascii="Times" w:hAnsi="Times" w:cs="Times"/>
                <w:iCs/>
                <w:color w:val="000000"/>
                <w:sz w:val="20"/>
                <w:szCs w:val="20"/>
              </w:rPr>
              <w:t>decir en qué se diferencia</w:t>
            </w:r>
            <w:r w:rsidRPr="00EC65D6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 su pueblo o ciudad con otr</w:t>
            </w:r>
            <w:r w:rsidR="00AA035D" w:rsidRPr="00EC65D6">
              <w:rPr>
                <w:rFonts w:ascii="Times" w:hAnsi="Times" w:cs="Times"/>
                <w:iCs/>
                <w:color w:val="000000"/>
                <w:sz w:val="20"/>
                <w:szCs w:val="20"/>
              </w:rPr>
              <w:t>o</w:t>
            </w:r>
            <w:r w:rsidRPr="00EC65D6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 que conozcan.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69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EC65D6" w:rsidRDefault="0025385C" w:rsidP="0025385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EC65D6" w:rsidRDefault="0025385C" w:rsidP="0025385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iCs/>
                <w:color w:val="000000"/>
                <w:sz w:val="20"/>
                <w:szCs w:val="20"/>
              </w:rPr>
              <w:t>Reflexionar sobre lo aprendido con la situación de aprendizaje de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EC65D6" w:rsidRDefault="0025385C" w:rsidP="0025385C">
            <w:pPr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5385C" w:rsidRPr="00EC65D6" w:rsidRDefault="0025385C" w:rsidP="0025385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385C" w:rsidRPr="00EC65D6" w:rsidRDefault="0025385C" w:rsidP="0025385C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</w:tbl>
    <w:p w:rsidR="00480192" w:rsidRPr="00EC65D6" w:rsidRDefault="00480192" w:rsidP="00480192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:rsidR="00480192" w:rsidRPr="00EC65D6" w:rsidRDefault="00480192" w:rsidP="00480192">
      <w:pPr>
        <w:rPr>
          <w:rFonts w:ascii="Times" w:hAnsi="Times"/>
          <w:color w:val="FF0000"/>
          <w:sz w:val="22"/>
          <w:szCs w:val="22"/>
        </w:rPr>
      </w:pPr>
      <w:r w:rsidRPr="00EC65D6">
        <w:rPr>
          <w:rFonts w:ascii="Times" w:hAnsi="Times"/>
        </w:rPr>
        <w:br w:type="page"/>
      </w:r>
    </w:p>
    <w:p w:rsidR="00480192" w:rsidRPr="00EC65D6" w:rsidRDefault="00480192" w:rsidP="00480192">
      <w:pPr>
        <w:rPr>
          <w:rFonts w:ascii="Times" w:hAnsi="Times"/>
          <w:color w:val="FF0000"/>
          <w:sz w:val="22"/>
          <w:szCs w:val="22"/>
          <w:lang w:val="en-US"/>
        </w:rPr>
      </w:pPr>
    </w:p>
    <w:tbl>
      <w:tblPr>
        <w:tblW w:w="15130" w:type="dxa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480192" w:rsidRPr="00EC65D6" w:rsidTr="00314989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480192" w:rsidRPr="00EC65D6" w:rsidRDefault="00480192" w:rsidP="00314989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4: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Where We Live</w:t>
            </w:r>
          </w:p>
        </w:tc>
      </w:tr>
      <w:tr w:rsidR="00480192" w:rsidRPr="00EC65D6" w:rsidTr="00314989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80192" w:rsidRPr="00EC65D6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480192" w:rsidRPr="00EC65D6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480192" w:rsidRPr="00EC65D6" w:rsidRDefault="00480192" w:rsidP="00314989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480192" w:rsidRPr="00EC65D6" w:rsidTr="00314989">
        <w:trPr>
          <w:cantSplit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="00482364"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0</w:t>
            </w: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480192" w:rsidRPr="00EC65D6" w:rsidRDefault="00480192" w:rsidP="00314989">
            <w:pPr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snapToGrid w:val="0"/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Corregir los ejercicios de la sección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Progress and Competences Check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Repasar el vocabulario y la gramática de la unidad </w:t>
            </w:r>
            <w:r w:rsidR="00014B6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resolver posibles dudas.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80192" w:rsidRPr="00EC65D6" w:rsidRDefault="00480192" w:rsidP="00314989">
            <w:pPr>
              <w:snapToGrid w:val="0"/>
              <w:rPr>
                <w:rFonts w:ascii="Times" w:hAnsi="Times" w:cs="Arial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480192" w:rsidRPr="00EC65D6" w:rsidTr="00314989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las actividades fotocopiables de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Extra Practice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(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TAIOP, pp. 22</w:t>
            </w:r>
            <w:r w:rsidR="00E12047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-22</w:t>
            </w:r>
            <w:r w:rsidR="00E12047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)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Extension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(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TAIOP, p. 24</w:t>
            </w:r>
            <w:r w:rsidR="00E12047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)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según las necesidades de cada alumno/a.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103A7B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Repasar o ampliar los conocimientos adquiridos en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profesor/a puede corregir las actividades en clase o entregar una fotocopia con las respuestas. </w:t>
            </w:r>
            <w:r w:rsidR="006252A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TAIOP, pp. 23</w:t>
            </w:r>
            <w:r w:rsidR="00E12047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, 252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jc w:val="center"/>
              <w:rPr>
                <w:rFonts w:ascii="Times" w:hAnsi="Times" w:cs="Arial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80192" w:rsidRPr="00EC65D6" w:rsidRDefault="00480192" w:rsidP="00314989">
            <w:pPr>
              <w:snapToGrid w:val="0"/>
              <w:rPr>
                <w:rFonts w:ascii="Times" w:hAnsi="Times" w:cs="Arial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480192" w:rsidRPr="00EC65D6" w:rsidTr="00314989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80192" w:rsidRPr="00EC65D6" w:rsidRDefault="00480192" w:rsidP="00314989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las actividades que se incluyen en el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Burlington ESO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Factory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en el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Burlington ESO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Culture Bank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de la página web.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pStyle w:val="TableContents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rPr>
                <w:rFonts w:ascii="Times" w:hAnsi="Times" w:cs="Arial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los contenidos de la unidad de manera lúdica.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80192" w:rsidRPr="00EC65D6" w:rsidRDefault="00480192" w:rsidP="00314989">
            <w:pPr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</w:tr>
    </w:tbl>
    <w:p w:rsidR="00480192" w:rsidRPr="00EC65D6" w:rsidRDefault="00480192" w:rsidP="00480192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:rsidR="00480192" w:rsidRPr="00EC65D6" w:rsidRDefault="00480192" w:rsidP="00480192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tbl>
      <w:tblPr>
        <w:tblW w:w="0" w:type="auto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480192" w:rsidRPr="00EC65D6" w:rsidTr="00314989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480192" w:rsidRPr="00EC65D6" w:rsidRDefault="00480192" w:rsidP="00314989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4: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Where We Live</w:t>
            </w:r>
          </w:p>
        </w:tc>
      </w:tr>
      <w:tr w:rsidR="00480192" w:rsidRPr="00EC65D6" w:rsidTr="00314989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80192" w:rsidRPr="00EC65D6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480192" w:rsidRPr="00EC65D6" w:rsidRDefault="00480192" w:rsidP="00314989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480192" w:rsidRPr="00EC65D6" w:rsidRDefault="00480192" w:rsidP="00314989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480192" w:rsidRPr="00EC65D6" w:rsidTr="00314989">
        <w:tblPrEx>
          <w:tblCellMar>
            <w:top w:w="108" w:type="dxa"/>
            <w:bottom w:w="108" w:type="dxa"/>
          </w:tblCellMar>
        </w:tblPrEx>
        <w:trPr>
          <w:trHeight w:val="373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="00482364"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480192" w:rsidRPr="00EC65D6" w:rsidRDefault="00480192" w:rsidP="00314989">
            <w:pPr>
              <w:jc w:val="center"/>
              <w:rPr>
                <w:rFonts w:ascii="Times" w:hAnsi="Times"/>
                <w:i/>
                <w:color w:val="FF0000"/>
                <w:sz w:val="2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480192" w:rsidRPr="00EC65D6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Unit </w:t>
            </w:r>
            <w:r w:rsidR="004F1366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4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 Test</w:t>
            </w:r>
          </w:p>
          <w:p w:rsidR="00480192" w:rsidRPr="00EC65D6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Escoger el test adecuado para los alumnos/as.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TAIOP, pp. </w:t>
            </w:r>
            <w:r w:rsidR="00E12047"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62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-</w:t>
            </w:r>
            <w:r w:rsidR="00E12047"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73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;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br/>
              <w:t xml:space="preserve">TAIOP CD 1, pistas </w:t>
            </w:r>
            <w:r w:rsidR="00E12047"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11-12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; </w:t>
            </w:r>
            <w:r w:rsidRPr="00EC65D6">
              <w:rPr>
                <w:rFonts w:ascii="Times" w:hAnsi="Times"/>
                <w:b/>
                <w:i/>
                <w:iCs/>
                <w:color w:val="000000"/>
                <w:sz w:val="20"/>
                <w:szCs w:val="20"/>
                <w:lang w:val="en-US"/>
              </w:rPr>
              <w:t>Test Factory and Other Editable Resources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Evaluar el progreso de los alumnos/as.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80192" w:rsidRPr="00EC65D6" w:rsidRDefault="00480192" w:rsidP="00314989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profesor/a puede corregir el test en clase o entregar una fotocopia con las respuestas.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TAIOP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, pp. 1</w:t>
            </w:r>
            <w:r w:rsidR="0062451F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90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-1</w:t>
            </w:r>
            <w:r w:rsidR="007C667A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0192" w:rsidRPr="00EC65D6" w:rsidRDefault="00480192" w:rsidP="0031498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80192" w:rsidRPr="00EC65D6" w:rsidRDefault="00480192" w:rsidP="00314989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</w:tbl>
    <w:p w:rsidR="00480192" w:rsidRPr="00EC65D6" w:rsidRDefault="00480192" w:rsidP="00480192">
      <w:pPr>
        <w:rPr>
          <w:rFonts w:ascii="Times" w:hAnsi="Times"/>
          <w:lang w:val="es-ES_tradnl"/>
        </w:rPr>
      </w:pPr>
    </w:p>
    <w:p w:rsidR="00480192" w:rsidRPr="00EC65D6" w:rsidRDefault="00480192" w:rsidP="00480192">
      <w:pPr>
        <w:rPr>
          <w:lang w:val="es-ES_tradnl"/>
        </w:rPr>
      </w:pPr>
      <w:r w:rsidRPr="00EC65D6">
        <w:rPr>
          <w:lang w:val="es-ES_tradnl"/>
        </w:rPr>
        <w:br w:type="page"/>
      </w:r>
    </w:p>
    <w:tbl>
      <w:tblPr>
        <w:tblW w:w="15115" w:type="dxa"/>
        <w:tblInd w:w="-295" w:type="dxa"/>
        <w:tblLayout w:type="fixed"/>
        <w:tblLook w:val="0000" w:firstRow="0" w:lastRow="0" w:firstColumn="0" w:lastColumn="0" w:noHBand="0" w:noVBand="0"/>
      </w:tblPr>
      <w:tblGrid>
        <w:gridCol w:w="912"/>
        <w:gridCol w:w="3824"/>
        <w:gridCol w:w="1424"/>
        <w:gridCol w:w="2800"/>
        <w:gridCol w:w="3347"/>
        <w:gridCol w:w="653"/>
        <w:gridCol w:w="2155"/>
      </w:tblGrid>
      <w:tr w:rsidR="0072365A" w:rsidRPr="00EC65D6" w:rsidTr="00AA62FF">
        <w:tc>
          <w:tcPr>
            <w:tcW w:w="1511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72365A" w:rsidRPr="00EC65D6" w:rsidRDefault="0072365A" w:rsidP="00AA62FF">
            <w:pPr>
              <w:pStyle w:val="Ttulo1"/>
              <w:ind w:left="0" w:right="-108" w:firstLine="0"/>
              <w:rPr>
                <w:rFonts w:ascii="Times" w:hAnsi="Times" w:cs="Times"/>
                <w:i/>
                <w:color w:val="000000"/>
                <w:sz w:val="19"/>
                <w:lang w:val="en-US"/>
              </w:rPr>
            </w:pP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5: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Watch or Play</w:t>
            </w:r>
          </w:p>
        </w:tc>
      </w:tr>
      <w:tr w:rsidR="0072365A" w:rsidRPr="00EC65D6" w:rsidTr="00AA62FF"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Ttulo2"/>
              <w:rPr>
                <w:rFonts w:ascii="Times" w:hAnsi="Times" w:cs="Times"/>
                <w:bCs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2365A" w:rsidRPr="00EC65D6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sz w:val="20"/>
                <w:lang w:val="es-ES_tradnl"/>
              </w:rPr>
              <w:t>Competencias trabajadas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72365A" w:rsidRPr="00EC65D6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72365A" w:rsidRPr="00EC65D6" w:rsidRDefault="0072365A" w:rsidP="00AA62FF">
            <w:pPr>
              <w:pStyle w:val="Ttulo2"/>
              <w:ind w:left="-108" w:right="-250" w:firstLine="0"/>
              <w:rPr>
                <w:rFonts w:ascii="Times" w:hAnsi="Times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72365A" w:rsidRPr="00EC65D6" w:rsidTr="00AA62FF">
        <w:trPr>
          <w:cantSplit/>
        </w:trPr>
        <w:tc>
          <w:tcPr>
            <w:tcW w:w="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1ª</w:t>
            </w:r>
          </w:p>
          <w:p w:rsidR="0072365A" w:rsidRPr="00EC65D6" w:rsidRDefault="0072365A" w:rsidP="00AA62FF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Comentar el título de la unidad, así como las imágenes, decir de qué creen que trata y contestar las preguntas.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Presentar la situación de aprendizaje de la unidad </w:t>
            </w: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y una lista de proyectos individuales</w:t>
            </w:r>
            <w:r w:rsidRPr="00EC65D6">
              <w:rPr>
                <w:rFonts w:ascii="Times" w:hAnsi="Times"/>
                <w:i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que tienen relación con el proyecto final. </w:t>
            </w:r>
            <w:r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 xml:space="preserve">SB, pp. </w:t>
            </w:r>
            <w:r w:rsidR="008714FE"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70-71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Introducir a los alumnos/as la situación de aprendizaje sobre la que girará en torno la unidad y fomentar el pensamiento crítico.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TM, pp. T</w:t>
            </w:r>
            <w:r w:rsidR="008714FE" w:rsidRPr="00EC65D6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70-</w:t>
            </w:r>
            <w:r w:rsidR="008B2212" w:rsidRPr="00EC65D6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T</w:t>
            </w:r>
            <w:r w:rsidR="008714FE" w:rsidRPr="00EC65D6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71</w:t>
            </w:r>
          </w:p>
          <w:p w:rsidR="0072365A" w:rsidRPr="00EC65D6" w:rsidRDefault="0072365A" w:rsidP="00AA62FF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 xml:space="preserve">Ampliar la información con los datos que se dan. </w:t>
            </w:r>
            <w:r w:rsidRPr="00EC65D6">
              <w:rPr>
                <w:rFonts w:ascii="Times" w:hAnsi="Times"/>
                <w:b/>
                <w:sz w:val="20"/>
                <w:szCs w:val="20"/>
              </w:rPr>
              <w:t>TM, p. T</w:t>
            </w:r>
            <w:r w:rsidR="008714FE" w:rsidRPr="00EC65D6">
              <w:rPr>
                <w:rFonts w:ascii="Times" w:hAnsi="Times"/>
                <w:b/>
                <w:sz w:val="20"/>
                <w:szCs w:val="20"/>
              </w:rPr>
              <w:t>71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365A" w:rsidRPr="00EC65D6" w:rsidRDefault="0072365A" w:rsidP="00AA62FF">
            <w:pPr>
              <w:snapToGrid w:val="0"/>
              <w:rPr>
                <w:rFonts w:ascii="Times" w:hAnsi="Times"/>
                <w:sz w:val="22"/>
                <w:szCs w:val="22"/>
                <w:lang w:val="es-ES_tradnl"/>
              </w:rPr>
            </w:pPr>
          </w:p>
        </w:tc>
      </w:tr>
      <w:tr w:rsidR="0072365A" w:rsidRPr="00EC65D6" w:rsidTr="00AA62FF">
        <w:trPr>
          <w:cantSplit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72365A" w:rsidRPr="00EC65D6" w:rsidRDefault="0072365A" w:rsidP="00AA62FF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1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sz w:val="20"/>
                <w:szCs w:val="20"/>
                <w:lang w:val="es-ES_tradnl"/>
              </w:rPr>
              <w:t xml:space="preserve">Digital </w:t>
            </w:r>
            <w:r w:rsidR="00BD2BAB" w:rsidRPr="00EC65D6">
              <w:rPr>
                <w:rFonts w:ascii="Times" w:hAnsi="Times"/>
                <w:i/>
                <w:sz w:val="20"/>
                <w:szCs w:val="20"/>
                <w:lang w:val="es-ES_tradnl"/>
              </w:rPr>
              <w:t>Quiz</w:t>
            </w:r>
          </w:p>
          <w:p w:rsidR="0072365A" w:rsidRPr="00EC65D6" w:rsidRDefault="00BD2BAB" w:rsidP="00AA62FF">
            <w:pPr>
              <w:rPr>
                <w:rFonts w:ascii="Times" w:hAnsi="Times"/>
                <w:b/>
                <w:i/>
                <w:iCs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 xml:space="preserve">Hacer un cuestionario sobre deporte y contestar las preguntas. </w:t>
            </w:r>
            <w:r w:rsidR="0072365A"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 xml:space="preserve">SB, p. </w:t>
            </w:r>
            <w:r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71</w:t>
            </w:r>
          </w:p>
        </w:tc>
        <w:tc>
          <w:tcPr>
            <w:tcW w:w="1424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800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Practicar la comprensión oral mediante apoyo visual.</w:t>
            </w:r>
          </w:p>
        </w:tc>
        <w:tc>
          <w:tcPr>
            <w:tcW w:w="3347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365A" w:rsidRPr="00EC65D6" w:rsidRDefault="0072365A" w:rsidP="00AA62FF">
            <w:pPr>
              <w:snapToGrid w:val="0"/>
              <w:rPr>
                <w:rFonts w:ascii="Times" w:hAnsi="Times"/>
                <w:sz w:val="22"/>
                <w:szCs w:val="22"/>
                <w:lang w:val="es-ES_tradnl"/>
              </w:rPr>
            </w:pPr>
          </w:p>
        </w:tc>
      </w:tr>
      <w:tr w:rsidR="00CC19B0" w:rsidRPr="00EC65D6" w:rsidTr="00AA62FF">
        <w:trPr>
          <w:cantSplit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CC19B0" w:rsidRPr="00EC65D6" w:rsidRDefault="00CC19B0" w:rsidP="00CC19B0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1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C19B0" w:rsidRPr="00EC65D6" w:rsidRDefault="00CC19B0" w:rsidP="00CC19B0">
            <w:pPr>
              <w:rPr>
                <w:rFonts w:ascii="Times" w:hAnsi="Times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>Vocabulary: Sport</w:t>
            </w:r>
          </w:p>
          <w:p w:rsidR="00CC19B0" w:rsidRPr="00EC65D6" w:rsidRDefault="00CC19B0" w:rsidP="00CC19B0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1. Leer la guía de televisión prestando atención a las palabras en rojo y contestar las preguntas. </w:t>
            </w:r>
            <w:r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SB, p. 72</w:t>
            </w:r>
          </w:p>
        </w:tc>
        <w:tc>
          <w:tcPr>
            <w:tcW w:w="1424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C19B0" w:rsidRPr="00EC65D6" w:rsidRDefault="00CC19B0" w:rsidP="00CC19B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1, 2, 3, 4, 5</w:t>
            </w:r>
          </w:p>
        </w:tc>
        <w:tc>
          <w:tcPr>
            <w:tcW w:w="2800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C19B0" w:rsidRPr="00EC65D6" w:rsidRDefault="00CC19B0" w:rsidP="00CC19B0">
            <w:pPr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Aprender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vocabulario relacionado con el deporte.</w:t>
            </w:r>
          </w:p>
        </w:tc>
        <w:tc>
          <w:tcPr>
            <w:tcW w:w="3347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C19B0" w:rsidRPr="00EC65D6" w:rsidRDefault="00CC19B0" w:rsidP="00CC19B0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Se puede usar la herramienta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>Digital Vocabulary Presentation</w:t>
            </w: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.</w:t>
            </w:r>
          </w:p>
          <w:p w:rsidR="00CC19B0" w:rsidRPr="00EC65D6" w:rsidRDefault="00CC19B0" w:rsidP="00CC19B0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consultar el glosario. </w:t>
            </w:r>
          </w:p>
          <w:p w:rsidR="00CC19B0" w:rsidRPr="00EC65D6" w:rsidRDefault="00CC19B0" w:rsidP="00CC19B0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WB, p. 90</w:t>
            </w:r>
          </w:p>
          <w:p w:rsidR="00CC19B0" w:rsidRPr="00EC65D6" w:rsidRDefault="00CC19B0" w:rsidP="00CC19B0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TM, p. T</w:t>
            </w:r>
            <w:r w:rsidR="006571E9"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72</w:t>
            </w:r>
          </w:p>
        </w:tc>
        <w:tc>
          <w:tcPr>
            <w:tcW w:w="653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C19B0" w:rsidRPr="00EC65D6" w:rsidRDefault="00CC19B0" w:rsidP="00CC19B0">
            <w:pPr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19B0" w:rsidRPr="00EC65D6" w:rsidRDefault="00CC19B0" w:rsidP="00CC19B0">
            <w:pPr>
              <w:snapToGrid w:val="0"/>
              <w:rPr>
                <w:rFonts w:ascii="Times" w:hAnsi="Times"/>
                <w:sz w:val="22"/>
                <w:szCs w:val="22"/>
                <w:lang w:val="es-ES_tradnl"/>
              </w:rPr>
            </w:pPr>
          </w:p>
        </w:tc>
      </w:tr>
      <w:tr w:rsidR="006571E9" w:rsidRPr="00EC65D6" w:rsidTr="00AA62FF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6571E9" w:rsidRPr="00EC65D6" w:rsidRDefault="006571E9" w:rsidP="006571E9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571E9" w:rsidRPr="00EC65D6" w:rsidRDefault="006571E9" w:rsidP="006571E9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Linguistic</w:t>
            </w:r>
          </w:p>
          <w:p w:rsidR="006571E9" w:rsidRPr="00EC65D6" w:rsidRDefault="00AA62FF" w:rsidP="006571E9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Leer la información del cuadro y buscar nombres de deportes en el ejercicio 1</w:t>
            </w:r>
            <w:r w:rsidR="00A16EC0"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A16EC0"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br/>
            </w:r>
            <w:r w:rsidR="006571E9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3A78AA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571E9" w:rsidRPr="00EC65D6" w:rsidRDefault="006571E9" w:rsidP="006571E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571E9" w:rsidRPr="00EC65D6" w:rsidRDefault="006571E9" w:rsidP="006571E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en comunicación lingüística.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571E9" w:rsidRPr="00EC65D6" w:rsidRDefault="00A64092" w:rsidP="006571E9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AC7320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72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571E9" w:rsidRPr="00EC65D6" w:rsidRDefault="005E3565" w:rsidP="006571E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6571E9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571E9" w:rsidRPr="00EC65D6" w:rsidRDefault="006571E9" w:rsidP="006571E9">
            <w:pPr>
              <w:snapToGrid w:val="0"/>
              <w:rPr>
                <w:rFonts w:ascii="Times" w:hAnsi="Times"/>
                <w:b/>
                <w:sz w:val="22"/>
                <w:szCs w:val="22"/>
                <w:lang w:val="es-ES_tradnl"/>
              </w:rPr>
            </w:pPr>
          </w:p>
        </w:tc>
      </w:tr>
      <w:tr w:rsidR="006571E9" w:rsidRPr="00EC65D6" w:rsidTr="00AA62FF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6571E9" w:rsidRPr="00EC65D6" w:rsidRDefault="006571E9" w:rsidP="006571E9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571E9" w:rsidRPr="00EC65D6" w:rsidRDefault="006571E9" w:rsidP="006571E9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963FD5" w:rsidRPr="00EC65D6">
              <w:rPr>
                <w:rFonts w:ascii="Times" w:hAnsi="Times"/>
                <w:sz w:val="20"/>
                <w:szCs w:val="20"/>
                <w:lang w:val="es-ES_tradnl"/>
              </w:rPr>
              <w:t>Relacionar los verbos con las imágenes correspondientes</w:t>
            </w: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963FD5"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72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571E9" w:rsidRPr="00EC65D6" w:rsidRDefault="006571E9" w:rsidP="006571E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571E9" w:rsidRPr="00EC65D6" w:rsidRDefault="006571E9" w:rsidP="006571E9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571E9" w:rsidRPr="00EC65D6" w:rsidRDefault="006571E9" w:rsidP="006571E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571E9" w:rsidRPr="00EC65D6" w:rsidRDefault="003879F9" w:rsidP="006571E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6571E9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571E9" w:rsidRPr="00EC65D6" w:rsidRDefault="006571E9" w:rsidP="006571E9">
            <w:pPr>
              <w:snapToGrid w:val="0"/>
              <w:rPr>
                <w:rFonts w:ascii="Times" w:hAnsi="Times"/>
                <w:b/>
                <w:sz w:val="22"/>
                <w:szCs w:val="22"/>
                <w:lang w:val="es-ES_tradnl"/>
              </w:rPr>
            </w:pPr>
          </w:p>
        </w:tc>
      </w:tr>
      <w:tr w:rsidR="006571E9" w:rsidRPr="00EC65D6" w:rsidTr="00AA62FF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6571E9" w:rsidRPr="00EC65D6" w:rsidRDefault="006571E9" w:rsidP="006571E9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1E9" w:rsidRPr="00EC65D6" w:rsidRDefault="006571E9" w:rsidP="006571E9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052486" w:rsidRPr="00EC65D6">
              <w:rPr>
                <w:rFonts w:ascii="Times" w:hAnsi="Times"/>
                <w:sz w:val="20"/>
                <w:szCs w:val="20"/>
              </w:rPr>
              <w:t>Las palabras en negrita están en las frases equivocadas. Volver a escribirlas con las palabras correctas</w:t>
            </w: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052486"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72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1E9" w:rsidRPr="00EC65D6" w:rsidRDefault="006571E9" w:rsidP="006571E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1E9" w:rsidRPr="00EC65D6" w:rsidRDefault="006571E9" w:rsidP="006571E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1E9" w:rsidRPr="00EC65D6" w:rsidRDefault="006571E9" w:rsidP="006571E9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1E9" w:rsidRPr="00EC65D6" w:rsidRDefault="006571E9" w:rsidP="006571E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6571E9" w:rsidRPr="00EC65D6" w:rsidRDefault="006571E9" w:rsidP="006571E9">
            <w:pPr>
              <w:snapToGrid w:val="0"/>
              <w:rPr>
                <w:rFonts w:ascii="Times" w:hAnsi="Times"/>
                <w:sz w:val="22"/>
                <w:szCs w:val="22"/>
                <w:lang w:val="es-ES_tradnl"/>
              </w:rPr>
            </w:pPr>
          </w:p>
        </w:tc>
      </w:tr>
      <w:tr w:rsidR="00162640" w:rsidRPr="00EC65D6" w:rsidTr="00AA62FF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162640" w:rsidRPr="00EC65D6" w:rsidRDefault="00162640" w:rsidP="00162640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2640" w:rsidRPr="00EC65D6" w:rsidRDefault="00162640" w:rsidP="00162640">
            <w:pPr>
              <w:numPr>
                <w:ilvl w:val="0"/>
                <w:numId w:val="6"/>
              </w:numPr>
              <w:suppressAutoHyphens/>
              <w:ind w:left="0" w:firstLine="0"/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Learning to Learn</w:t>
            </w:r>
          </w:p>
          <w:p w:rsidR="00162640" w:rsidRPr="00EC65D6" w:rsidRDefault="00162640" w:rsidP="00162640">
            <w:pPr>
              <w:numPr>
                <w:ilvl w:val="0"/>
                <w:numId w:val="6"/>
              </w:numPr>
              <w:suppressAutoHyphens/>
              <w:ind w:left="0" w:firstLine="0"/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Leer la información del cuadro.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Copiar y completar el cuadro con otros deportes del ejercicio 1.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583685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72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2640" w:rsidRPr="00EC65D6" w:rsidRDefault="00162640" w:rsidP="0016264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2640" w:rsidRPr="00EC65D6" w:rsidRDefault="00CF0CCB" w:rsidP="0016264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2640" w:rsidRPr="00EC65D6" w:rsidRDefault="00162640" w:rsidP="00162640">
            <w:pPr>
              <w:pStyle w:val="Textoindependiente"/>
              <w:rPr>
                <w:rFonts w:ascii="Times" w:hAnsi="Times"/>
                <w:b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TM, p. T</w:t>
            </w:r>
            <w:r w:rsidR="0071148D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72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2640" w:rsidRPr="00EC65D6" w:rsidRDefault="00162640" w:rsidP="001626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62640" w:rsidRPr="00EC65D6" w:rsidRDefault="00162640" w:rsidP="00162640">
            <w:pPr>
              <w:snapToGrid w:val="0"/>
              <w:rPr>
                <w:rFonts w:ascii="Times" w:hAnsi="Times"/>
                <w:sz w:val="22"/>
                <w:szCs w:val="22"/>
                <w:lang w:val="es-ES_tradnl"/>
              </w:rPr>
            </w:pPr>
          </w:p>
        </w:tc>
      </w:tr>
      <w:tr w:rsidR="00201BE0" w:rsidRPr="00EC65D6" w:rsidTr="00AA62FF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201BE0" w:rsidRPr="00EC65D6" w:rsidRDefault="00201BE0" w:rsidP="00201BE0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1BE0" w:rsidRPr="00EC65D6" w:rsidRDefault="00201BE0" w:rsidP="00201BE0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4. </w:t>
            </w:r>
            <w:r w:rsidRPr="00EC65D6">
              <w:rPr>
                <w:rFonts w:ascii="Times" w:hAnsi="Times"/>
                <w:i/>
                <w:sz w:val="16"/>
                <w:szCs w:val="20"/>
                <w:lang w:val="es-ES_tradnl"/>
              </w:rPr>
              <w:t>INTERACTION</w:t>
            </w: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: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En parejas y por turnos, hacer y contestar preguntas sobre los deportes que practican y luego comparar sus respuestas con las del compañero/a. </w:t>
            </w:r>
            <w:r w:rsidR="00F81A46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SB, p. 72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1BE0" w:rsidRPr="00EC65D6" w:rsidRDefault="00201BE0" w:rsidP="00201BE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1BE0" w:rsidRPr="00EC65D6" w:rsidRDefault="00201BE0" w:rsidP="00201BE0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1BE0" w:rsidRPr="00EC65D6" w:rsidRDefault="00201BE0" w:rsidP="00201BE0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1BE0" w:rsidRPr="00EC65D6" w:rsidRDefault="003879F9" w:rsidP="00201BE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201BE0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1BE0" w:rsidRPr="00EC65D6" w:rsidRDefault="00201BE0" w:rsidP="00201BE0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162640" w:rsidRPr="00EC65D6" w:rsidTr="00AA62FF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162640" w:rsidRPr="00EC65D6" w:rsidRDefault="00162640" w:rsidP="00162640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2640" w:rsidRPr="00EC65D6" w:rsidRDefault="00162640" w:rsidP="001626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Vocabulary</w:t>
            </w:r>
          </w:p>
          <w:p w:rsidR="00162640" w:rsidRPr="00EC65D6" w:rsidRDefault="00162640" w:rsidP="00162640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TM, p. </w:t>
            </w:r>
            <w:r w:rsidR="00426245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72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2640" w:rsidRPr="00EC65D6" w:rsidRDefault="00162640" w:rsidP="001626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2640" w:rsidRPr="00EC65D6" w:rsidRDefault="00162640" w:rsidP="0016264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2640" w:rsidRPr="00EC65D6" w:rsidRDefault="00162640" w:rsidP="0016264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162640" w:rsidRPr="00EC65D6" w:rsidRDefault="00162640" w:rsidP="0016264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62640" w:rsidRPr="00EC65D6" w:rsidRDefault="00162640" w:rsidP="00162640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Ej. 1-4</w:t>
            </w:r>
          </w:p>
          <w:p w:rsidR="00162640" w:rsidRPr="00EC65D6" w:rsidRDefault="00162640" w:rsidP="00162640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 xml:space="preserve">WB, p. </w:t>
            </w:r>
            <w:r w:rsidR="006C7195"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4</w:t>
            </w:r>
            <w:r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8</w:t>
            </w:r>
          </w:p>
        </w:tc>
      </w:tr>
      <w:tr w:rsidR="00CA3F6A" w:rsidRPr="00EC65D6" w:rsidTr="00AA62FF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CA3F6A" w:rsidRPr="00EC65D6" w:rsidRDefault="00CA3F6A" w:rsidP="00CA3F6A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F6A" w:rsidRPr="00EC65D6" w:rsidRDefault="00CA3F6A" w:rsidP="00CA3F6A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sz w:val="20"/>
                <w:szCs w:val="20"/>
                <w:lang w:val="es-ES_tradnl"/>
              </w:rPr>
              <w:t>Reading: An article</w:t>
            </w:r>
          </w:p>
          <w:p w:rsidR="00CA3F6A" w:rsidRPr="00EC65D6" w:rsidRDefault="00CA3F6A" w:rsidP="00CA3F6A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5. Señalar si es mejor ver los deportes en televisión o en vivo, y justificar su respuesta.</w:t>
            </w: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SB, p. 7</w:t>
            </w:r>
            <w:r w:rsidR="00E87504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F6A" w:rsidRPr="00EC65D6" w:rsidRDefault="00CA3F6A" w:rsidP="00CA3F6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F6A" w:rsidRPr="00EC65D6" w:rsidRDefault="00CA3F6A" w:rsidP="00CA3F6A">
            <w:pPr>
              <w:widowControl w:val="0"/>
              <w:autoSpaceDE w:val="0"/>
              <w:autoSpaceDN w:val="0"/>
              <w:adjustRightInd w:val="0"/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 w:cs="Times"/>
                <w:sz w:val="20"/>
                <w:szCs w:val="20"/>
              </w:rPr>
              <w:t>Introducir el tema que trata el texto.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F6A" w:rsidRPr="00EC65D6" w:rsidRDefault="00CA3F6A" w:rsidP="00CA3F6A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TM, p. T</w:t>
            </w:r>
            <w:r w:rsidR="00E87504"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73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F6A" w:rsidRPr="00EC65D6" w:rsidRDefault="00153915" w:rsidP="00CA3F6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CA3F6A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A3F6A" w:rsidRPr="00EC65D6" w:rsidRDefault="00CA3F6A" w:rsidP="00CA3F6A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4D2395" w:rsidRPr="00EC65D6" w:rsidTr="00AA62FF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4D2395" w:rsidRPr="00EC65D6" w:rsidRDefault="004D2395" w:rsidP="004D2395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2395" w:rsidRPr="00EC65D6" w:rsidRDefault="004D2395" w:rsidP="004D2395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6.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Leer un artículo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sobre la diferencia entre el visionado en pantalla y en vivo de deporte, o escuchar la grabación mientras </w:t>
            </w: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siguen la lectura,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 y comparar las respuestas del ejercicio 5 con las del autor/a</w:t>
            </w:r>
            <w:r w:rsidRPr="00EC65D6">
              <w:rPr>
                <w:rFonts w:ascii="Times" w:hAnsi="Times"/>
                <w:sz w:val="20"/>
                <w:szCs w:val="20"/>
              </w:rPr>
              <w:t>.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 SB, p. 73; </w:t>
            </w:r>
            <w:r w:rsidRPr="00EC65D6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Class CD 2, pista 10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2395" w:rsidRPr="00EC65D6" w:rsidRDefault="004D2395" w:rsidP="004D239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1, 2, 3, </w:t>
            </w:r>
            <w:r w:rsidR="005B2D65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5, 7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2395" w:rsidRPr="00EC65D6" w:rsidRDefault="004D2395" w:rsidP="004D2395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2395" w:rsidRPr="00EC65D6" w:rsidRDefault="004D2395" w:rsidP="004D2395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5276B0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73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2395" w:rsidRPr="00EC65D6" w:rsidRDefault="004D2395" w:rsidP="004D239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4D2395" w:rsidRPr="00EC65D6" w:rsidRDefault="004D2395" w:rsidP="004D2395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D45178" w:rsidRPr="00EC65D6" w:rsidTr="00AA62FF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D45178" w:rsidRPr="00EC65D6" w:rsidRDefault="00D45178" w:rsidP="00D45178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5178" w:rsidRPr="00EC65D6" w:rsidRDefault="00D45178" w:rsidP="00D45178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Linguistic</w:t>
            </w:r>
          </w:p>
          <w:p w:rsidR="00D45178" w:rsidRPr="00EC65D6" w:rsidRDefault="00D45178" w:rsidP="00D45178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Leer la información del cuadro. Relacionar las palabras en negrita del texto con las definiciones que se dan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73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5178" w:rsidRPr="00EC65D6" w:rsidRDefault="00D45178" w:rsidP="00D4517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5178" w:rsidRPr="00EC65D6" w:rsidRDefault="00D45178" w:rsidP="00D4517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en comunicación lingüística.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5178" w:rsidRPr="00EC65D6" w:rsidRDefault="00D45178" w:rsidP="00D45178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5178" w:rsidRPr="00EC65D6" w:rsidRDefault="00D45178" w:rsidP="00D4517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45178" w:rsidRPr="00EC65D6" w:rsidRDefault="00D45178" w:rsidP="00D45178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CF74DB" w:rsidRPr="00EC65D6" w:rsidTr="00AA62FF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CF74DB" w:rsidRPr="00EC65D6" w:rsidRDefault="00CF74DB" w:rsidP="00CF74DB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74DB" w:rsidRPr="00EC65D6" w:rsidRDefault="00CF74DB" w:rsidP="00CF74DB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7. </w:t>
            </w:r>
            <w:r w:rsidRPr="00EC65D6">
              <w:rPr>
                <w:rFonts w:ascii="Times" w:hAnsi="Times"/>
                <w:sz w:val="20"/>
                <w:szCs w:val="20"/>
              </w:rPr>
              <w:t>Buscar ejemplos de cada una de las cosas de la lista</w:t>
            </w:r>
            <w:r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sz w:val="20"/>
                <w:szCs w:val="20"/>
              </w:rPr>
              <w:t>en el texto</w:t>
            </w:r>
            <w:r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73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74DB" w:rsidRPr="00EC65D6" w:rsidRDefault="00CF74DB" w:rsidP="00CF74D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74DB" w:rsidRPr="00EC65D6" w:rsidRDefault="00CF74DB" w:rsidP="00CF74DB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74DB" w:rsidRPr="00EC65D6" w:rsidRDefault="00CF74DB" w:rsidP="00CF74DB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74DB" w:rsidRPr="00EC65D6" w:rsidRDefault="00CF74DB" w:rsidP="00CF74DB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F74DB" w:rsidRPr="00EC65D6" w:rsidRDefault="00CF74DB" w:rsidP="00CF74DB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CF74DB" w:rsidRPr="00EC65D6" w:rsidTr="00F81A46">
        <w:trPr>
          <w:cantSplit/>
          <w:trHeight w:val="52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CF74DB" w:rsidRPr="00EC65D6" w:rsidRDefault="00CF74DB" w:rsidP="00CF74DB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74DB" w:rsidRPr="00EC65D6" w:rsidRDefault="00CF74DB" w:rsidP="00CF74DB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8. </w:t>
            </w:r>
            <w:r w:rsidRPr="00EC65D6">
              <w:rPr>
                <w:rFonts w:ascii="Times" w:hAnsi="Times"/>
                <w:sz w:val="20"/>
                <w:szCs w:val="20"/>
              </w:rPr>
              <w:t>Contestar las preguntas.</w:t>
            </w:r>
            <w:r w:rsidRPr="00EC65D6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 xml:space="preserve"> SB, p. 73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74DB" w:rsidRPr="00EC65D6" w:rsidRDefault="00CF74DB" w:rsidP="00CF74D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74DB" w:rsidRPr="00EC65D6" w:rsidRDefault="00CF74DB" w:rsidP="00CF74DB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74DB" w:rsidRPr="00EC65D6" w:rsidRDefault="00CF74DB" w:rsidP="00CF74DB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74DB" w:rsidRPr="00EC65D6" w:rsidRDefault="00CF74DB" w:rsidP="00CF74D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F74DB" w:rsidRPr="00EC65D6" w:rsidRDefault="00CF74DB" w:rsidP="00CF74DB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CF74DB" w:rsidRPr="00EC65D6" w:rsidTr="00AA62FF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CF74DB" w:rsidRPr="00EC65D6" w:rsidRDefault="00CF74DB" w:rsidP="00CF74DB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74DB" w:rsidRPr="00EC65D6" w:rsidRDefault="00CF74DB" w:rsidP="00CF74DB">
            <w:pPr>
              <w:rPr>
                <w:rFonts w:ascii="Times" w:hAnsi="Times"/>
                <w:i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 xml:space="preserve">Digital Video: </w:t>
            </w:r>
            <w:r w:rsidRPr="00EC65D6">
              <w:rPr>
                <w:rFonts w:ascii="Times" w:hAnsi="Times"/>
                <w:i/>
                <w:iCs/>
                <w:sz w:val="20"/>
                <w:szCs w:val="20"/>
              </w:rPr>
              <w:t>Sports Stadiums</w:t>
            </w:r>
          </w:p>
          <w:p w:rsidR="00CF74DB" w:rsidRPr="00EC65D6" w:rsidRDefault="00CF74DB" w:rsidP="00CF74DB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Ver un vídeo sobre estadios deportivos y contestar las preguntas.</w:t>
            </w:r>
            <w:r w:rsidRPr="00EC65D6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 xml:space="preserve"> SB, p. 73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74DB" w:rsidRPr="00EC65D6" w:rsidRDefault="00CF74DB" w:rsidP="00CF74D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1, 2, 4, 5, 7, 8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74DB" w:rsidRPr="00EC65D6" w:rsidRDefault="00CF74DB" w:rsidP="00CF74DB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Practicar la comprensión oral mediante apoyo visual.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74DB" w:rsidRPr="00EC65D6" w:rsidRDefault="00CF74DB" w:rsidP="00CF74DB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 xml:space="preserve">Se pueden repartir fotocopias con ejercicios sobre el vídeo. </w:t>
            </w:r>
            <w:r w:rsidRPr="00EC65D6">
              <w:rPr>
                <w:rFonts w:ascii="Times" w:eastAsia="MingLiU" w:hAnsi="Times" w:cs="MingLiU"/>
                <w:sz w:val="20"/>
                <w:szCs w:val="20"/>
              </w:rPr>
              <w:br/>
            </w:r>
            <w:r w:rsidRPr="00EC65D6">
              <w:rPr>
                <w:rFonts w:ascii="Times" w:hAnsi="Times"/>
                <w:b/>
                <w:sz w:val="20"/>
                <w:szCs w:val="20"/>
              </w:rPr>
              <w:t>TAIOP, p. 262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74DB" w:rsidRPr="00EC65D6" w:rsidRDefault="00CF74DB" w:rsidP="00CF74D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F74DB" w:rsidRPr="00EC65D6" w:rsidRDefault="00CF74DB" w:rsidP="00CF74DB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</w:tbl>
    <w:p w:rsidR="0072365A" w:rsidRPr="00EC65D6" w:rsidRDefault="0072365A" w:rsidP="0072365A">
      <w:pPr>
        <w:rPr>
          <w:rFonts w:ascii="Times" w:hAnsi="Times"/>
          <w:color w:val="C5000B"/>
          <w:sz w:val="20"/>
          <w:szCs w:val="20"/>
          <w:lang w:val="es-ES_tradnl"/>
        </w:rPr>
      </w:pPr>
    </w:p>
    <w:p w:rsidR="0072365A" w:rsidRPr="00EC65D6" w:rsidRDefault="0072365A" w:rsidP="0072365A">
      <w:pPr>
        <w:pStyle w:val="Textoindependiente"/>
        <w:rPr>
          <w:rFonts w:ascii="Times" w:hAnsi="Times"/>
          <w:color w:val="000000"/>
          <w:sz w:val="20"/>
          <w:szCs w:val="20"/>
          <w:lang w:eastAsia="en-US"/>
        </w:rPr>
      </w:pPr>
    </w:p>
    <w:tbl>
      <w:tblPr>
        <w:tblW w:w="15167" w:type="dxa"/>
        <w:tblInd w:w="-343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127"/>
        <w:gridCol w:w="53"/>
        <w:gridCol w:w="648"/>
        <w:gridCol w:w="2152"/>
        <w:gridCol w:w="7"/>
      </w:tblGrid>
      <w:tr w:rsidR="0072365A" w:rsidRPr="00EC65D6" w:rsidTr="00AA62FF">
        <w:trPr>
          <w:gridAfter w:val="1"/>
          <w:wAfter w:w="7" w:type="dxa"/>
        </w:trPr>
        <w:tc>
          <w:tcPr>
            <w:tcW w:w="1516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72365A" w:rsidRPr="00EC65D6" w:rsidRDefault="0072365A" w:rsidP="00AA62FF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5: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Watch or Play</w:t>
            </w:r>
          </w:p>
        </w:tc>
      </w:tr>
      <w:tr w:rsidR="0072365A" w:rsidRPr="00EC65D6" w:rsidTr="00AA62FF">
        <w:trPr>
          <w:gridAfter w:val="1"/>
          <w:wAfter w:w="7" w:type="dxa"/>
          <w:trHeight w:val="531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Ttulo2"/>
              <w:ind w:left="0" w:firstLine="0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2365A" w:rsidRPr="00EC65D6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72365A" w:rsidRPr="00EC65D6" w:rsidRDefault="0072365A" w:rsidP="00AA62FF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72365A" w:rsidRPr="00EC65D6" w:rsidRDefault="0072365A" w:rsidP="00AA62FF">
            <w:pPr>
              <w:pStyle w:val="Ttulo2"/>
              <w:ind w:left="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72365A" w:rsidRPr="00EC65D6" w:rsidTr="00AA62FF">
        <w:trPr>
          <w:gridAfter w:val="1"/>
          <w:wAfter w:w="7" w:type="dxa"/>
          <w:trHeight w:val="531"/>
        </w:trPr>
        <w:tc>
          <w:tcPr>
            <w:tcW w:w="959" w:type="dxa"/>
            <w:vMerge w:val="restart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2ª</w:t>
            </w:r>
          </w:p>
          <w:p w:rsidR="0072365A" w:rsidRPr="00EC65D6" w:rsidRDefault="0072365A" w:rsidP="00AA62FF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Las respuestas a todos los ejercicios del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Workbook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se encuentran en el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TM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(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pp. T186-T205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) y en el apartado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Answer Keys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www.burlingtonbooks.es.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72365A" w:rsidRPr="00EC65D6" w:rsidTr="00AA62FF">
        <w:trPr>
          <w:gridAfter w:val="1"/>
          <w:wAfter w:w="7" w:type="dxa"/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Language: </w:t>
            </w:r>
            <w:r w:rsidR="00544212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can, Adverbs of manner</w:t>
            </w:r>
          </w:p>
          <w:p w:rsidR="0072365A" w:rsidRPr="00EC65D6" w:rsidRDefault="0072365A" w:rsidP="00AA62FF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Leer la explicació</w:t>
            </w:r>
            <w:r w:rsidR="0083329C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n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gramatical y los ejemplos.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</w:t>
            </w:r>
            <w:r w:rsidR="00544212"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74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Introducir las estructuras gramaticales que van a aprender: </w:t>
            </w:r>
            <w:r w:rsidR="00CA747F"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can</w:t>
            </w:r>
            <w:r w:rsidR="00CA747F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y los adverbios de modo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Presentation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72365A" w:rsidRPr="00EC65D6" w:rsidRDefault="0072365A" w:rsidP="00AA62FF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F164DD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74</w:t>
            </w:r>
          </w:p>
          <w:p w:rsidR="0072365A" w:rsidRPr="00EC65D6" w:rsidRDefault="004129EA" w:rsidP="00AA62FF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sz w:val="20"/>
                <w:szCs w:val="20"/>
              </w:rPr>
              <w:t>Se puede consultar el</w:t>
            </w:r>
            <w:r w:rsidRPr="00EC65D6">
              <w:rPr>
                <w:rFonts w:ascii="Times" w:hAnsi="Times" w:cs="Times"/>
              </w:rPr>
              <w:t xml:space="preserve">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Appendix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72365A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10</w:t>
            </w:r>
            <w:r w:rsidR="00F164DD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85594D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365A" w:rsidRPr="00EC65D6" w:rsidRDefault="0072365A" w:rsidP="00AA62FF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72365A" w:rsidRPr="00EC65D6" w:rsidTr="00AA62FF">
        <w:trPr>
          <w:gridAfter w:val="1"/>
          <w:wAfter w:w="7" w:type="dxa"/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3C41D6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Escribir frases con </w:t>
            </w:r>
            <w:r w:rsidR="003C41D6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can</w:t>
            </w:r>
            <w:r w:rsidR="003C41D6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o </w:t>
            </w:r>
            <w:r w:rsidR="003C41D6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can’t</w:t>
            </w:r>
            <w:r w:rsidR="003C41D6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, y las palabras que se dan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3C41D6"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74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365A" w:rsidRPr="00EC65D6" w:rsidRDefault="0072365A" w:rsidP="00AA62FF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CE1F1B" w:rsidRPr="00EC65D6" w:rsidTr="00AA62FF">
        <w:trPr>
          <w:gridAfter w:val="1"/>
          <w:wAfter w:w="7" w:type="dxa"/>
          <w:trHeight w:val="345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1F1B" w:rsidRPr="00EC65D6" w:rsidRDefault="00CE1F1B" w:rsidP="00CE1F1B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CE1F1B" w:rsidRPr="00EC65D6" w:rsidRDefault="00CE1F1B" w:rsidP="00CE1F1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Escuchar la grabación para comprobar las respuestas del ejercicio 1.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74; </w:t>
            </w:r>
            <w:r w:rsidR="00F81A46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Class CD 2, pista 11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E1F1B" w:rsidRPr="00EC65D6" w:rsidRDefault="00CE1F1B" w:rsidP="00CE1F1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E1F1B" w:rsidRPr="00EC65D6" w:rsidRDefault="00CE1F1B" w:rsidP="00CE1F1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Reforzar el aprendizaje de la gramática mediante la autocorrección de ejercicios.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E1F1B" w:rsidRPr="00EC65D6" w:rsidRDefault="00E22A5F" w:rsidP="00CE1F1B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T74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E1F1B" w:rsidRPr="00EC65D6" w:rsidRDefault="0085594D" w:rsidP="00CE1F1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E1F1B" w:rsidRPr="00EC65D6" w:rsidRDefault="00CE1F1B" w:rsidP="00CE1F1B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CE1F1B" w:rsidRPr="00EC65D6" w:rsidTr="00AA62FF">
        <w:trPr>
          <w:gridAfter w:val="1"/>
          <w:wAfter w:w="7" w:type="dxa"/>
          <w:trHeight w:val="345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1F1B" w:rsidRPr="00EC65D6" w:rsidRDefault="00CE1F1B" w:rsidP="00CE1F1B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CE1F1B" w:rsidRPr="00EC65D6" w:rsidRDefault="00172F5D" w:rsidP="00CE1F1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CE1F1B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665800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Completar las frases con la forma correcta de </w:t>
            </w:r>
            <w:r w:rsidR="00665800" w:rsidRPr="00EC65D6">
              <w:rPr>
                <w:rFonts w:ascii="Times" w:hAnsi="Times" w:cs="Times"/>
                <w:i/>
                <w:color w:val="000000"/>
                <w:sz w:val="20"/>
                <w:szCs w:val="20"/>
              </w:rPr>
              <w:t>can</w:t>
            </w:r>
            <w:r w:rsidR="00665800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 y los adverbios formados a partir de los adjetivos entre paréntesis</w:t>
            </w:r>
            <w:r w:rsidR="00CE1F1B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.</w:t>
            </w:r>
            <w:r w:rsidR="00CE1F1B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CE1F1B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665800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74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E1F1B" w:rsidRPr="00EC65D6" w:rsidRDefault="00CE1F1B" w:rsidP="00CE1F1B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E1F1B" w:rsidRPr="00EC65D6" w:rsidRDefault="00CE1F1B" w:rsidP="00CE1F1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E1F1B" w:rsidRPr="00EC65D6" w:rsidRDefault="00CE1F1B" w:rsidP="00CE1F1B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E1F1B" w:rsidRPr="00EC65D6" w:rsidRDefault="00CE1F1B" w:rsidP="00CE1F1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E1F1B" w:rsidRPr="00EC65D6" w:rsidRDefault="00CE1F1B" w:rsidP="00CE1F1B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CE1F1B" w:rsidRPr="00EC65D6" w:rsidTr="00AA62FF">
        <w:trPr>
          <w:gridAfter w:val="1"/>
          <w:wAfter w:w="7" w:type="dxa"/>
          <w:trHeight w:val="664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1F1B" w:rsidRPr="00EC65D6" w:rsidRDefault="00CE1F1B" w:rsidP="00CE1F1B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CE1F1B" w:rsidRPr="00EC65D6" w:rsidRDefault="00622BF0" w:rsidP="00CE1F1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</w:t>
            </w:r>
            <w:r w:rsidR="00CE1F1B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2D1B34" w:rsidRPr="00EC65D6">
              <w:rPr>
                <w:rFonts w:ascii="Times" w:hAnsi="Times"/>
                <w:color w:val="000000" w:themeColor="text1"/>
                <w:sz w:val="20"/>
                <w:szCs w:val="20"/>
                <w:lang w:val="es-ES_tradnl"/>
              </w:rPr>
              <w:t xml:space="preserve">Escribir frases sobre las personas de las imágenes utilizando </w:t>
            </w:r>
            <w:r w:rsidR="002D1B34" w:rsidRPr="00EC65D6">
              <w:rPr>
                <w:rFonts w:ascii="Times" w:hAnsi="Times"/>
                <w:i/>
                <w:color w:val="000000" w:themeColor="text1"/>
                <w:sz w:val="20"/>
                <w:szCs w:val="20"/>
                <w:lang w:val="es-ES_tradnl"/>
              </w:rPr>
              <w:t>can</w:t>
            </w:r>
            <w:r w:rsidR="002D1B34" w:rsidRPr="00EC65D6">
              <w:rPr>
                <w:rFonts w:ascii="Times" w:hAnsi="Times"/>
                <w:color w:val="000000" w:themeColor="text1"/>
                <w:sz w:val="20"/>
                <w:szCs w:val="20"/>
                <w:lang w:val="es-ES_tradnl"/>
              </w:rPr>
              <w:t xml:space="preserve"> o </w:t>
            </w:r>
            <w:r w:rsidR="002D1B34" w:rsidRPr="00EC65D6">
              <w:rPr>
                <w:rFonts w:ascii="Times" w:hAnsi="Times"/>
                <w:i/>
                <w:color w:val="000000" w:themeColor="text1"/>
                <w:sz w:val="20"/>
                <w:szCs w:val="20"/>
                <w:lang w:val="es-ES_tradnl"/>
              </w:rPr>
              <w:t>can’t</w:t>
            </w:r>
            <w:r w:rsidR="002D1B34" w:rsidRPr="00EC65D6">
              <w:rPr>
                <w:rFonts w:ascii="Times" w:hAnsi="Times"/>
                <w:color w:val="000000" w:themeColor="text1"/>
                <w:sz w:val="20"/>
                <w:szCs w:val="20"/>
                <w:lang w:val="es-ES_tradnl"/>
              </w:rPr>
              <w:t xml:space="preserve">, los verbos que aparecen debajo de las imágenes y </w:t>
            </w:r>
            <w:r w:rsidR="002D1B34" w:rsidRPr="00EC65D6">
              <w:rPr>
                <w:rFonts w:ascii="Times" w:hAnsi="Times" w:cs="Times"/>
                <w:color w:val="000000" w:themeColor="text1"/>
                <w:sz w:val="20"/>
                <w:szCs w:val="20"/>
              </w:rPr>
              <w:t>los adverbios formados a partir de los adjetivos que se dan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CE1F1B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74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E1F1B" w:rsidRPr="00EC65D6" w:rsidRDefault="00CE1F1B" w:rsidP="00CE1F1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E1F1B" w:rsidRPr="00EC65D6" w:rsidRDefault="00CE1F1B" w:rsidP="00CE1F1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E1F1B" w:rsidRPr="00EC65D6" w:rsidRDefault="00CE1F1B" w:rsidP="00CE1F1B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E1F1B" w:rsidRPr="00EC65D6" w:rsidRDefault="00CE1F1B" w:rsidP="00CE1F1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E1F1B" w:rsidRPr="00EC65D6" w:rsidRDefault="00CE1F1B" w:rsidP="00CE1F1B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CE1F1B" w:rsidRPr="00EC65D6" w:rsidTr="00AA62FF">
        <w:trPr>
          <w:gridAfter w:val="1"/>
          <w:wAfter w:w="7" w:type="dxa"/>
          <w:trHeight w:val="664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1F1B" w:rsidRPr="00EC65D6" w:rsidRDefault="00CE1F1B" w:rsidP="00CE1F1B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CE1F1B" w:rsidRPr="00EC65D6" w:rsidRDefault="00630CD1" w:rsidP="00CE1F1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CE1F1B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Elegir la respuesta correcta</w:t>
            </w:r>
            <w:r w:rsidR="00CE1F1B" w:rsidRPr="00EC65D6">
              <w:rPr>
                <w:rFonts w:ascii="Times" w:hAnsi="Times"/>
                <w:iCs/>
                <w:color w:val="000000"/>
                <w:sz w:val="20"/>
                <w:szCs w:val="20"/>
              </w:rPr>
              <w:t>.</w:t>
            </w:r>
            <w:r w:rsidR="00CE1F1B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CE1F1B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74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E1F1B" w:rsidRPr="00EC65D6" w:rsidRDefault="00CE1F1B" w:rsidP="00CE1F1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E1F1B" w:rsidRPr="00EC65D6" w:rsidRDefault="00CE1F1B" w:rsidP="00CE1F1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E1F1B" w:rsidRPr="00EC65D6" w:rsidRDefault="00CE1F1B" w:rsidP="00CE1F1B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E1F1B" w:rsidRPr="00EC65D6" w:rsidRDefault="00CE1F1B" w:rsidP="00CE1F1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E1F1B" w:rsidRPr="00EC65D6" w:rsidRDefault="00CE1F1B" w:rsidP="00CE1F1B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4A3CFF" w:rsidRPr="00EC65D6" w:rsidTr="00AA62FF">
        <w:trPr>
          <w:gridAfter w:val="1"/>
          <w:wAfter w:w="7" w:type="dxa"/>
          <w:trHeight w:val="664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CFF" w:rsidRPr="00EC65D6" w:rsidRDefault="004A3CFF" w:rsidP="004A3CFF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4A3CFF" w:rsidRPr="00EC65D6" w:rsidRDefault="004A3CFF" w:rsidP="004A3C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6. </w:t>
            </w:r>
            <w:r w:rsidRPr="00EC65D6">
              <w:rPr>
                <w:rFonts w:ascii="Times" w:hAnsi="Times"/>
                <w:i/>
                <w:color w:val="000000"/>
                <w:sz w:val="16"/>
                <w:szCs w:val="20"/>
                <w:lang w:val="es-ES_tradnl"/>
              </w:rPr>
              <w:t>INTERACTION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: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En parejas, hacer y contestar preguntas sobre sus habilidades utilizando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can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, las palabras que se dan, y un adverbio de modo distinto en cada pregunta.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7C6B7E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75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A3CFF" w:rsidRPr="00EC65D6" w:rsidRDefault="004A3CFF" w:rsidP="004A3CF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A3CFF" w:rsidRPr="00EC65D6" w:rsidRDefault="007C6B7E" w:rsidP="004A3C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aprendida en la sección mediante la expresión oral.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A3CFF" w:rsidRPr="00EC65D6" w:rsidRDefault="004A3CFF" w:rsidP="004A3C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Pueden hacer las actividades 1-</w:t>
            </w:r>
            <w:r w:rsidR="00691838" w:rsidRPr="00EC65D6">
              <w:rPr>
                <w:rFonts w:ascii="Times" w:hAnsi="Times"/>
                <w:color w:val="000000"/>
                <w:sz w:val="20"/>
                <w:szCs w:val="20"/>
              </w:rPr>
              <w:t>6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del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Grammar Lab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para practicar y ampliar contenidos.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SB, p</w:t>
            </w:r>
            <w:r w:rsidR="00691838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. 148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A3CFF" w:rsidRPr="00EC65D6" w:rsidRDefault="0085594D" w:rsidP="004A3C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4A3CFF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A3CFF" w:rsidRPr="00EC65D6" w:rsidRDefault="004A3CFF" w:rsidP="004A3CFF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4A3CFF" w:rsidRPr="00EC65D6" w:rsidTr="00AA62FF">
        <w:trPr>
          <w:gridAfter w:val="1"/>
          <w:wAfter w:w="7" w:type="dxa"/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CFF" w:rsidRPr="00EC65D6" w:rsidRDefault="004A3CFF" w:rsidP="004A3CFF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A3CFF" w:rsidRPr="00EC65D6" w:rsidRDefault="004A3CFF" w:rsidP="004A3C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Language</w:t>
            </w:r>
          </w:p>
          <w:p w:rsidR="004A3CFF" w:rsidRPr="00EC65D6" w:rsidRDefault="004A3CFF" w:rsidP="004A3CFF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691838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A3CFF" w:rsidRPr="00EC65D6" w:rsidRDefault="004A3CFF" w:rsidP="004A3C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A3CFF" w:rsidRPr="00EC65D6" w:rsidRDefault="004A3CFF" w:rsidP="004A3C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A3CFF" w:rsidRPr="00EC65D6" w:rsidRDefault="004A3CFF" w:rsidP="004A3CFF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A3CFF" w:rsidRPr="00EC65D6" w:rsidRDefault="004A3CFF" w:rsidP="004A3C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A3CFF" w:rsidRPr="00EC65D6" w:rsidRDefault="004A3CFF" w:rsidP="004A3CFF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4A3CFF" w:rsidRPr="00EC65D6" w:rsidTr="00AA62FF">
        <w:tc>
          <w:tcPr>
            <w:tcW w:w="1516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4A3CFF" w:rsidRPr="00EC65D6" w:rsidRDefault="004A3CFF" w:rsidP="004A3CFF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5: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Watch or Play</w:t>
            </w:r>
          </w:p>
        </w:tc>
      </w:tr>
      <w:tr w:rsidR="004A3CFF" w:rsidRPr="00EC65D6" w:rsidTr="00AA62FF">
        <w:trPr>
          <w:trHeight w:val="531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CFF" w:rsidRPr="00EC65D6" w:rsidRDefault="004A3CFF" w:rsidP="004A3C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4A3CFF" w:rsidRPr="00EC65D6" w:rsidRDefault="004A3CFF" w:rsidP="004A3CFF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A3CFF" w:rsidRPr="00EC65D6" w:rsidRDefault="004A3CFF" w:rsidP="004A3C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A3CFF" w:rsidRPr="00EC65D6" w:rsidRDefault="004A3CFF" w:rsidP="004A3C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80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A3CFF" w:rsidRPr="00EC65D6" w:rsidRDefault="004A3CFF" w:rsidP="004A3C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4A3CFF" w:rsidRPr="00EC65D6" w:rsidRDefault="004A3CFF" w:rsidP="004A3C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4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A3CFF" w:rsidRPr="00EC65D6" w:rsidRDefault="004A3CFF" w:rsidP="004A3C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A3CFF" w:rsidRPr="00EC65D6" w:rsidRDefault="004A3CFF" w:rsidP="004A3CFF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4A3CFF" w:rsidRPr="00EC65D6" w:rsidRDefault="004A3CFF" w:rsidP="004A3CFF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4A3CFF" w:rsidRPr="00EC65D6" w:rsidTr="00AA62FF">
        <w:trPr>
          <w:cantSplit/>
          <w:trHeight w:val="355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A3CFF" w:rsidRPr="00EC65D6" w:rsidRDefault="004A3CFF" w:rsidP="004A3CFF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3ª</w:t>
            </w:r>
          </w:p>
          <w:p w:rsidR="004A3CFF" w:rsidRPr="00EC65D6" w:rsidRDefault="004A3CFF" w:rsidP="004A3CFF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14DE" w:rsidRPr="00EC65D6" w:rsidRDefault="004A3CFF" w:rsidP="00D714DE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Listening: </w:t>
            </w:r>
            <w:r w:rsidR="00D714DE"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An announcement</w:t>
            </w:r>
          </w:p>
          <w:p w:rsidR="004A3CFF" w:rsidRPr="00EC65D6" w:rsidRDefault="00D714DE" w:rsidP="00D714D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7. Escuchar un anuncio de una jornada deportiva y completar la nota.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75;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Class CD 2, pista 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CFF" w:rsidRPr="00EC65D6" w:rsidRDefault="004A3CFF" w:rsidP="004A3CF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1, 2, 3, </w:t>
            </w:r>
            <w:r w:rsidR="00D714DE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CFF" w:rsidRPr="00EC65D6" w:rsidRDefault="004A3CFF" w:rsidP="004A3C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CFF" w:rsidRPr="00EC65D6" w:rsidRDefault="004A3CFF" w:rsidP="004A3C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Ver transcripción.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TM, p. T17</w:t>
            </w:r>
            <w:r w:rsidR="00AC1977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CFF" w:rsidRPr="00EC65D6" w:rsidRDefault="004A3CFF" w:rsidP="004A3C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4A3CFF" w:rsidRPr="00EC65D6" w:rsidRDefault="004A3CFF" w:rsidP="004A3CF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4A3CFF" w:rsidRPr="00EC65D6" w:rsidTr="00AA62FF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3CFF" w:rsidRPr="00EC65D6" w:rsidRDefault="004A3CFF" w:rsidP="004A3CFF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CFF" w:rsidRPr="00EC65D6" w:rsidRDefault="004A3CFF" w:rsidP="004A3C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Listening</w:t>
            </w:r>
          </w:p>
          <w:p w:rsidR="004A3CFF" w:rsidRPr="00EC65D6" w:rsidRDefault="004A3CFF" w:rsidP="004A3CFF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861F1D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CFF" w:rsidRPr="00EC65D6" w:rsidRDefault="004A3CFF" w:rsidP="004A3C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CFF" w:rsidRPr="00EC65D6" w:rsidRDefault="004A3CFF" w:rsidP="004A3C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 y practicar la comprensión oral.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CFF" w:rsidRPr="00EC65D6" w:rsidRDefault="004A3CFF" w:rsidP="004A3CFF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copiar las frases en la pizarra o repartir fotocopias. </w:t>
            </w:r>
            <w:r w:rsidR="004214F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</w:t>
            </w:r>
            <w:r w:rsidR="00427663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CFF" w:rsidRPr="00EC65D6" w:rsidRDefault="004A3CFF" w:rsidP="004A3C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4A3CFF" w:rsidRPr="00EC65D6" w:rsidRDefault="004A3CFF" w:rsidP="004A3CF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4C294D" w:rsidRPr="00EC65D6" w:rsidTr="00AA62FF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C294D" w:rsidRPr="00EC65D6" w:rsidRDefault="004C294D" w:rsidP="004C294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294D" w:rsidRPr="00EC65D6" w:rsidRDefault="004C294D" w:rsidP="004C294D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8. Escuchar y repetir las palabras prestando atención a la pronunciación de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can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y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can’t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SB, p. 75; Class CD 2, pista 13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294D" w:rsidRPr="00EC65D6" w:rsidRDefault="004C294D" w:rsidP="004C294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7503B8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294D" w:rsidRPr="00EC65D6" w:rsidRDefault="004C294D" w:rsidP="004C294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Practicar la pronunciación de </w:t>
            </w:r>
            <w:r w:rsidR="002174A0"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can</w:t>
            </w:r>
            <w:r w:rsidR="002174A0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y </w:t>
            </w:r>
            <w:r w:rsidR="002174A0"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can’t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294D" w:rsidRPr="00EC65D6" w:rsidRDefault="004C294D" w:rsidP="004C294D">
            <w:pPr>
              <w:snapToGrid w:val="0"/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Se puede hacer </w:t>
            </w:r>
            <w:r w:rsidR="000F0480" w:rsidRPr="00EC65D6">
              <w:rPr>
                <w:rFonts w:ascii="Times" w:hAnsi="Times"/>
                <w:color w:val="000000"/>
                <w:sz w:val="20"/>
                <w:szCs w:val="20"/>
              </w:rPr>
              <w:t>el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ejercicio</w:t>
            </w:r>
            <w:r w:rsidR="000F0480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FF7940" w:rsidRPr="00EC65D6">
              <w:rPr>
                <w:rFonts w:ascii="Times" w:hAnsi="Times"/>
                <w:color w:val="000000"/>
                <w:sz w:val="20"/>
                <w:szCs w:val="20"/>
              </w:rPr>
              <w:t>1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8B1A2A" w:rsidRPr="00EC65D6">
              <w:rPr>
                <w:rFonts w:ascii="Times" w:hAnsi="Times"/>
                <w:color w:val="000000"/>
                <w:sz w:val="20"/>
                <w:szCs w:val="20"/>
              </w:rPr>
              <w:t>de la unidad 5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en el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Pronunciation Appendix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EC65D6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 xml:space="preserve">SB, p. </w:t>
            </w:r>
            <w:r w:rsidR="000F0480" w:rsidRPr="00EC65D6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159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294D" w:rsidRPr="00EC65D6" w:rsidRDefault="004C294D" w:rsidP="004C294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4C294D" w:rsidRPr="00EC65D6" w:rsidRDefault="004C294D" w:rsidP="004C294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F33837" w:rsidRPr="00EC65D6" w:rsidTr="00AA62FF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33837" w:rsidRPr="00EC65D6" w:rsidRDefault="00F33837" w:rsidP="00F33837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837" w:rsidRPr="00EC65D6" w:rsidRDefault="00F33837" w:rsidP="00F33837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Speaking: Planning a sports day</w:t>
            </w:r>
          </w:p>
          <w:p w:rsidR="00F33837" w:rsidRPr="00EC65D6" w:rsidRDefault="00F33837" w:rsidP="00F3383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9. </w:t>
            </w:r>
            <w:r w:rsidRPr="00EC65D6">
              <w:rPr>
                <w:rFonts w:ascii="Times" w:hAnsi="Times"/>
                <w:i/>
                <w:color w:val="000000"/>
                <w:sz w:val="16"/>
                <w:szCs w:val="20"/>
              </w:rPr>
              <w:t>INTERACTION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: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Imaginar que van a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organizar una jornada </w:t>
            </w:r>
            <w:r w:rsidR="00873DB8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deportiva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en el colegio.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parejas, debatir sobre distintas opciones para ese día utilizando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can</w:t>
            </w:r>
            <w:r w:rsidR="00AF4169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 Mencionar todos los aspectos que se enumeran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75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837" w:rsidRPr="00EC65D6" w:rsidRDefault="00F33837" w:rsidP="00F33837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837" w:rsidRPr="00EC65D6" w:rsidRDefault="00F33837" w:rsidP="00F33837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Utilizar las fórmulas lingüísticas adecuadas para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describir los planes para una jornada deportiva.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837" w:rsidRPr="00EC65D6" w:rsidRDefault="00F33837" w:rsidP="00F33837">
            <w:pPr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837" w:rsidRPr="00EC65D6" w:rsidRDefault="00F33837" w:rsidP="00F33837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F33837" w:rsidRPr="00EC65D6" w:rsidRDefault="00F33837" w:rsidP="00F33837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4C294D" w:rsidRPr="00EC65D6" w:rsidTr="00AA62FF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C294D" w:rsidRPr="00EC65D6" w:rsidRDefault="004C294D" w:rsidP="004C294D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294D" w:rsidRPr="00EC65D6" w:rsidRDefault="00A31B5A" w:rsidP="004C294D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PROJECT SKILL</w:t>
            </w:r>
            <w:r w:rsidR="004C294D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 1: </w:t>
            </w:r>
            <w:r w:rsidR="00DD375E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Design a notice for a sports event</w:t>
            </w:r>
          </w:p>
          <w:p w:rsidR="004C294D" w:rsidRPr="00EC65D6" w:rsidRDefault="004C294D" w:rsidP="004C294D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DB053E" w:rsidRPr="00EC65D6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Diseñar un </w:t>
            </w:r>
            <w:r w:rsidR="00617F56" w:rsidRPr="00EC65D6">
              <w:rPr>
                <w:rFonts w:ascii="Times" w:hAnsi="Times"/>
                <w:iCs/>
                <w:color w:val="000000"/>
                <w:sz w:val="20"/>
                <w:szCs w:val="20"/>
              </w:rPr>
              <w:t>cartel</w:t>
            </w:r>
            <w:r w:rsidR="00DB053E" w:rsidRPr="00EC65D6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 </w:t>
            </w:r>
            <w:r w:rsidR="00617F56" w:rsidRPr="00EC65D6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de </w:t>
            </w:r>
            <w:r w:rsidR="00DB053E" w:rsidRPr="00EC65D6">
              <w:rPr>
                <w:rFonts w:ascii="Times" w:hAnsi="Times" w:cs="Times"/>
                <w:color w:val="000000"/>
                <w:sz w:val="20"/>
                <w:szCs w:val="20"/>
              </w:rPr>
              <w:t>una jornada deportiva</w:t>
            </w:r>
            <w:r w:rsidR="00DB053E" w:rsidRPr="00EC65D6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 utilizando el modelo del ejercicio </w:t>
            </w:r>
            <w:r w:rsidR="00482480" w:rsidRPr="00EC65D6">
              <w:rPr>
                <w:rFonts w:ascii="Times" w:hAnsi="Times"/>
                <w:iCs/>
                <w:color w:val="000000"/>
                <w:sz w:val="20"/>
                <w:szCs w:val="20"/>
              </w:rPr>
              <w:t>7</w:t>
            </w:r>
            <w:r w:rsidR="005E0B44" w:rsidRPr="00EC65D6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 como ayuda</w:t>
            </w:r>
            <w:r w:rsidR="00DB053E" w:rsidRPr="00EC65D6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  <w:p w:rsidR="004C294D" w:rsidRPr="00EC65D6" w:rsidRDefault="004C294D" w:rsidP="00C516EF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C516EF" w:rsidRPr="00EC65D6">
              <w:rPr>
                <w:rFonts w:ascii="Times" w:hAnsi="Times"/>
                <w:i/>
                <w:iCs/>
                <w:color w:val="000000"/>
                <w:sz w:val="16"/>
                <w:szCs w:val="20"/>
                <w:lang w:val="es-ES_tradnl"/>
              </w:rPr>
              <w:t>MEDIATION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4F1A8B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Mirar el </w:t>
            </w:r>
            <w:r w:rsidR="00617F56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cartel</w:t>
            </w:r>
            <w:r w:rsidR="004F1A8B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091C61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del compañero/a y </w:t>
            </w:r>
            <w:r w:rsidR="00617F56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grabar el anuncio</w:t>
            </w:r>
            <w:r w:rsidR="00062920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para la página web del colegio</w:t>
            </w:r>
            <w:r w:rsidR="00B97831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8D0F17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para</w:t>
            </w:r>
            <w:r w:rsidR="00B97831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informar a los estudiantes</w:t>
            </w:r>
            <w:r w:rsidR="008D0F17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sobre la jornada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557C70"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75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294D" w:rsidRPr="00EC65D6" w:rsidRDefault="004C294D" w:rsidP="004C294D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5D99" w:rsidRPr="00EC65D6" w:rsidRDefault="00F75D99" w:rsidP="004C294D">
            <w:pPr>
              <w:spacing w:before="20" w:after="20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a través de la expresión escrita el vocabulario, la gramática y las normas de escritura aprendidas en la unidad</w:t>
            </w:r>
            <w:r w:rsidR="005F7FA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</w:t>
            </w:r>
            <w:r w:rsidR="005F7FAC" w:rsidRPr="00EC65D6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mediación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294D" w:rsidRPr="00EC65D6" w:rsidRDefault="004C294D" w:rsidP="0034166E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T43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294D" w:rsidRPr="00EC65D6" w:rsidRDefault="004C294D" w:rsidP="004C294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294D" w:rsidRPr="00EC65D6" w:rsidRDefault="004C294D" w:rsidP="004C294D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4C294D" w:rsidRPr="00EC65D6" w:rsidTr="00AA62FF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C294D" w:rsidRPr="00EC65D6" w:rsidRDefault="004C294D" w:rsidP="004C294D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294D" w:rsidRPr="00EC65D6" w:rsidRDefault="004C294D" w:rsidP="004C294D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Peer Assessment</w:t>
            </w:r>
          </w:p>
          <w:p w:rsidR="004C294D" w:rsidRPr="00EC65D6" w:rsidRDefault="004C294D" w:rsidP="004C294D">
            <w:pPr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Rúbrica para que los alumnos/as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 se evalúen entre ellos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 SB, p. </w:t>
            </w:r>
            <w:r w:rsidR="00E53FCA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75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294D" w:rsidRPr="00EC65D6" w:rsidRDefault="004C294D" w:rsidP="004C294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294D" w:rsidRPr="00EC65D6" w:rsidRDefault="004C294D" w:rsidP="004C294D">
            <w:pPr>
              <w:rPr>
                <w:sz w:val="20"/>
                <w:szCs w:val="20"/>
              </w:rPr>
            </w:pPr>
            <w:r w:rsidRPr="00EC65D6">
              <w:rPr>
                <w:sz w:val="20"/>
                <w:szCs w:val="20"/>
              </w:rPr>
              <w:t>Reflexionar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sobre los aspectos que pueden mejorar.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294D" w:rsidRPr="00EC65D6" w:rsidRDefault="004C294D" w:rsidP="004C294D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294D" w:rsidRPr="00EC65D6" w:rsidRDefault="004C294D" w:rsidP="004C294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294D" w:rsidRPr="00EC65D6" w:rsidRDefault="004C294D" w:rsidP="004C294D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5-10</w:t>
            </w:r>
          </w:p>
          <w:p w:rsidR="004C294D" w:rsidRPr="00EC65D6" w:rsidRDefault="004C294D" w:rsidP="004C294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WB, p. </w:t>
            </w:r>
            <w:r w:rsidR="003E496B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</w:t>
            </w:r>
          </w:p>
        </w:tc>
      </w:tr>
      <w:tr w:rsidR="004C294D" w:rsidRPr="00EC65D6" w:rsidTr="00AA62FF">
        <w:tc>
          <w:tcPr>
            <w:tcW w:w="1516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4C294D" w:rsidRPr="00EC65D6" w:rsidRDefault="004C294D" w:rsidP="004C294D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5: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Watch or Play</w:t>
            </w:r>
          </w:p>
        </w:tc>
      </w:tr>
      <w:tr w:rsidR="004C294D" w:rsidRPr="00EC65D6" w:rsidTr="00AA62FF">
        <w:trPr>
          <w:trHeight w:val="531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294D" w:rsidRPr="00EC65D6" w:rsidRDefault="004C294D" w:rsidP="004C294D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4C294D" w:rsidRPr="00EC65D6" w:rsidRDefault="004C294D" w:rsidP="004C294D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C294D" w:rsidRPr="00EC65D6" w:rsidRDefault="004C294D" w:rsidP="004C294D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C294D" w:rsidRPr="00EC65D6" w:rsidRDefault="004C294D" w:rsidP="004C294D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80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C294D" w:rsidRPr="00EC65D6" w:rsidRDefault="004C294D" w:rsidP="004C294D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4C294D" w:rsidRPr="00EC65D6" w:rsidRDefault="004C294D" w:rsidP="004C294D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4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C294D" w:rsidRPr="00EC65D6" w:rsidRDefault="004C294D" w:rsidP="004C294D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294D" w:rsidRPr="00EC65D6" w:rsidRDefault="004C294D" w:rsidP="004C294D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4C294D" w:rsidRPr="00EC65D6" w:rsidRDefault="004C294D" w:rsidP="004C294D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4C294D" w:rsidRPr="00EC65D6" w:rsidTr="00AA62FF">
        <w:trPr>
          <w:cantSplit/>
          <w:trHeight w:val="837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C294D" w:rsidRPr="00EC65D6" w:rsidRDefault="004C294D" w:rsidP="004C294D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4ª</w:t>
            </w:r>
          </w:p>
          <w:p w:rsidR="004C294D" w:rsidRPr="00EC65D6" w:rsidRDefault="004C294D" w:rsidP="004C294D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294D" w:rsidRPr="00EC65D6" w:rsidRDefault="004C294D" w:rsidP="004C294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294D" w:rsidRPr="00EC65D6" w:rsidRDefault="004C294D" w:rsidP="004C294D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294D" w:rsidRPr="00EC65D6" w:rsidRDefault="004C294D" w:rsidP="004C294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294D" w:rsidRPr="00EC65D6" w:rsidRDefault="004C294D" w:rsidP="004C294D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294D" w:rsidRPr="00EC65D6" w:rsidRDefault="00821F52" w:rsidP="004C294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4C294D" w:rsidRPr="00EC65D6" w:rsidRDefault="004C294D" w:rsidP="004C294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3964E0" w:rsidRPr="00EC65D6" w:rsidTr="00AA62FF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964E0" w:rsidRPr="00EC65D6" w:rsidRDefault="003964E0" w:rsidP="003964E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64E0" w:rsidRPr="00EC65D6" w:rsidRDefault="003964E0" w:rsidP="003964E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Vocabulary: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Adjectives of description 2</w:t>
            </w:r>
          </w:p>
          <w:p w:rsidR="003964E0" w:rsidRPr="00EC65D6" w:rsidRDefault="003964E0" w:rsidP="003964E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Leer las </w:t>
            </w:r>
            <w:r w:rsidR="00E755D5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instrucciones de un videojuego de carrera de coches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prestando atención a los adjetivos en </w:t>
            </w:r>
            <w:r w:rsidR="006819C4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azul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contestar las preguntas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76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64E0" w:rsidRPr="00EC65D6" w:rsidRDefault="003964E0" w:rsidP="003964E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64E0" w:rsidRPr="00EC65D6" w:rsidRDefault="003964E0" w:rsidP="003964E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Aprender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adjetivos descriptivos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64E0" w:rsidRPr="00EC65D6" w:rsidRDefault="003964E0" w:rsidP="003964E0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Vocabulary Presentation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64E0" w:rsidRPr="00EC65D6" w:rsidRDefault="00821F52" w:rsidP="003964E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3964E0" w:rsidRPr="00EC65D6" w:rsidRDefault="003964E0" w:rsidP="003964E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4C294D" w:rsidRPr="00EC65D6" w:rsidTr="00AA62FF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C294D" w:rsidRPr="00EC65D6" w:rsidRDefault="004C294D" w:rsidP="004C294D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294D" w:rsidRPr="00EC65D6" w:rsidRDefault="004C294D" w:rsidP="004C294D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7457BA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Elegir la palabra que no describa a la persona de la fotografía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9F1451"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76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294D" w:rsidRPr="00EC65D6" w:rsidRDefault="004C294D" w:rsidP="004C294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294D" w:rsidRPr="00EC65D6" w:rsidRDefault="004C294D" w:rsidP="004C294D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294D" w:rsidRPr="00EC65D6" w:rsidRDefault="00551685" w:rsidP="004C294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T76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294D" w:rsidRPr="00EC65D6" w:rsidRDefault="001A51DA" w:rsidP="004C294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4C294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4C294D" w:rsidRPr="00EC65D6" w:rsidRDefault="004C294D" w:rsidP="004C294D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4C294D" w:rsidRPr="00EC65D6" w:rsidTr="00AA62FF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C294D" w:rsidRPr="00EC65D6" w:rsidRDefault="004C294D" w:rsidP="004C294D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294D" w:rsidRPr="00EC65D6" w:rsidRDefault="004C294D" w:rsidP="004C294D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Completar las frases </w:t>
            </w:r>
            <w:r w:rsidR="007A6382" w:rsidRPr="00EC65D6">
              <w:rPr>
                <w:rFonts w:ascii="Times" w:hAnsi="Times"/>
                <w:color w:val="000000"/>
                <w:sz w:val="20"/>
                <w:szCs w:val="20"/>
              </w:rPr>
              <w:t>con las palabras que se dan.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7A6382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294D" w:rsidRPr="00EC65D6" w:rsidRDefault="004C294D" w:rsidP="004C294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294D" w:rsidRPr="00EC65D6" w:rsidRDefault="004C294D" w:rsidP="004C294D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294D" w:rsidRPr="00EC65D6" w:rsidRDefault="004C294D" w:rsidP="004C294D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294D" w:rsidRPr="00EC65D6" w:rsidRDefault="00821F52" w:rsidP="004C294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4C294D" w:rsidRPr="00EC65D6" w:rsidRDefault="004C294D" w:rsidP="004C294D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0C0159" w:rsidRPr="00EC65D6" w:rsidTr="00AA62FF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C0159" w:rsidRPr="00EC65D6" w:rsidRDefault="000C0159" w:rsidP="000C0159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0159" w:rsidRPr="00EC65D6" w:rsidRDefault="000C0159" w:rsidP="000C0159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4. </w:t>
            </w:r>
            <w:r w:rsidR="00CB3C77"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Buscar cinco adjetivos que describan el aspecto </w:t>
            </w:r>
            <w:r w:rsidR="005F2DDD"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físico </w:t>
            </w:r>
            <w:r w:rsidR="00CB3C77" w:rsidRPr="00EC65D6">
              <w:rPr>
                <w:rFonts w:ascii="Times" w:hAnsi="Times"/>
                <w:sz w:val="20"/>
                <w:szCs w:val="20"/>
                <w:lang w:val="es-ES_tradnl"/>
              </w:rPr>
              <w:t>en el ejercicio 1 y h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acer una lista</w:t>
            </w:r>
            <w:r w:rsidR="00CB3C77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Luego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añadir otr</w:t>
            </w:r>
            <w:r w:rsidR="00CB3C77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o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s que recuerden. </w:t>
            </w:r>
            <w:r w:rsidR="000A6F22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 xml:space="preserve">SB, p. </w:t>
            </w:r>
            <w:r w:rsidR="00CB3C77"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76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0159" w:rsidRPr="00EC65D6" w:rsidRDefault="000C0159" w:rsidP="000C015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0159" w:rsidRPr="00EC65D6" w:rsidRDefault="000C0159" w:rsidP="000C0159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 xml:space="preserve">Repasar </w:t>
            </w:r>
            <w:r w:rsidR="00CB3C77" w:rsidRPr="00EC65D6">
              <w:rPr>
                <w:rFonts w:ascii="Times" w:hAnsi="Times"/>
                <w:sz w:val="20"/>
                <w:szCs w:val="20"/>
              </w:rPr>
              <w:t xml:space="preserve">el </w:t>
            </w: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vocabulario visto anteriormente.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0159" w:rsidRPr="00EC65D6" w:rsidRDefault="000C0159" w:rsidP="000C015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0159" w:rsidRPr="00EC65D6" w:rsidRDefault="00641072" w:rsidP="000C015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821F5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C0159" w:rsidRPr="00EC65D6" w:rsidRDefault="000C0159" w:rsidP="000C0159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0C0159" w:rsidRPr="00EC65D6" w:rsidTr="00AA62FF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C0159" w:rsidRPr="00EC65D6" w:rsidRDefault="000C0159" w:rsidP="000C0159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0159" w:rsidRPr="00EC65D6" w:rsidRDefault="00155340" w:rsidP="000C0159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5</w:t>
            </w:r>
            <w:r w:rsidR="000C0159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0C0159" w:rsidRPr="00EC65D6">
              <w:rPr>
                <w:rFonts w:ascii="Times" w:hAnsi="Times"/>
                <w:i/>
                <w:color w:val="000000"/>
                <w:sz w:val="16"/>
                <w:szCs w:val="20"/>
              </w:rPr>
              <w:t>INTERACTION</w:t>
            </w:r>
            <w:r w:rsidR="000C0159"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: </w:t>
            </w:r>
            <w:r w:rsidR="000C0159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En parejas</w:t>
            </w:r>
            <w:r w:rsidR="004A1C77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, </w:t>
            </w:r>
            <w:r w:rsidR="00374454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señalar qué </w:t>
            </w:r>
            <w:r w:rsidR="004A1C77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características </w:t>
            </w:r>
            <w:r w:rsidR="00374454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creen </w:t>
            </w:r>
            <w:r w:rsidR="004A1C77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que definen a un buen deportista</w:t>
            </w:r>
            <w:r w:rsidR="000C0159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0C0159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4A1C77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0159" w:rsidRPr="00EC65D6" w:rsidRDefault="000C0159" w:rsidP="000C015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0159" w:rsidRPr="00EC65D6" w:rsidRDefault="000C0159" w:rsidP="000C015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 de manera oral.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0159" w:rsidRPr="00EC65D6" w:rsidRDefault="000C0159" w:rsidP="000C0159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0159" w:rsidRPr="00EC65D6" w:rsidRDefault="00821F52" w:rsidP="000C015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C0159" w:rsidRPr="00EC65D6" w:rsidRDefault="000C0159" w:rsidP="000C0159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5F4E23" w:rsidRPr="00EC65D6" w:rsidTr="00AA62FF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Vocabulary</w:t>
            </w:r>
          </w:p>
          <w:p w:rsidR="005F4E23" w:rsidRPr="00EC65D6" w:rsidRDefault="005F4E23" w:rsidP="005F4E23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T76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1-</w:t>
            </w:r>
            <w:r w:rsidR="0064095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</w:t>
            </w:r>
          </w:p>
          <w:p w:rsidR="005F4E23" w:rsidRPr="00EC65D6" w:rsidRDefault="005F4E23" w:rsidP="005F4E23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50</w:t>
            </w:r>
          </w:p>
        </w:tc>
      </w:tr>
      <w:tr w:rsidR="005F4E23" w:rsidRPr="00EC65D6" w:rsidTr="00AA62FF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Reading: A horoscope</w:t>
            </w:r>
          </w:p>
          <w:p w:rsidR="005F4E23" w:rsidRPr="00EC65D6" w:rsidRDefault="005F4E23" w:rsidP="005F4E23">
            <w:pPr>
              <w:pStyle w:val="Encabezado"/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6.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Leer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el horóscopo deportivo </w:t>
            </w: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o escuchar la grabación mientras siguen la lectura,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e identificar qué tipo de información proporciona sobre cada signo del zodiaco.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77; Class CD 2, pista 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snapToGrid w:val="0"/>
              <w:rPr>
                <w:rFonts w:ascii="Times" w:hAnsi="Times"/>
                <w:b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 xml:space="preserve">Ampliar la información con los datos que se dan. </w:t>
            </w:r>
            <w:r w:rsidRPr="00EC65D6">
              <w:rPr>
                <w:rFonts w:ascii="Times" w:hAnsi="Times"/>
                <w:b/>
                <w:sz w:val="20"/>
                <w:szCs w:val="20"/>
              </w:rPr>
              <w:t>TM, p. T77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4E23" w:rsidRPr="00EC65D6" w:rsidRDefault="00821F52" w:rsidP="005F4E23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5F4E23" w:rsidRPr="00EC65D6" w:rsidTr="00AA62FF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7. </w:t>
            </w:r>
            <w:r w:rsidRPr="00EC65D6">
              <w:rPr>
                <w:rFonts w:ascii="Times" w:hAnsi="Times"/>
                <w:sz w:val="20"/>
                <w:szCs w:val="20"/>
              </w:rPr>
              <w:t>Señalar a qué signo del zodiaco se refiere cada frase.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77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5F4E23" w:rsidRPr="00EC65D6" w:rsidTr="00AA62FF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8. Buscar en el horóscopo su signo del zodiaco, el de un amigo/a y el de un miembro de su familia y completar el cuadro con información sobre cada uno.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77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4E23" w:rsidRPr="00EC65D6" w:rsidRDefault="00821F52" w:rsidP="005F4E23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5F4E23" w:rsidRPr="00EC65D6" w:rsidTr="00AA62FF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Reflection</w:t>
            </w:r>
          </w:p>
          <w:p w:rsidR="005F4E23" w:rsidRPr="00EC65D6" w:rsidRDefault="005F4E23" w:rsidP="005F4E23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Contestar </w:t>
            </w:r>
            <w:r w:rsidR="00617F56" w:rsidRPr="00EC65D6">
              <w:rPr>
                <w:rFonts w:ascii="Times" w:hAnsi="Times"/>
                <w:color w:val="000000"/>
                <w:sz w:val="20"/>
                <w:szCs w:val="20"/>
              </w:rPr>
              <w:t>varias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preguntas </w:t>
            </w:r>
            <w:r w:rsidR="00617F56" w:rsidRPr="00EC65D6">
              <w:rPr>
                <w:rFonts w:ascii="Times" w:hAnsi="Times"/>
                <w:color w:val="000000"/>
                <w:sz w:val="20"/>
                <w:szCs w:val="20"/>
              </w:rPr>
              <w:t>relacionadas con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el horóscopo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EC65D6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77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4E23" w:rsidRPr="00EC65D6" w:rsidRDefault="00641072" w:rsidP="005F4E23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821F5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5F4E23" w:rsidRPr="00EC65D6" w:rsidTr="00AA62FF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  <w:t>Digital Information Cards</w:t>
            </w:r>
          </w:p>
          <w:p w:rsidR="005F4E23" w:rsidRPr="00EC65D6" w:rsidRDefault="005F4E23" w:rsidP="005F4E23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</w:rPr>
              <w:t>Leer las tarjetas informativas y contestar las preguntas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77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eastAsia="Times" w:hAnsi="Times" w:cs="Times"/>
                <w:noProof/>
                <w:color w:val="000000"/>
                <w:sz w:val="20"/>
                <w:szCs w:val="20"/>
                <w:lang w:val="es-ES_tradnl" w:bidi="hi-IN"/>
              </w:rPr>
              <w:t>Reforzar los conocimientos de la sección.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</w:tbl>
    <w:p w:rsidR="0072365A" w:rsidRPr="00EC65D6" w:rsidRDefault="0072365A" w:rsidP="0072365A">
      <w:pPr>
        <w:rPr>
          <w:rFonts w:ascii="Times" w:hAnsi="Times"/>
        </w:rPr>
      </w:pPr>
    </w:p>
    <w:p w:rsidR="0072365A" w:rsidRPr="00EC65D6" w:rsidRDefault="0072365A" w:rsidP="0072365A">
      <w:r w:rsidRPr="00EC65D6">
        <w:br w:type="page"/>
      </w:r>
    </w:p>
    <w:tbl>
      <w:tblPr>
        <w:tblW w:w="1526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083"/>
        <w:gridCol w:w="3824"/>
        <w:gridCol w:w="1424"/>
        <w:gridCol w:w="2976"/>
        <w:gridCol w:w="3155"/>
        <w:gridCol w:w="669"/>
        <w:gridCol w:w="2138"/>
      </w:tblGrid>
      <w:tr w:rsidR="0072365A" w:rsidRPr="00EC65D6" w:rsidTr="00AA62FF">
        <w:tc>
          <w:tcPr>
            <w:tcW w:w="1526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72365A" w:rsidRPr="00EC65D6" w:rsidRDefault="0072365A" w:rsidP="00AA62FF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5: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Watch or Play</w:t>
            </w:r>
          </w:p>
        </w:tc>
      </w:tr>
      <w:tr w:rsidR="0072365A" w:rsidRPr="00EC65D6" w:rsidTr="00AA62FF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2365A" w:rsidRPr="00EC65D6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5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72365A" w:rsidRPr="00EC65D6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6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72365A" w:rsidRPr="00EC65D6" w:rsidRDefault="0072365A" w:rsidP="00AA62FF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5F4E23" w:rsidRPr="00EC65D6" w:rsidTr="004214FC">
        <w:trPr>
          <w:cantSplit/>
        </w:trPr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5ª</w:t>
            </w:r>
          </w:p>
          <w:p w:rsidR="005F4E23" w:rsidRPr="00EC65D6" w:rsidRDefault="005F4E23" w:rsidP="005F4E23">
            <w:pPr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4E23" w:rsidRPr="00EC65D6" w:rsidRDefault="005F4E23" w:rsidP="005F4E23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5F4E23" w:rsidRPr="00EC65D6" w:rsidTr="004214FC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Language: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must</w:t>
            </w:r>
          </w:p>
          <w:p w:rsidR="005F4E23" w:rsidRPr="00EC65D6" w:rsidRDefault="005F4E23" w:rsidP="005F4E23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Leer la explicación gramatical y los ejemplos.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78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Introducir la estructura gramatical que van a aprender: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must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Presentation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5F4E23" w:rsidRPr="00EC65D6" w:rsidRDefault="005F4E23" w:rsidP="005F4E23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T78</w:t>
            </w:r>
          </w:p>
          <w:p w:rsidR="005F4E23" w:rsidRPr="00EC65D6" w:rsidRDefault="005F4E23" w:rsidP="005F4E23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sz w:val="20"/>
                <w:szCs w:val="20"/>
              </w:rPr>
              <w:t>Se puede consultar el</w:t>
            </w:r>
            <w:r w:rsidRPr="00EC65D6">
              <w:rPr>
                <w:rFonts w:ascii="Times" w:hAnsi="Times" w:cs="Times"/>
              </w:rPr>
              <w:t xml:space="preserve">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Appendix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109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4E23" w:rsidRPr="00EC65D6" w:rsidRDefault="005F4E23" w:rsidP="005F4E23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5F4E23" w:rsidRPr="00EC65D6" w:rsidTr="004214FC">
        <w:trPr>
          <w:cantSplit/>
          <w:trHeight w:val="808"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Completar las normas de un deporte extremo con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must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o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mustn’t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78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T78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4E23" w:rsidRPr="00EC65D6" w:rsidRDefault="005F4E23" w:rsidP="005F4E23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5F4E23" w:rsidRPr="00EC65D6" w:rsidTr="004214FC">
        <w:trPr>
          <w:cantSplit/>
          <w:trHeight w:val="821"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EC65D6">
              <w:rPr>
                <w:rFonts w:ascii="Times" w:hAnsi="Times"/>
                <w:i/>
                <w:color w:val="000000"/>
                <w:sz w:val="15"/>
                <w:szCs w:val="20"/>
                <w:lang w:val="es-ES_tradnl"/>
              </w:rPr>
              <w:t>INTERACTION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: Jugar al tres en raya con el compañero/a. Decir una frase con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must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o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mustn’t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sobre las normas de una competición de natación para conseguir una casilla. Si consiguen tres casillas seguidas, ganan el juego.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78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EC65D6" w:rsidRDefault="00764366" w:rsidP="005F4E2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aprendida en la sección mediante la expresión oral.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T78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4E23" w:rsidRPr="00EC65D6" w:rsidRDefault="005F4E23" w:rsidP="005F4E23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5F4E23" w:rsidRPr="00EC65D6" w:rsidTr="004214FC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Language: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should</w:t>
            </w:r>
          </w:p>
          <w:p w:rsidR="005F4E23" w:rsidRPr="00EC65D6" w:rsidRDefault="005F4E23" w:rsidP="005F4E23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Leer la explicación gramatical y los ejemplos.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78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Introducir la estructura gramatical que van a aprender: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should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T78</w:t>
            </w:r>
          </w:p>
          <w:p w:rsidR="005F4E23" w:rsidRPr="00EC65D6" w:rsidRDefault="005F4E23" w:rsidP="005F4E23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 w:cs="Times"/>
                <w:sz w:val="20"/>
                <w:szCs w:val="20"/>
              </w:rPr>
              <w:t>Se puede consultar el</w:t>
            </w:r>
            <w:r w:rsidRPr="00EC65D6">
              <w:rPr>
                <w:rFonts w:ascii="Times" w:hAnsi="Times" w:cs="Times"/>
              </w:rPr>
              <w:t xml:space="preserve">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Appendix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109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4E23" w:rsidRPr="00EC65D6" w:rsidRDefault="005F4E23" w:rsidP="005F4E23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5F4E23" w:rsidRPr="00EC65D6" w:rsidTr="004214FC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Escribir frases con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should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o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shouldn’t</w:t>
            </w:r>
            <w:r w:rsidR="00051E32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,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y las palabras que se dan para dar consejos a los estudiantes que están preparando una competición de gimnasia.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78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4E23" w:rsidRPr="00EC65D6" w:rsidRDefault="005F4E23" w:rsidP="005F4E23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5F4E23" w:rsidRPr="00EC65D6" w:rsidTr="004214FC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4. Escribir preguntas con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should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y las palabras que se dan, y luego contestarlas utilizando las palabras en negrita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78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4E23" w:rsidRPr="00EC65D6" w:rsidRDefault="005F4E23" w:rsidP="005F4E23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5F4E23" w:rsidRPr="00EC65D6" w:rsidTr="004214FC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5. </w:t>
            </w:r>
            <w:r w:rsidRPr="00EC65D6">
              <w:rPr>
                <w:rFonts w:ascii="Times" w:hAnsi="Times"/>
                <w:i/>
                <w:iCs/>
                <w:color w:val="000000"/>
                <w:sz w:val="16"/>
                <w:szCs w:val="20"/>
                <w:lang w:val="es-ES_tradnl"/>
              </w:rPr>
              <w:t>MEDIATION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: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Imaginar que van a un evento deportivo con unos amigos/as. </w:t>
            </w:r>
            <w:r w:rsidR="00D774CA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Un amigo/a de habla inglesa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no conoce los detalles. Grabar un mensaje de voz </w:t>
            </w:r>
            <w:r w:rsidR="00F440D9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mencionando los datos de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la lista.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78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mediación.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numPr>
                <w:ilvl w:val="0"/>
                <w:numId w:val="6"/>
              </w:numPr>
              <w:snapToGrid w:val="0"/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4E23" w:rsidRPr="00EC65D6" w:rsidRDefault="005F4E23" w:rsidP="005F4E23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5F4E23" w:rsidRPr="00EC65D6" w:rsidTr="004214FC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6. Elegir la respuesta correcta.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79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4E23" w:rsidRPr="00EC65D6" w:rsidRDefault="005F4E23" w:rsidP="005F4E23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5F4E23" w:rsidRPr="00EC65D6" w:rsidTr="004214FC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7. Escuchar la grabación para comprobar las respuestas del ejercicio 6.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79;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  <w:t>Class CD 2, pista 1</w:t>
            </w:r>
            <w:r w:rsidR="00BE5DCC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Reforzar el aprendizaje de la gramática mediante la autocorrección de ejercicios.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4E23" w:rsidRPr="00EC65D6" w:rsidRDefault="005F4E23" w:rsidP="005F4E23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5F4E23" w:rsidRPr="00EC65D6" w:rsidTr="004214FC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Citizenship</w:t>
            </w:r>
          </w:p>
          <w:p w:rsidR="005F4E23" w:rsidRPr="00EC65D6" w:rsidRDefault="00BE5DCC" w:rsidP="005F4E23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Contestar varias preguntas relacionadas con</w:t>
            </w:r>
            <w:r w:rsidR="005F4E23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el medioambiente.</w:t>
            </w:r>
            <w:r w:rsidR="005F4E23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="005F4E23" w:rsidRPr="00EC65D6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79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07578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604E36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,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ciudadana.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 xml:space="preserve">Pueden hacer las actividades 7-12 del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"/>
              </w:rPr>
              <w:t xml:space="preserve">Grammar Lab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 xml:space="preserve">para practicar y ampliar contenidos.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SB, p. 149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4E23" w:rsidRPr="00EC65D6" w:rsidRDefault="005F4E23" w:rsidP="005F4E23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5F4E23" w:rsidRPr="00EC65D6" w:rsidTr="004214FC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Language</w:t>
            </w:r>
          </w:p>
          <w:p w:rsidR="005F4E23" w:rsidRPr="00EC65D6" w:rsidRDefault="005F4E23" w:rsidP="005F4E23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T79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F4E23" w:rsidRPr="00EC65D6" w:rsidRDefault="005F4E23" w:rsidP="005F4E23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4E23" w:rsidRPr="00EC65D6" w:rsidRDefault="005F4E23" w:rsidP="005F4E23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</w:tbl>
    <w:p w:rsidR="0072365A" w:rsidRPr="00EC65D6" w:rsidRDefault="0072365A" w:rsidP="0072365A">
      <w:pPr>
        <w:rPr>
          <w:rFonts w:ascii="Times" w:hAnsi="Times"/>
          <w:color w:val="FF0000"/>
          <w:sz w:val="22"/>
          <w:szCs w:val="22"/>
        </w:rPr>
      </w:pPr>
      <w:r w:rsidRPr="00EC65D6">
        <w:rPr>
          <w:rFonts w:ascii="Times" w:hAnsi="Times"/>
        </w:rPr>
        <w:br w:type="page"/>
      </w:r>
    </w:p>
    <w:tbl>
      <w:tblPr>
        <w:tblW w:w="15310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083"/>
        <w:gridCol w:w="3824"/>
        <w:gridCol w:w="1424"/>
        <w:gridCol w:w="2976"/>
        <w:gridCol w:w="3155"/>
        <w:gridCol w:w="669"/>
        <w:gridCol w:w="2138"/>
        <w:gridCol w:w="41"/>
      </w:tblGrid>
      <w:tr w:rsidR="0072365A" w:rsidRPr="00EC65D6" w:rsidTr="00AA62FF">
        <w:tc>
          <w:tcPr>
            <w:tcW w:w="1531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72365A" w:rsidRPr="00EC65D6" w:rsidRDefault="0072365A" w:rsidP="00AA62FF">
            <w:pPr>
              <w:pStyle w:val="Ttulo1"/>
              <w:rPr>
                <w:rFonts w:ascii="Times" w:hAnsi="Times" w:cs="Times"/>
                <w:color w:val="000000"/>
                <w:sz w:val="19"/>
                <w:lang w:val="en-US"/>
              </w:rPr>
            </w:pP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5: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Watch or Play</w:t>
            </w:r>
          </w:p>
        </w:tc>
      </w:tr>
      <w:tr w:rsidR="0072365A" w:rsidRPr="00EC65D6" w:rsidTr="00AA62FF">
        <w:trPr>
          <w:gridAfter w:val="1"/>
          <w:wAfter w:w="41" w:type="dxa"/>
          <w:trHeight w:val="515"/>
        </w:trPr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2365A" w:rsidRPr="00EC65D6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5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72365A" w:rsidRPr="00EC65D6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6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72365A" w:rsidRPr="00EC65D6" w:rsidRDefault="0072365A" w:rsidP="00AA62FF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72365A" w:rsidRPr="00EC65D6" w:rsidTr="00AA62FF">
        <w:trPr>
          <w:gridAfter w:val="1"/>
          <w:wAfter w:w="41" w:type="dxa"/>
          <w:cantSplit/>
        </w:trPr>
        <w:tc>
          <w:tcPr>
            <w:tcW w:w="1083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365A" w:rsidRPr="00EC65D6" w:rsidRDefault="005F4E23" w:rsidP="00AA62FF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6</w:t>
            </w:r>
            <w:r w:rsidR="0072365A"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72365A" w:rsidRPr="00EC65D6" w:rsidRDefault="0072365A" w:rsidP="00AA62FF">
            <w:pPr>
              <w:jc w:val="center"/>
              <w:rPr>
                <w:rFonts w:ascii="Times" w:hAnsi="Times"/>
                <w:b/>
                <w:i/>
                <w:color w:val="FF0000"/>
                <w:sz w:val="4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Listening: A conversation</w:t>
            </w:r>
          </w:p>
          <w:p w:rsidR="0072365A" w:rsidRPr="00EC65D6" w:rsidRDefault="00261458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8</w:t>
            </w:r>
            <w:r w:rsidR="0072365A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Escuchar </w:t>
            </w:r>
            <w:r w:rsidR="0072365A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una conversación </w:t>
            </w:r>
            <w:r w:rsidR="00CE090D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sobre el </w:t>
            </w:r>
            <w:r w:rsidR="007E45F8" w:rsidRPr="00EC65D6">
              <w:rPr>
                <w:rFonts w:ascii="Times" w:hAnsi="Times"/>
                <w:color w:val="000000"/>
                <w:sz w:val="20"/>
                <w:szCs w:val="20"/>
              </w:rPr>
              <w:t>juego</w:t>
            </w:r>
            <w:r w:rsidR="00CE090D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de</w:t>
            </w:r>
            <w:r w:rsidR="007E45F8" w:rsidRPr="00EC65D6">
              <w:rPr>
                <w:rFonts w:ascii="Times" w:hAnsi="Times"/>
                <w:color w:val="000000"/>
                <w:sz w:val="20"/>
                <w:szCs w:val="20"/>
              </w:rPr>
              <w:t>l</w:t>
            </w:r>
            <w:r w:rsidR="00CE090D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ulama</w:t>
            </w:r>
            <w:r w:rsidR="007E45F8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y contestar las preguntas</w:t>
            </w:r>
            <w:r w:rsidR="0072365A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A4476A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="0072365A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SB, p. </w:t>
            </w:r>
            <w:r w:rsidR="00CE090D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79</w:t>
            </w:r>
            <w:r w:rsidR="0072365A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; Class CD 2, pista </w:t>
            </w:r>
            <w:r w:rsidR="00CE090D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6032F8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5, 7</w:t>
            </w:r>
            <w:r w:rsidR="00282C2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 xml:space="preserve">Ver transcripción.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TM, p. T1</w:t>
            </w:r>
            <w:r w:rsidR="00EB166E" w:rsidRPr="00EC65D6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78</w:t>
            </w:r>
          </w:p>
          <w:p w:rsidR="00EB166E" w:rsidRPr="00EC65D6" w:rsidRDefault="00EB166E" w:rsidP="00AA62FF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 xml:space="preserve">Ampliar la información con los datos que se dan. </w:t>
            </w:r>
            <w:r w:rsidRPr="00EC65D6">
              <w:rPr>
                <w:rFonts w:ascii="Times" w:hAnsi="Times"/>
                <w:b/>
                <w:sz w:val="20"/>
                <w:szCs w:val="20"/>
              </w:rPr>
              <w:t>TM, p. T80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F93BD6" w:rsidP="00AA62FF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365A" w:rsidRPr="00EC65D6" w:rsidRDefault="0072365A" w:rsidP="00AA62FF">
            <w:pPr>
              <w:snapToGrid w:val="0"/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</w:tr>
      <w:tr w:rsidR="006032F8" w:rsidRPr="00EC65D6" w:rsidTr="00AA62FF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032F8" w:rsidRPr="00EC65D6" w:rsidRDefault="006032F8" w:rsidP="006032F8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032F8" w:rsidRPr="00EC65D6" w:rsidRDefault="006032F8" w:rsidP="006032F8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9. Volver a escuchar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la conversación y completar las frases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SB, p. 79;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br/>
              <w:t>Class CD 2, pista 16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032F8" w:rsidRPr="00EC65D6" w:rsidRDefault="006032F8" w:rsidP="006032F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  <w:r w:rsidR="00282C2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032F8" w:rsidRPr="00EC65D6" w:rsidRDefault="006032F8" w:rsidP="006032F8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032F8" w:rsidRPr="00EC65D6" w:rsidRDefault="006032F8" w:rsidP="006032F8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032F8" w:rsidRPr="00EC65D6" w:rsidRDefault="00F93BD6" w:rsidP="006032F8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032F8" w:rsidRPr="00EC65D6" w:rsidRDefault="006032F8" w:rsidP="006032F8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92503E" w:rsidRPr="00EC65D6" w:rsidTr="00AA62FF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2503E" w:rsidRPr="00EC65D6" w:rsidRDefault="0092503E" w:rsidP="0092503E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2503E" w:rsidRPr="00EC65D6" w:rsidRDefault="0092503E" w:rsidP="0092503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Options: Listening</w:t>
            </w:r>
          </w:p>
          <w:p w:rsidR="0092503E" w:rsidRPr="00EC65D6" w:rsidRDefault="0092503E" w:rsidP="0092503E">
            <w:pPr>
              <w:rPr>
                <w:rFonts w:ascii="Times" w:hAnsi="Times"/>
                <w:noProof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TM, p. T81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2503E" w:rsidRPr="00EC65D6" w:rsidRDefault="0092503E" w:rsidP="0092503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FF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2503E" w:rsidRPr="00EC65D6" w:rsidRDefault="0092503E" w:rsidP="0092503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 y practicar la comprensión oral.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2503E" w:rsidRPr="00EC65D6" w:rsidRDefault="0092503E" w:rsidP="0092503E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copiar las columnas en la pizarra o repartir fotocopias. </w:t>
            </w:r>
            <w:r w:rsidR="0037617F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T183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2503E" w:rsidRPr="00EC65D6" w:rsidRDefault="0092503E" w:rsidP="0092503E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503E" w:rsidRPr="00EC65D6" w:rsidRDefault="0092503E" w:rsidP="0092503E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92503E" w:rsidRPr="00EC65D6" w:rsidTr="00AA62FF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2503E" w:rsidRPr="00EC65D6" w:rsidRDefault="0092503E" w:rsidP="0092503E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2503E" w:rsidRPr="00EC65D6" w:rsidRDefault="0092503E" w:rsidP="0092503E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Speaking: Registering for an activity</w:t>
            </w:r>
          </w:p>
          <w:p w:rsidR="0092503E" w:rsidRPr="00EC65D6" w:rsidRDefault="0092503E" w:rsidP="0092503E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Digital Video</w:t>
            </w:r>
          </w:p>
          <w:p w:rsidR="0092503E" w:rsidRPr="00EC65D6" w:rsidRDefault="0092503E" w:rsidP="0092503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10.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Ver un vídeo o escuchar una grabación en la que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una persona se inscribe en una actividad deportiva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y completar las respuestas.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79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; Class CD 2, pista 17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2503E" w:rsidRPr="00EC65D6" w:rsidRDefault="0092503E" w:rsidP="0092503E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2503E" w:rsidRPr="00EC65D6" w:rsidRDefault="0092503E" w:rsidP="0092503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Practicar la comprensión oral y utilizar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fórmulas lingüísticas adecuadas para inscribirse en una actividad</w:t>
            </w:r>
            <w:r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2503E" w:rsidRPr="00EC65D6" w:rsidRDefault="0092503E" w:rsidP="0092503E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Ver transcripción.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TM, p. T178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2503E" w:rsidRPr="00EC65D6" w:rsidRDefault="0092503E" w:rsidP="0092503E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</w:t>
            </w:r>
            <w:r w:rsidR="00F93BD6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0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503E" w:rsidRPr="00EC65D6" w:rsidRDefault="0092503E" w:rsidP="0092503E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5464AC" w:rsidRPr="00EC65D6" w:rsidTr="00AA62FF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464AC" w:rsidRPr="00EC65D6" w:rsidRDefault="005464AC" w:rsidP="0092503E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464AC" w:rsidRPr="00EC65D6" w:rsidRDefault="00320A91" w:rsidP="0092503E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1</w:t>
            </w:r>
            <w:r w:rsidR="006A543F" w:rsidRPr="00EC65D6">
              <w:rPr>
                <w:rFonts w:ascii="Times" w:hAnsi="Times"/>
                <w:color w:val="000000"/>
                <w:sz w:val="20"/>
                <w:szCs w:val="20"/>
              </w:rPr>
              <w:t>1. Relacionar las preguntas con las respuestas del ejercicio 10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79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464AC" w:rsidRPr="00EC65D6" w:rsidRDefault="00320A91" w:rsidP="0092503E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464AC" w:rsidRPr="00EC65D6" w:rsidRDefault="0037617F" w:rsidP="0092503E">
            <w:pPr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Utilizar fórmulas lingüísticas adecuadas para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inscribirse en una actividad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464AC" w:rsidRPr="00EC65D6" w:rsidRDefault="005464AC" w:rsidP="0092503E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464AC" w:rsidRPr="00EC65D6" w:rsidRDefault="00ED0749" w:rsidP="0092503E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464AC" w:rsidRPr="00EC65D6" w:rsidRDefault="005464AC" w:rsidP="0092503E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163A95" w:rsidRPr="00EC65D6" w:rsidTr="00AA62FF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63A95" w:rsidRPr="00EC65D6" w:rsidRDefault="00163A95" w:rsidP="00163A95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63A95" w:rsidRPr="00EC65D6" w:rsidRDefault="00163A95" w:rsidP="00163A95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12.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Volver a ver el vídeo </w:t>
            </w:r>
            <w:r w:rsidRPr="00EC65D6">
              <w:rPr>
                <w:rFonts w:ascii="Times" w:hAnsi="Times"/>
                <w:sz w:val="20"/>
                <w:szCs w:val="20"/>
              </w:rPr>
              <w:t>o escuchar la grabación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y comprobar las respuestas de los ejercicios 10 y 11.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SB, p. 79;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br/>
              <w:t>Class CD 2, pista 17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63A95" w:rsidRPr="00EC65D6" w:rsidRDefault="00163A95" w:rsidP="00163A9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63A95" w:rsidRPr="00EC65D6" w:rsidRDefault="00163A95" w:rsidP="00163A95">
            <w:pPr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Practicar la comprensión oral mediante apoyo visual.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63A95" w:rsidRPr="00EC65D6" w:rsidRDefault="00163A95" w:rsidP="00163A95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63A95" w:rsidRPr="00EC65D6" w:rsidRDefault="00F93BD6" w:rsidP="00163A9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63A95" w:rsidRPr="00EC65D6" w:rsidRDefault="00163A95" w:rsidP="00163A95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163A95" w:rsidRPr="00EC65D6" w:rsidTr="00AA62FF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63A95" w:rsidRPr="00EC65D6" w:rsidRDefault="00163A95" w:rsidP="00163A95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63A95" w:rsidRPr="00EC65D6" w:rsidRDefault="00163A95" w:rsidP="00163A95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13. Escuchar y repetir las palabras prestando atención a la pronunciación de las formas contraídas en negrita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eastAsia="en-US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SB, p. 79; </w:t>
            </w:r>
            <w:r w:rsidR="00EC47F1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Class CD 2, pista 18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63A95" w:rsidRPr="00EC65D6" w:rsidRDefault="00163A95" w:rsidP="00163A9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63A95" w:rsidRPr="00EC65D6" w:rsidRDefault="00FE2C05" w:rsidP="00163A95">
            <w:pPr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Practicar la pronunciación de las formas contraídas de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must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y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 should.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D7321" w:rsidRPr="00EC65D6" w:rsidRDefault="00FD7321" w:rsidP="00163A95">
            <w:pPr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Se puede hacer el ejercicio 2 de la unidad 5 en el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Pronunciation Appendix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EC65D6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SB, p. 159</w:t>
            </w:r>
          </w:p>
          <w:p w:rsidR="00163A95" w:rsidRPr="00EC65D6" w:rsidRDefault="00163A95" w:rsidP="00163A95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Pueden usar la herramienta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 xml:space="preserve"> Record Yourself</w:t>
            </w:r>
            <w:r w:rsidRPr="00EC65D6">
              <w:rPr>
                <w:rFonts w:ascii="Times" w:hAnsi="Times"/>
                <w:sz w:val="20"/>
                <w:szCs w:val="20"/>
              </w:rPr>
              <w:t>.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63A95" w:rsidRPr="00EC65D6" w:rsidRDefault="00F93BD6" w:rsidP="00163A9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63A95" w:rsidRPr="00EC65D6" w:rsidRDefault="00163A95" w:rsidP="00163A95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163A95" w:rsidRPr="00EC65D6" w:rsidTr="00AA62FF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63A95" w:rsidRPr="00EC65D6" w:rsidRDefault="00163A95" w:rsidP="00163A95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63A95" w:rsidRPr="00EC65D6" w:rsidRDefault="00A31B5A" w:rsidP="00163A95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PROJECT SKILL</w:t>
            </w:r>
            <w:r w:rsidR="00163A95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 2: </w:t>
            </w:r>
            <w:r w:rsidR="000A3D0F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Register for a sports activity</w:t>
            </w:r>
          </w:p>
          <w:p w:rsidR="00163A95" w:rsidRPr="00EC65D6" w:rsidRDefault="00163A95" w:rsidP="00163A95">
            <w:pPr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16"/>
                <w:szCs w:val="20"/>
                <w:lang w:val="es-ES_tradnl"/>
              </w:rPr>
              <w:t>INTERACTION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: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E0237C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En parejas y por turnos, </w:t>
            </w:r>
            <w:r w:rsidR="004B0A84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elegir una actividad deportiva del anuncio y practicar un diálogo </w:t>
            </w:r>
            <w:r w:rsidR="003E7793" w:rsidRPr="00EC65D6">
              <w:rPr>
                <w:rFonts w:ascii="Times" w:hAnsi="Times"/>
                <w:color w:val="000000"/>
                <w:sz w:val="20"/>
                <w:szCs w:val="20"/>
              </w:rPr>
              <w:t>simulando</w:t>
            </w:r>
            <w:r w:rsidR="004B0A84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inscribirse en esa actividad</w:t>
            </w:r>
            <w:r w:rsidR="004232C1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Utilizar </w:t>
            </w:r>
            <w:r w:rsidR="004B0A84" w:rsidRPr="00EC65D6">
              <w:rPr>
                <w:rFonts w:ascii="Times" w:hAnsi="Times"/>
                <w:color w:val="000000"/>
                <w:sz w:val="20"/>
                <w:szCs w:val="20"/>
              </w:rPr>
              <w:t>las preguntas del ejercicio 11</w:t>
            </w:r>
            <w:r w:rsidR="004232C1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como ayuda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6573C9"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79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63A95" w:rsidRPr="00EC65D6" w:rsidRDefault="00163A95" w:rsidP="00163A9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63A95" w:rsidRPr="00EC65D6" w:rsidRDefault="004B0A84" w:rsidP="00163A9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U</w:t>
            </w:r>
            <w:r w:rsidR="00163A95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tilizar fórmulas lingüísticas </w:t>
            </w:r>
            <w:r w:rsidR="00163A95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adecuadas para </w:t>
            </w:r>
            <w:r w:rsidR="00F55634" w:rsidRPr="00EC65D6">
              <w:rPr>
                <w:rFonts w:ascii="Times" w:hAnsi="Times"/>
                <w:color w:val="000000"/>
                <w:sz w:val="20"/>
                <w:szCs w:val="20"/>
              </w:rPr>
              <w:t>inscribirse en una actividad</w:t>
            </w:r>
            <w:r w:rsidR="00163A95" w:rsidRPr="00EC65D6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63A95" w:rsidRPr="00EC65D6" w:rsidRDefault="00163A95" w:rsidP="00163A9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63A95" w:rsidRPr="00EC65D6" w:rsidRDefault="00163A95" w:rsidP="00163A95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63A95" w:rsidRPr="00EC65D6" w:rsidRDefault="00163A95" w:rsidP="00163A9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Ej. </w:t>
            </w:r>
            <w:r w:rsidR="0064095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-11</w:t>
            </w:r>
          </w:p>
          <w:p w:rsidR="00163A95" w:rsidRPr="00EC65D6" w:rsidRDefault="00163A95" w:rsidP="00163A95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</w:t>
            </w:r>
            <w:r w:rsidR="0064095C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p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EF40C1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</w:t>
            </w:r>
            <w:r w:rsidR="0064095C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0-5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</w:t>
            </w:r>
          </w:p>
        </w:tc>
      </w:tr>
    </w:tbl>
    <w:p w:rsidR="0072365A" w:rsidRPr="00EC65D6" w:rsidRDefault="0072365A" w:rsidP="0072365A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tbl>
      <w:tblPr>
        <w:tblW w:w="15269" w:type="dxa"/>
        <w:tblInd w:w="-318" w:type="dxa"/>
        <w:tblLook w:val="0000" w:firstRow="0" w:lastRow="0" w:firstColumn="0" w:lastColumn="0" w:noHBand="0" w:noVBand="0"/>
      </w:tblPr>
      <w:tblGrid>
        <w:gridCol w:w="934"/>
        <w:gridCol w:w="14"/>
        <w:gridCol w:w="3813"/>
        <w:gridCol w:w="55"/>
        <w:gridCol w:w="1363"/>
        <w:gridCol w:w="70"/>
        <w:gridCol w:w="2906"/>
        <w:gridCol w:w="101"/>
        <w:gridCol w:w="3160"/>
        <w:gridCol w:w="135"/>
        <w:gridCol w:w="517"/>
        <w:gridCol w:w="142"/>
        <w:gridCol w:w="1895"/>
        <w:gridCol w:w="164"/>
      </w:tblGrid>
      <w:tr w:rsidR="0072365A" w:rsidRPr="00EC65D6" w:rsidTr="004735A6">
        <w:trPr>
          <w:gridAfter w:val="1"/>
          <w:wAfter w:w="164" w:type="dxa"/>
          <w:trHeight w:val="264"/>
        </w:trPr>
        <w:tc>
          <w:tcPr>
            <w:tcW w:w="1510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72365A" w:rsidRPr="00EC65D6" w:rsidRDefault="0072365A" w:rsidP="00AA62FF">
            <w:pPr>
              <w:pStyle w:val="Ttulo1"/>
              <w:pageBreakBefore/>
              <w:ind w:left="0" w:right="-108" w:firstLine="0"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5: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Watch or Play</w:t>
            </w:r>
          </w:p>
        </w:tc>
      </w:tr>
      <w:tr w:rsidR="0072365A" w:rsidRPr="00EC65D6" w:rsidTr="004735A6">
        <w:trPr>
          <w:gridAfter w:val="1"/>
          <w:wAfter w:w="164" w:type="dxa"/>
          <w:trHeight w:val="483"/>
        </w:trPr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gridSpan w:val="2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2365A" w:rsidRPr="00EC65D6" w:rsidRDefault="0072365A" w:rsidP="00AA62FF">
            <w:pPr>
              <w:pStyle w:val="Encabezado"/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72365A" w:rsidRPr="00EC65D6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72365A" w:rsidRPr="00EC65D6" w:rsidRDefault="0072365A" w:rsidP="00AA62FF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72365A" w:rsidRPr="00EC65D6" w:rsidTr="004735A6">
        <w:trPr>
          <w:gridAfter w:val="1"/>
          <w:wAfter w:w="164" w:type="dxa"/>
          <w:cantSplit/>
        </w:trPr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2365A" w:rsidRPr="00EC65D6" w:rsidRDefault="005F4E23" w:rsidP="00AA62FF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7</w:t>
            </w:r>
            <w:r w:rsidR="0072365A"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72365A" w:rsidRPr="00EC65D6" w:rsidRDefault="0072365A" w:rsidP="00AA62FF">
            <w:pPr>
              <w:snapToGrid w:val="0"/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26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365A" w:rsidRPr="00EC65D6" w:rsidRDefault="0072365A" w:rsidP="00AA62F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72365A" w:rsidRPr="00EC65D6" w:rsidTr="004735A6">
        <w:trPr>
          <w:gridAfter w:val="1"/>
          <w:wAfter w:w="164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snapToGrid w:val="0"/>
              <w:jc w:val="center"/>
              <w:rPr>
                <w:rFonts w:ascii="Times" w:hAnsi="Times"/>
                <w:i/>
                <w:iCs/>
                <w:color w:val="FF0000"/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Writing</w:t>
            </w:r>
          </w:p>
          <w:p w:rsidR="0072365A" w:rsidRPr="00EC65D6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la información sobre qué se suele incluir en </w:t>
            </w:r>
            <w:r w:rsidR="000E7D63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una crónica deportiva.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0E7D63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80</w:t>
            </w:r>
          </w:p>
        </w:tc>
        <w:tc>
          <w:tcPr>
            <w:tcW w:w="1418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Reflexionar sobre los contenidos que deben incluirse en un tipo de texto concreto.</w:t>
            </w:r>
          </w:p>
        </w:tc>
        <w:tc>
          <w:tcPr>
            <w:tcW w:w="326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03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365A" w:rsidRPr="00EC65D6" w:rsidRDefault="0072365A" w:rsidP="00AA62F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72365A" w:rsidRPr="00EC65D6" w:rsidTr="004735A6">
        <w:trPr>
          <w:gridAfter w:val="1"/>
          <w:wAfter w:w="164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Analyse a Model</w:t>
            </w:r>
          </w:p>
          <w:p w:rsidR="0072365A" w:rsidRPr="00EC65D6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Leer </w:t>
            </w:r>
            <w:r w:rsidR="00B34016" w:rsidRPr="00EC65D6">
              <w:rPr>
                <w:rFonts w:ascii="Times" w:hAnsi="Times"/>
                <w:color w:val="000000"/>
                <w:sz w:val="20"/>
                <w:szCs w:val="20"/>
              </w:rPr>
              <w:t>la crónica deportiva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y contestar las preguntas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B34016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80</w:t>
            </w:r>
          </w:p>
        </w:tc>
        <w:tc>
          <w:tcPr>
            <w:tcW w:w="1418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Obtener información de un texto escrito.</w:t>
            </w:r>
          </w:p>
        </w:tc>
        <w:tc>
          <w:tcPr>
            <w:tcW w:w="326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365A" w:rsidRPr="00EC65D6" w:rsidRDefault="0072365A" w:rsidP="00AA62F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72365A" w:rsidRPr="00EC65D6" w:rsidTr="004735A6">
        <w:trPr>
          <w:gridAfter w:val="1"/>
          <w:wAfter w:w="164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 xml:space="preserve">Focus on Language: </w:t>
            </w:r>
            <w:r w:rsidR="003E5890" w:rsidRPr="00EC65D6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Structure of a paragraph</w:t>
            </w:r>
          </w:p>
          <w:p w:rsidR="0072365A" w:rsidRPr="00EC65D6" w:rsidRDefault="002C1F07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la información sobre la estructura de un párrafo. </w:t>
            </w:r>
            <w:r w:rsidR="0072365A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DF728D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6053B4" w:rsidP="00AA62FF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Reconocer</w:t>
            </w:r>
            <w:r w:rsidR="00D41659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D41659" w:rsidRPr="00EC65D6">
              <w:rPr>
                <w:rFonts w:ascii="Times" w:hAnsi="Times"/>
                <w:sz w:val="20"/>
                <w:szCs w:val="20"/>
              </w:rPr>
              <w:t xml:space="preserve">la estructura </w:t>
            </w:r>
            <w:r w:rsidRPr="00EC65D6">
              <w:rPr>
                <w:rFonts w:ascii="Times" w:hAnsi="Times"/>
                <w:sz w:val="20"/>
                <w:szCs w:val="20"/>
              </w:rPr>
              <w:t>de un</w:t>
            </w:r>
            <w:r w:rsidR="00D41659" w:rsidRPr="00EC65D6">
              <w:rPr>
                <w:rFonts w:ascii="Times" w:hAnsi="Times"/>
                <w:sz w:val="20"/>
                <w:szCs w:val="20"/>
              </w:rPr>
              <w:t xml:space="preserve"> párrafo.</w:t>
            </w:r>
          </w:p>
        </w:tc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C107FA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80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365A" w:rsidRPr="00EC65D6" w:rsidRDefault="0072365A" w:rsidP="00AA62F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72365A" w:rsidRPr="00EC65D6" w:rsidTr="004735A6">
        <w:trPr>
          <w:gridAfter w:val="1"/>
          <w:wAfter w:w="164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E8375C" w:rsidRPr="00EC65D6">
              <w:rPr>
                <w:rFonts w:ascii="Times" w:hAnsi="Times"/>
                <w:color w:val="000000"/>
                <w:sz w:val="20"/>
                <w:szCs w:val="20"/>
              </w:rPr>
              <w:t>Las frases pertenecen a varias crónicas</w:t>
            </w:r>
            <w:r w:rsidR="00766BE0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deportivas</w:t>
            </w:r>
            <w:r w:rsidR="00E8375C" w:rsidRPr="00EC65D6">
              <w:rPr>
                <w:rFonts w:ascii="Times" w:hAnsi="Times"/>
                <w:color w:val="000000"/>
                <w:sz w:val="20"/>
                <w:szCs w:val="20"/>
              </w:rPr>
              <w:t>. Identificar a qué parte del párrafo pertenece cada una de ellas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3717C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AF4832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1, 2, 5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937E6" w:rsidP="00AA62FF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Practicar la estructura </w:t>
            </w:r>
            <w:r w:rsidR="00130EFF" w:rsidRPr="00EC65D6">
              <w:rPr>
                <w:rFonts w:ascii="Times" w:hAnsi="Times"/>
                <w:sz w:val="20"/>
                <w:szCs w:val="20"/>
              </w:rPr>
              <w:t>de un párrafo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1-3</w:t>
            </w:r>
          </w:p>
          <w:p w:rsidR="0072365A" w:rsidRPr="00EC65D6" w:rsidRDefault="0072365A" w:rsidP="00AA62F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WB, p. </w:t>
            </w:r>
            <w:r w:rsidR="00E1036A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</w:t>
            </w:r>
          </w:p>
        </w:tc>
      </w:tr>
      <w:tr w:rsidR="0072365A" w:rsidRPr="00EC65D6" w:rsidTr="004735A6">
        <w:trPr>
          <w:gridAfter w:val="1"/>
          <w:wAfter w:w="164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A31B5A" w:rsidP="00AA62FF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PROJECT SKILL</w:t>
            </w:r>
            <w:r w:rsidR="0072365A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 3: Write </w:t>
            </w:r>
            <w:r w:rsidR="003B3ACE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a report about a sport</w:t>
            </w:r>
          </w:p>
          <w:p w:rsidR="0072365A" w:rsidRPr="00EC65D6" w:rsidRDefault="0072365A" w:rsidP="00AA62FF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Plan</w:t>
            </w:r>
          </w:p>
          <w:p w:rsidR="0072365A" w:rsidRPr="00EC65D6" w:rsidRDefault="0072365A" w:rsidP="00AA62FF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3121FE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</w:t>
            </w:r>
            <w:r w:rsidR="003121FE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ompletar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cuadro con información sobre </w:t>
            </w:r>
            <w:r w:rsidR="00BF5258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un deporte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72365A" w:rsidRPr="00EC65D6" w:rsidRDefault="0072365A" w:rsidP="00AA62FF">
            <w:pPr>
              <w:snapToGrid w:val="0"/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2. </w:t>
            </w:r>
            <w:r w:rsidR="003121FE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</w:t>
            </w:r>
            <w:r w:rsidR="003121FE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ompletar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las frases utilizando la información del cuadro.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111F26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a través de la expresión escrita el vocabulario, la gramática y las normas de escritura aprendidas en la unidad.</w:t>
            </w:r>
          </w:p>
        </w:tc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Se puede copiar el cuadro en el cuaderno o utilizar </w:t>
            </w:r>
            <w:r w:rsidR="00616A91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la página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Writing Plan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WB, p. </w:t>
            </w:r>
            <w:r w:rsidR="00BF5258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5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365A" w:rsidRPr="00EC65D6" w:rsidRDefault="0072365A" w:rsidP="00AA62F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72365A" w:rsidRPr="00EC65D6" w:rsidTr="004735A6">
        <w:trPr>
          <w:gridAfter w:val="1"/>
          <w:wAfter w:w="164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Write</w:t>
            </w:r>
          </w:p>
          <w:p w:rsidR="0072365A" w:rsidRPr="00EC65D6" w:rsidRDefault="00AB22A7" w:rsidP="00AA62FF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Redactar una crónica deportiva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utilizando la información del cuadro, las frases y el modelo como ayuda.</w:t>
            </w:r>
            <w:r w:rsidR="0072365A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613B5C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a través de la expresión escrita el vocabulario, la gramática y las normas de escritura aprendidas en la unidad.</w:t>
            </w:r>
          </w:p>
        </w:tc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127BEA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80</w:t>
            </w:r>
          </w:p>
          <w:p w:rsidR="0072365A" w:rsidRPr="00EC65D6" w:rsidRDefault="0072365A" w:rsidP="00AA62F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 xml:space="preserve">Se puede consultar la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>Writing Guide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. </w:t>
            </w:r>
            <w:r w:rsidRPr="00EC65D6">
              <w:rPr>
                <w:rFonts w:ascii="Times" w:hAnsi="Times"/>
                <w:b/>
                <w:sz w:val="20"/>
                <w:szCs w:val="20"/>
              </w:rPr>
              <w:t>WB, p. 118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15’</w:t>
            </w:r>
          </w:p>
        </w:tc>
        <w:tc>
          <w:tcPr>
            <w:tcW w:w="2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365A" w:rsidRPr="00EC65D6" w:rsidRDefault="0072365A" w:rsidP="00AA62F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72365A" w:rsidRPr="00EC65D6" w:rsidTr="004735A6">
        <w:trPr>
          <w:gridAfter w:val="1"/>
          <w:wAfter w:w="164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noProof/>
                <w:color w:val="000000"/>
                <w:sz w:val="20"/>
                <w:szCs w:val="20"/>
              </w:rPr>
              <w:t>Assess Yourself</w:t>
            </w:r>
          </w:p>
          <w:p w:rsidR="0072365A" w:rsidRPr="00EC65D6" w:rsidRDefault="0072365A" w:rsidP="00AA62FF">
            <w:pPr>
              <w:rPr>
                <w:rFonts w:ascii="Times" w:hAnsi="Times"/>
                <w:noProof/>
                <w:color w:val="000000"/>
                <w:sz w:val="20"/>
                <w:szCs w:val="20"/>
              </w:rPr>
            </w:pPr>
            <w:r w:rsidRPr="00EC65D6">
              <w:rPr>
                <w:rFonts w:ascii="Times" w:hAnsi="Times" w:cs="Times"/>
                <w:sz w:val="20"/>
                <w:szCs w:val="20"/>
              </w:rPr>
              <w:t>Fijarse en los puntos de la lista para comprobar posibles errores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0B5C14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FF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Reconocer los errores y ser capaces de corregirlos.</w:t>
            </w:r>
          </w:p>
        </w:tc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Consultar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Checklist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WB, p. </w:t>
            </w:r>
            <w:r w:rsidR="004653A5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365A" w:rsidRPr="00EC65D6" w:rsidRDefault="0072365A" w:rsidP="00AA62FF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72365A" w:rsidRPr="00EC65D6" w:rsidTr="004735A6">
        <w:trPr>
          <w:trHeight w:val="264"/>
        </w:trPr>
        <w:tc>
          <w:tcPr>
            <w:tcW w:w="1526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72365A" w:rsidRPr="00EC65D6" w:rsidRDefault="0072365A" w:rsidP="00AA62FF">
            <w:pPr>
              <w:pStyle w:val="Ttulo1"/>
              <w:pageBreakBefore/>
              <w:ind w:left="0" w:right="-108" w:firstLine="0"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5: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Watch or Play</w:t>
            </w:r>
          </w:p>
        </w:tc>
      </w:tr>
      <w:tr w:rsidR="0072365A" w:rsidRPr="00EC65D6" w:rsidTr="004735A6">
        <w:trPr>
          <w:trHeight w:val="483"/>
        </w:trPr>
        <w:tc>
          <w:tcPr>
            <w:tcW w:w="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68" w:type="dxa"/>
            <w:gridSpan w:val="2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33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2365A" w:rsidRPr="00EC65D6" w:rsidRDefault="0072365A" w:rsidP="00AA62FF">
            <w:pPr>
              <w:pStyle w:val="Encabezado"/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3007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95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72365A" w:rsidRPr="00EC65D6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9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5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72365A" w:rsidRPr="00EC65D6" w:rsidRDefault="0072365A" w:rsidP="00AA62FF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72365A" w:rsidRPr="00EC65D6" w:rsidTr="004735A6">
        <w:tblPrEx>
          <w:tblCellMar>
            <w:top w:w="108" w:type="dxa"/>
            <w:bottom w:w="108" w:type="dxa"/>
          </w:tblCellMar>
        </w:tblPrEx>
        <w:trPr>
          <w:cantSplit/>
          <w:trHeight w:val="170"/>
        </w:trPr>
        <w:tc>
          <w:tcPr>
            <w:tcW w:w="9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65A" w:rsidRPr="00EC65D6" w:rsidRDefault="005F4E23" w:rsidP="00AA62FF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8</w:t>
            </w:r>
            <w:r w:rsidR="0072365A"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72365A" w:rsidRPr="00EC65D6" w:rsidRDefault="0072365A" w:rsidP="00277106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6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2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365A" w:rsidRPr="00EC65D6" w:rsidRDefault="0072365A" w:rsidP="00AA62FF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72365A" w:rsidRPr="00EC65D6" w:rsidTr="004735A6">
        <w:tblPrEx>
          <w:tblCellMar>
            <w:top w:w="108" w:type="dxa"/>
            <w:bottom w:w="108" w:type="dxa"/>
          </w:tblCellMar>
        </w:tblPrEx>
        <w:trPr>
          <w:cantSplit/>
          <w:trHeight w:val="378"/>
        </w:trPr>
        <w:tc>
          <w:tcPr>
            <w:tcW w:w="9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ARE YOU READY FOR YOUR PROJECT?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Assess yourself!</w:t>
            </w:r>
          </w:p>
          <w:p w:rsidR="0072365A" w:rsidRPr="00EC65D6" w:rsidRDefault="0072365A" w:rsidP="004735A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Style w:val="Ninguno"/>
                <w:rFonts w:ascii="Times" w:hAnsi="Times"/>
                <w:sz w:val="20"/>
                <w:szCs w:val="20"/>
              </w:rPr>
              <w:t>Evaluar el conocimiento de vocabulario</w:t>
            </w:r>
            <w:r w:rsidRPr="00EC65D6">
              <w:rPr>
                <w:rStyle w:val="Ninguno"/>
                <w:sz w:val="20"/>
                <w:szCs w:val="20"/>
              </w:rPr>
              <w:t>.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FD1239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2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rPr>
                <w:rFonts w:ascii="Times" w:hAnsi="Times"/>
                <w:b/>
                <w:color w:val="000000"/>
                <w:sz w:val="20"/>
                <w:szCs w:val="20"/>
              </w:rPr>
            </w:pPr>
          </w:p>
        </w:tc>
        <w:tc>
          <w:tcPr>
            <w:tcW w:w="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407A11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72365A" w:rsidRPr="00EC65D6" w:rsidTr="004735A6">
        <w:tblPrEx>
          <w:tblCellMar>
            <w:top w:w="108" w:type="dxa"/>
            <w:bottom w:w="108" w:type="dxa"/>
          </w:tblCellMar>
        </w:tblPrEx>
        <w:trPr>
          <w:cantSplit/>
          <w:trHeight w:val="514"/>
        </w:trPr>
        <w:tc>
          <w:tcPr>
            <w:tcW w:w="9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Learning to Learn</w:t>
            </w:r>
          </w:p>
          <w:p w:rsidR="0072365A" w:rsidRPr="00EC65D6" w:rsidRDefault="0072365A" w:rsidP="00AA62FF">
            <w:pPr>
              <w:pStyle w:val="Encabezado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Leer el </w:t>
            </w:r>
            <w:r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consejo para aprender vocabulario.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CF4BDA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ED0758" w:rsidP="00AA62FF">
            <w:pPr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2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365A" w:rsidRPr="00EC65D6" w:rsidRDefault="0072365A" w:rsidP="00AA62FF">
            <w:pPr>
              <w:pStyle w:val="Ttulo5"/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72365A" w:rsidRPr="00EC65D6" w:rsidTr="004735A6">
        <w:tblPrEx>
          <w:tblCellMar>
            <w:top w:w="108" w:type="dxa"/>
            <w:bottom w:w="108" w:type="dxa"/>
          </w:tblCellMar>
        </w:tblPrEx>
        <w:trPr>
          <w:cantSplit/>
          <w:trHeight w:val="117"/>
        </w:trPr>
        <w:tc>
          <w:tcPr>
            <w:tcW w:w="9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EE7708" w:rsidRPr="00EC65D6">
              <w:rPr>
                <w:rFonts w:ascii="Times" w:hAnsi="Times"/>
                <w:color w:val="000000" w:themeColor="text1"/>
                <w:sz w:val="20"/>
                <w:szCs w:val="20"/>
                <w:lang w:val="es-ES_tradnl"/>
              </w:rPr>
              <w:t>Mirar el vocabulario de la unidad y hacer una lista con l</w:t>
            </w:r>
            <w:r w:rsidR="003949E4" w:rsidRPr="00EC65D6">
              <w:rPr>
                <w:rFonts w:ascii="Times" w:hAnsi="Times"/>
                <w:color w:val="000000" w:themeColor="text1"/>
                <w:sz w:val="20"/>
                <w:szCs w:val="20"/>
                <w:lang w:val="es-ES_tradnl"/>
              </w:rPr>
              <w:t xml:space="preserve">as palabras </w:t>
            </w:r>
            <w:r w:rsidR="00EE7708" w:rsidRPr="00EC65D6">
              <w:rPr>
                <w:rFonts w:ascii="Times" w:hAnsi="Times"/>
                <w:color w:val="000000" w:themeColor="text1"/>
                <w:sz w:val="20"/>
                <w:szCs w:val="20"/>
                <w:lang w:val="es-ES_tradnl"/>
              </w:rPr>
              <w:t>compuest</w:t>
            </w:r>
            <w:r w:rsidR="003949E4" w:rsidRPr="00EC65D6">
              <w:rPr>
                <w:rFonts w:ascii="Times" w:hAnsi="Times"/>
                <w:color w:val="000000" w:themeColor="text1"/>
                <w:sz w:val="20"/>
                <w:szCs w:val="20"/>
                <w:lang w:val="es-ES_tradnl"/>
              </w:rPr>
              <w:t>a</w:t>
            </w:r>
            <w:r w:rsidR="00EE7708" w:rsidRPr="00EC65D6">
              <w:rPr>
                <w:rFonts w:ascii="Times" w:hAnsi="Times"/>
                <w:color w:val="000000" w:themeColor="text1"/>
                <w:sz w:val="20"/>
                <w:szCs w:val="20"/>
                <w:lang w:val="es-ES_tradnl"/>
              </w:rPr>
              <w:t>s que encuentren indicando las palabras que l</w:t>
            </w:r>
            <w:r w:rsidR="00126653" w:rsidRPr="00EC65D6">
              <w:rPr>
                <w:rFonts w:ascii="Times" w:hAnsi="Times"/>
                <w:color w:val="000000" w:themeColor="text1"/>
                <w:sz w:val="20"/>
                <w:szCs w:val="20"/>
                <w:lang w:val="es-ES_tradnl"/>
              </w:rPr>
              <w:t>a</w:t>
            </w:r>
            <w:r w:rsidR="00EE7708" w:rsidRPr="00EC65D6">
              <w:rPr>
                <w:rFonts w:ascii="Times" w:hAnsi="Times"/>
                <w:color w:val="000000" w:themeColor="text1"/>
                <w:sz w:val="20"/>
                <w:szCs w:val="20"/>
                <w:lang w:val="es-ES_tradnl"/>
              </w:rPr>
              <w:t>s componen</w:t>
            </w:r>
            <w:r w:rsidR="00B22428" w:rsidRPr="00EC65D6">
              <w:rPr>
                <w:rStyle w:val="Ninguno"/>
                <w:rFonts w:ascii="Times" w:hAnsi="Times"/>
                <w:sz w:val="20"/>
                <w:szCs w:val="20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SB, p. </w:t>
            </w:r>
            <w:r w:rsidR="00B22428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81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Repasar el vocabulario aprendido en la unidad.</w:t>
            </w:r>
          </w:p>
        </w:tc>
        <w:tc>
          <w:tcPr>
            <w:tcW w:w="32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365A" w:rsidRPr="00EC65D6" w:rsidRDefault="0072365A" w:rsidP="00AA62FF">
            <w:pPr>
              <w:pStyle w:val="Ttulo5"/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72365A" w:rsidRPr="00EC65D6" w:rsidTr="004735A6">
        <w:tblPrEx>
          <w:tblCellMar>
            <w:top w:w="108" w:type="dxa"/>
            <w:bottom w:w="108" w:type="dxa"/>
          </w:tblCellMar>
        </w:tblPrEx>
        <w:trPr>
          <w:cantSplit/>
          <w:trHeight w:val="314"/>
        </w:trPr>
        <w:tc>
          <w:tcPr>
            <w:tcW w:w="9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Evaluar la capacidad de pronunciar y deletrear palabras correctamente.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EA4F03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2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365A" w:rsidRPr="00EC65D6" w:rsidRDefault="0072365A" w:rsidP="00AA62FF">
            <w:pPr>
              <w:pStyle w:val="Ttulo5"/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72365A" w:rsidRPr="00EC65D6" w:rsidTr="004735A6">
        <w:tblPrEx>
          <w:tblCellMar>
            <w:top w:w="108" w:type="dxa"/>
            <w:bottom w:w="108" w:type="dxa"/>
          </w:tblCellMar>
        </w:tblPrEx>
        <w:trPr>
          <w:cantSplit/>
          <w:trHeight w:val="518"/>
        </w:trPr>
        <w:tc>
          <w:tcPr>
            <w:tcW w:w="9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Evaluar el conocimiento de gramática. </w:t>
            </w:r>
            <w:r w:rsidR="000C1006" w:rsidRPr="00EC65D6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2B1CCD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2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365A" w:rsidRPr="00EC65D6" w:rsidRDefault="0072365A" w:rsidP="00AA62FF">
            <w:pPr>
              <w:pStyle w:val="Ttulo5"/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72365A" w:rsidRPr="00EC65D6" w:rsidTr="004735A6">
        <w:tblPrEx>
          <w:tblCellMar>
            <w:top w:w="108" w:type="dxa"/>
            <w:bottom w:w="108" w:type="dxa"/>
          </w:tblCellMar>
        </w:tblPrEx>
        <w:trPr>
          <w:cantSplit/>
          <w:trHeight w:val="363"/>
        </w:trPr>
        <w:tc>
          <w:tcPr>
            <w:tcW w:w="9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Encabezado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2. Señalar qué frase</w:t>
            </w:r>
            <w:r w:rsidR="00BE65FB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 </w:t>
            </w:r>
            <w:r w:rsidR="004735A6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no son verdaderas </w:t>
            </w:r>
            <w:r w:rsidR="00BE65FB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en su caso y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volver a escribirlas para que </w:t>
            </w:r>
            <w:r w:rsidR="004735A6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lo </w:t>
            </w:r>
            <w:r w:rsidR="009F0858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sean.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BE65FB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Repasar la gramática aprendida en la unidad.</w:t>
            </w:r>
          </w:p>
        </w:tc>
        <w:tc>
          <w:tcPr>
            <w:tcW w:w="32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365A" w:rsidRPr="00EC65D6" w:rsidRDefault="0072365A" w:rsidP="00AA62FF">
            <w:pPr>
              <w:pStyle w:val="Ttulo5"/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880B9B" w:rsidRPr="00EC65D6" w:rsidTr="004735A6">
        <w:tblPrEx>
          <w:tblCellMar>
            <w:top w:w="108" w:type="dxa"/>
            <w:bottom w:w="108" w:type="dxa"/>
          </w:tblCellMar>
        </w:tblPrEx>
        <w:trPr>
          <w:cantSplit/>
          <w:trHeight w:val="302"/>
        </w:trPr>
        <w:tc>
          <w:tcPr>
            <w:tcW w:w="9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B9B" w:rsidRPr="00EC65D6" w:rsidRDefault="00880B9B" w:rsidP="00880B9B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80B9B" w:rsidRPr="00EC65D6" w:rsidRDefault="00880B9B" w:rsidP="00880B9B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PROJECT SKILLS</w:t>
            </w:r>
          </w:p>
          <w:p w:rsidR="00880B9B" w:rsidRPr="00EC65D6" w:rsidRDefault="00880B9B" w:rsidP="00880B9B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Recordar que la finalidad de los proyectos individuales es preparar el proyecto final.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81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0B9B" w:rsidRPr="00EC65D6" w:rsidRDefault="00880B9B" w:rsidP="00880B9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0B9B" w:rsidRPr="00EC65D6" w:rsidRDefault="00880B9B" w:rsidP="00880B9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Repasar los proyectos individuales llevados a cabo en la unidad.</w:t>
            </w:r>
          </w:p>
        </w:tc>
        <w:tc>
          <w:tcPr>
            <w:tcW w:w="329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0B9B" w:rsidRPr="00EC65D6" w:rsidRDefault="00880B9B" w:rsidP="00880B9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usar las herramientas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 xml:space="preserve">Digital Wordlist Plus, Digital Class Game and Shuffle 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y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>Digitial Vocabulary and Grammar Review.</w:t>
            </w:r>
          </w:p>
        </w:tc>
        <w:tc>
          <w:tcPr>
            <w:tcW w:w="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0B9B" w:rsidRPr="00EC65D6" w:rsidRDefault="00880B9B" w:rsidP="00880B9B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880B9B" w:rsidRPr="00EC65D6" w:rsidRDefault="00880B9B" w:rsidP="00880B9B">
            <w:pPr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</w:tbl>
    <w:p w:rsidR="00706676" w:rsidRPr="00EC65D6" w:rsidRDefault="00706676" w:rsidP="0072365A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:rsidR="00706676" w:rsidRPr="00EC65D6" w:rsidRDefault="00706676" w:rsidP="00706676">
      <w:pPr>
        <w:rPr>
          <w:lang w:val="es-ES_tradnl"/>
        </w:rPr>
      </w:pPr>
      <w:r w:rsidRPr="00EC65D6">
        <w:br w:type="page"/>
      </w:r>
    </w:p>
    <w:tbl>
      <w:tblPr>
        <w:tblW w:w="15130" w:type="dxa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72365A" w:rsidRPr="00EC65D6" w:rsidTr="00AA62FF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72365A" w:rsidRPr="00EC65D6" w:rsidRDefault="0072365A" w:rsidP="00AA62FF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5: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Watch or Play</w:t>
            </w:r>
          </w:p>
        </w:tc>
      </w:tr>
      <w:tr w:rsidR="0072365A" w:rsidRPr="00EC65D6" w:rsidTr="00AA62FF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2365A" w:rsidRPr="00EC65D6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72365A" w:rsidRPr="00EC65D6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72365A" w:rsidRPr="00EC65D6" w:rsidRDefault="0072365A" w:rsidP="00AA62FF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72365A" w:rsidRPr="00EC65D6" w:rsidTr="00AA62FF">
        <w:trPr>
          <w:cantSplit/>
        </w:trPr>
        <w:tc>
          <w:tcPr>
            <w:tcW w:w="959" w:type="dxa"/>
            <w:vMerge w:val="restart"/>
            <w:tcBorders>
              <w:top w:val="single" w:sz="6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2365A" w:rsidRPr="00EC65D6" w:rsidRDefault="005F4E23" w:rsidP="00AA62FF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9</w:t>
            </w:r>
            <w:r w:rsidR="0072365A"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72365A" w:rsidRPr="00EC65D6" w:rsidRDefault="0072365A" w:rsidP="00AA62FF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Culture Quiz Choices </w:t>
            </w:r>
            <w:r w:rsidR="0067122E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5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67122E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Riding Bikes</w:t>
            </w:r>
          </w:p>
          <w:p w:rsidR="0072365A" w:rsidRPr="00EC65D6" w:rsidRDefault="0072365A" w:rsidP="00AA62FF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Digital Video: </w:t>
            </w:r>
            <w:r w:rsidR="005F33F4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Bikes for Hire</w:t>
            </w:r>
          </w:p>
          <w:p w:rsidR="0072365A" w:rsidRPr="00EC65D6" w:rsidRDefault="00E16091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Ver un vídeo sobre el uso de bicicletas y relacionar A con B para formar frases</w:t>
            </w:r>
            <w:r w:rsidR="0072365A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72365A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Leer el apartado </w:t>
            </w:r>
            <w:r w:rsidR="0072365A" w:rsidRPr="00EC65D6">
              <w:rPr>
                <w:rFonts w:ascii="Times" w:hAnsi="Times" w:cs="Times"/>
                <w:i/>
                <w:color w:val="000000"/>
                <w:sz w:val="20"/>
                <w:szCs w:val="20"/>
              </w:rPr>
              <w:t>Did You Know</w:t>
            </w:r>
            <w:r w:rsidR="00A84997" w:rsidRPr="00EC65D6">
              <w:rPr>
                <w:rFonts w:ascii="Times" w:hAnsi="Times" w:cs="Times"/>
                <w:i/>
                <w:color w:val="000000"/>
                <w:sz w:val="20"/>
                <w:szCs w:val="20"/>
              </w:rPr>
              <w:t>?</w:t>
            </w:r>
            <w:r w:rsidR="0072365A" w:rsidRPr="00EC65D6">
              <w:rPr>
                <w:rFonts w:ascii="Times" w:hAnsi="Times" w:cs="Times"/>
                <w:i/>
                <w:color w:val="000000"/>
                <w:sz w:val="20"/>
                <w:szCs w:val="20"/>
              </w:rPr>
              <w:t xml:space="preserve"> </w:t>
            </w:r>
            <w:r w:rsidR="0072365A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y responder las preguntas de </w:t>
            </w:r>
            <w:r w:rsidR="0072365A" w:rsidRPr="00EC65D6">
              <w:rPr>
                <w:rFonts w:ascii="Times" w:hAnsi="Times" w:cs="Times"/>
                <w:i/>
                <w:color w:val="000000"/>
                <w:sz w:val="20"/>
                <w:szCs w:val="20"/>
              </w:rPr>
              <w:t xml:space="preserve">Test Yourself. </w:t>
            </w:r>
            <w:r w:rsidR="0072365A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16</w:t>
            </w:r>
            <w:r w:rsidR="00C60C90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Ampliar los conocimientos culturales de los alumnos/as y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practicar la comprensión oral mediante apoyo visual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  <w:t xml:space="preserve">Se pueden comprobar las respuestas de </w:t>
            </w:r>
            <w:r w:rsidRPr="00EC65D6">
              <w:rPr>
                <w:rFonts w:ascii="Times" w:hAnsi="Times" w:cs="Times"/>
                <w:i/>
                <w:color w:val="000000"/>
                <w:sz w:val="20"/>
                <w:szCs w:val="20"/>
                <w:lang w:val="es-ES"/>
              </w:rPr>
              <w:t>Test Yourself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  <w:t xml:space="preserve">. </w:t>
            </w:r>
            <w:r w:rsidRPr="00EC65D6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SB, p. 174</w:t>
            </w:r>
          </w:p>
          <w:p w:rsidR="0072365A" w:rsidRPr="00EC65D6" w:rsidRDefault="0072365A" w:rsidP="00AA62FF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Se pueden repartir fotocopias con ejercicios sobre el vídeo.</w:t>
            </w:r>
            <w:r w:rsidR="001346E0" w:rsidRPr="00EC65D6">
              <w:rPr>
                <w:rFonts w:ascii="Times" w:hAnsi="Times"/>
                <w:sz w:val="20"/>
                <w:szCs w:val="20"/>
              </w:rPr>
              <w:br/>
            </w:r>
            <w:r w:rsidRPr="00EC65D6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TAIOP, p. 26</w:t>
            </w:r>
            <w:r w:rsidR="003E602B" w:rsidRPr="00EC65D6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snapToGrid w:val="0"/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Progress and Competences Check</w:t>
            </w:r>
          </w:p>
          <w:p w:rsidR="0072365A" w:rsidRPr="00EC65D6" w:rsidRDefault="0072365A" w:rsidP="00AA62F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WB, pp. </w:t>
            </w:r>
            <w:r w:rsidR="006A5BD6"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5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4-</w:t>
            </w:r>
            <w:r w:rsidR="006A5BD6"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5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7</w:t>
            </w:r>
          </w:p>
        </w:tc>
      </w:tr>
      <w:tr w:rsidR="0072365A" w:rsidRPr="00EC65D6" w:rsidTr="00AA62FF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2365A" w:rsidRPr="00EC65D6" w:rsidRDefault="0072365A" w:rsidP="00AA62FF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PROJECT CHOICES</w:t>
            </w:r>
          </w:p>
          <w:p w:rsidR="0072365A" w:rsidRPr="00EC65D6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Comentar que van a hacer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un</w:t>
            </w:r>
            <w:r w:rsidR="00215FA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calendario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 </w:t>
            </w:r>
            <w:r w:rsidR="005E6156"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un </w:t>
            </w:r>
            <w:r w:rsidR="00EA712E"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reportaje </w:t>
            </w:r>
            <w:r w:rsidR="00690972"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deportivo </w:t>
            </w:r>
            <w:r w:rsidR="00EA712E"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en </w:t>
            </w:r>
            <w:r w:rsidR="005E6156" w:rsidRPr="00EC65D6">
              <w:rPr>
                <w:rFonts w:ascii="Times" w:hAnsi="Times"/>
                <w:sz w:val="20"/>
                <w:szCs w:val="20"/>
                <w:lang w:val="es-ES_tradnl"/>
              </w:rPr>
              <w:t>vídeo sobre eventos deportivos</w:t>
            </w: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.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</w:t>
            </w:r>
            <w:r w:rsidR="00215FAC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  <w:r w:rsidR="00576D09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Introducir el tema del proyecto.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905DA6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365A" w:rsidRPr="00EC65D6" w:rsidRDefault="0072365A" w:rsidP="00AA62F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72365A" w:rsidRPr="00EC65D6" w:rsidTr="00AA62FF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2365A" w:rsidRPr="00EC65D6" w:rsidRDefault="0072365A" w:rsidP="00AA62FF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DD543D" w:rsidP="00AA62FF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GET READY</w:t>
            </w:r>
          </w:p>
          <w:p w:rsidR="0072365A" w:rsidRPr="00EC65D6" w:rsidRDefault="00966C96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el proyecto modelo y contestar las preguntas. </w:t>
            </w:r>
            <w:r w:rsidR="0072365A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  <w:r w:rsidR="00576D09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Obtener información específica de un texto escrito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365A" w:rsidRPr="00EC65D6" w:rsidRDefault="0072365A" w:rsidP="00AA62F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72365A" w:rsidRPr="00EC65D6" w:rsidTr="00AA62FF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2365A" w:rsidRPr="00EC65D6" w:rsidRDefault="0072365A" w:rsidP="00AA62FF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Extra Reading Comprehension</w:t>
            </w:r>
          </w:p>
          <w:p w:rsidR="0072365A" w:rsidRPr="00EC65D6" w:rsidRDefault="0072365A" w:rsidP="00AA62FF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754D98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copiar las frases en la pizarra o repartir fotocopias.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</w:t>
            </w:r>
            <w:r w:rsidR="00EA1878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365A" w:rsidRPr="00EC65D6" w:rsidRDefault="0072365A" w:rsidP="00AA62F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72365A" w:rsidRPr="00EC65D6" w:rsidTr="00AA62FF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2365A" w:rsidRPr="00EC65D6" w:rsidRDefault="0072365A" w:rsidP="00AA62FF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DD543D" w:rsidP="00AA62FF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PLAN</w:t>
            </w:r>
          </w:p>
          <w:p w:rsidR="0072365A" w:rsidRPr="00EC65D6" w:rsidRDefault="0072365A" w:rsidP="00AA62FF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:rsidR="0072365A" w:rsidRPr="00EC65D6" w:rsidRDefault="0072365A" w:rsidP="00AA62FF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F241F6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En grupos, elegir </w:t>
            </w:r>
            <w:r w:rsidR="003B33ED" w:rsidRPr="00EC65D6">
              <w:rPr>
                <w:rFonts w:ascii="Times" w:hAnsi="Times"/>
                <w:color w:val="000000"/>
                <w:sz w:val="20"/>
                <w:szCs w:val="20"/>
              </w:rPr>
              <w:t>un</w:t>
            </w:r>
            <w:r w:rsidR="00F241F6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mes para el calendario y averiguar qué </w:t>
            </w:r>
            <w:r w:rsidR="006E5F1D" w:rsidRPr="00EC65D6">
              <w:rPr>
                <w:rFonts w:ascii="Times" w:hAnsi="Times"/>
                <w:color w:val="000000"/>
                <w:sz w:val="20"/>
                <w:szCs w:val="20"/>
              </w:rPr>
              <w:t>eventos deportivos</w:t>
            </w:r>
            <w:r w:rsidR="00F241F6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6E5F1D" w:rsidRPr="00EC65D6">
              <w:rPr>
                <w:rFonts w:ascii="Times" w:hAnsi="Times"/>
                <w:color w:val="000000"/>
                <w:sz w:val="20"/>
                <w:szCs w:val="20"/>
              </w:rPr>
              <w:t>se celebran</w:t>
            </w:r>
            <w:r w:rsidR="00F241F6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durantes ese mes en su país o en otro </w:t>
            </w:r>
            <w:r w:rsidR="006E5F1D" w:rsidRPr="00EC65D6">
              <w:rPr>
                <w:rFonts w:ascii="Times" w:hAnsi="Times"/>
                <w:color w:val="000000"/>
                <w:sz w:val="20"/>
                <w:szCs w:val="20"/>
              </w:rPr>
              <w:t>lugar del mundo. Pueden buscar información en Internet.</w:t>
            </w:r>
          </w:p>
          <w:p w:rsidR="0072365A" w:rsidRPr="00EC65D6" w:rsidRDefault="0072365A" w:rsidP="00357572">
            <w:pPr>
              <w:pStyle w:val="Encabezado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357572" w:rsidRPr="00EC65D6">
              <w:rPr>
                <w:rFonts w:ascii="Times" w:hAnsi="Times"/>
                <w:color w:val="000000"/>
                <w:sz w:val="20"/>
                <w:szCs w:val="20"/>
              </w:rPr>
              <w:t>Decidir qué miembro del grupo se va a encargar de cada evento</w:t>
            </w:r>
            <w:r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>.</w:t>
            </w:r>
            <w:r w:rsidR="00357572"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357572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  <w:r w:rsidR="00576D09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consultar el apartado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Tip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72365A" w:rsidRPr="00EC65D6" w:rsidTr="00AA62FF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72365A" w:rsidRPr="00EC65D6" w:rsidRDefault="0072365A" w:rsidP="00AA62FF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DD543D" w:rsidP="00AA62FF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RESEARCH</w:t>
            </w:r>
          </w:p>
          <w:p w:rsidR="0072365A" w:rsidRPr="00EC65D6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AA72AA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Buscar información en Internet o ver vídeos sobre el evento, y completar una ficha</w:t>
            </w:r>
            <w:r w:rsidR="00AA72AA" w:rsidRPr="00EC65D6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  <w:p w:rsidR="0072365A" w:rsidRPr="00EC65D6" w:rsidRDefault="0072365A" w:rsidP="00DD543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>Buscar imágenes en Internet.</w:t>
            </w:r>
            <w:r w:rsidR="00DD543D"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AF2432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</w:t>
            </w:r>
            <w:r w:rsidR="00E356B4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  <w:r w:rsidR="00576D09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BA0E57" w:rsidP="00BA0E57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copiar la ficha en el cuaderno o usar el organizador de proyectos. </w:t>
            </w:r>
            <w:r w:rsidR="0072365A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15</w:t>
            </w:r>
            <w:r w:rsidR="00AA72AA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365A" w:rsidRPr="00EC65D6" w:rsidRDefault="0072365A" w:rsidP="00AA62FF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DD543D" w:rsidRPr="00EC65D6" w:rsidTr="00AA62FF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DD543D" w:rsidRPr="00EC65D6" w:rsidRDefault="00DD543D" w:rsidP="00DD543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543D" w:rsidRPr="00EC65D6" w:rsidRDefault="00DD543D" w:rsidP="00DD543D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PROJECT CHOICES Calendar</w:t>
            </w:r>
          </w:p>
          <w:p w:rsidR="00DD543D" w:rsidRPr="00EC65D6" w:rsidRDefault="00DD543D" w:rsidP="00DD543D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CREATE</w:t>
            </w:r>
          </w:p>
          <w:p w:rsidR="00F02620" w:rsidRPr="00EC65D6" w:rsidRDefault="00F02620" w:rsidP="00F02620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:rsidR="00DD543D" w:rsidRPr="00EC65D6" w:rsidRDefault="00DD543D" w:rsidP="00DD543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Escribir </w:t>
            </w:r>
            <w:r w:rsidR="00E10C59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un texto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sobre </w:t>
            </w:r>
            <w:r w:rsidR="00966DF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 evento deportivo.</w:t>
            </w:r>
          </w:p>
          <w:p w:rsidR="00DD543D" w:rsidRPr="00EC65D6" w:rsidRDefault="00DD543D" w:rsidP="00DD543D">
            <w:pPr>
              <w:rPr>
                <w:rFonts w:ascii="Times" w:hAnsi="Times" w:cs="Times"/>
                <w:iCs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EC65D6">
              <w:rPr>
                <w:rFonts w:ascii="Times" w:hAnsi="Times" w:cs="Times"/>
                <w:iCs/>
                <w:sz w:val="20"/>
                <w:szCs w:val="20"/>
              </w:rPr>
              <w:t xml:space="preserve">Poner en común </w:t>
            </w:r>
            <w:r w:rsidR="006D3A6C" w:rsidRPr="00EC65D6">
              <w:rPr>
                <w:rFonts w:ascii="Times" w:hAnsi="Times" w:cs="Times"/>
                <w:iCs/>
                <w:sz w:val="20"/>
                <w:szCs w:val="20"/>
              </w:rPr>
              <w:t>los</w:t>
            </w:r>
            <w:r w:rsidR="00D86C45" w:rsidRPr="00EC65D6">
              <w:rPr>
                <w:rFonts w:ascii="Times" w:hAnsi="Times" w:cs="Times"/>
                <w:iCs/>
                <w:sz w:val="20"/>
                <w:szCs w:val="20"/>
              </w:rPr>
              <w:t xml:space="preserve"> texto</w:t>
            </w:r>
            <w:r w:rsidR="006D3A6C" w:rsidRPr="00EC65D6">
              <w:rPr>
                <w:rFonts w:ascii="Times" w:hAnsi="Times" w:cs="Times"/>
                <w:iCs/>
                <w:sz w:val="20"/>
                <w:szCs w:val="20"/>
              </w:rPr>
              <w:t>s</w:t>
            </w:r>
            <w:r w:rsidR="00D86C45" w:rsidRPr="00EC65D6">
              <w:rPr>
                <w:rFonts w:ascii="Times" w:hAnsi="Times" w:cs="Times"/>
                <w:iCs/>
                <w:sz w:val="20"/>
                <w:szCs w:val="20"/>
              </w:rPr>
              <w:t xml:space="preserve"> </w:t>
            </w:r>
            <w:r w:rsidRPr="00EC65D6">
              <w:rPr>
                <w:rFonts w:ascii="Times" w:hAnsi="Times" w:cs="Times"/>
                <w:iCs/>
                <w:sz w:val="20"/>
                <w:szCs w:val="20"/>
              </w:rPr>
              <w:t>y hacer los cambios necesarios.</w:t>
            </w:r>
          </w:p>
          <w:p w:rsidR="00DD543D" w:rsidRPr="00EC65D6" w:rsidRDefault="00DD543D" w:rsidP="00DD543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Pr="00EC65D6">
              <w:rPr>
                <w:sz w:val="20"/>
                <w:szCs w:val="20"/>
              </w:rPr>
              <w:t>Utilizar la información y las imágenes para hacer</w:t>
            </w:r>
            <w:r w:rsidR="00D7377D" w:rsidRPr="00EC65D6">
              <w:rPr>
                <w:sz w:val="20"/>
                <w:szCs w:val="20"/>
              </w:rPr>
              <w:t xml:space="preserve"> el calendario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DD543D" w:rsidRPr="00EC65D6" w:rsidRDefault="00DD543D" w:rsidP="00DD543D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</w:t>
            </w:r>
          </w:p>
          <w:p w:rsidR="00DD543D" w:rsidRPr="00EC65D6" w:rsidRDefault="00DD543D" w:rsidP="00DD543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Elaborar una tarjeta con información sobre </w:t>
            </w:r>
            <w:r w:rsidR="006F352E" w:rsidRPr="00EC65D6">
              <w:rPr>
                <w:sz w:val="20"/>
                <w:szCs w:val="20"/>
              </w:rPr>
              <w:t>el calendario</w:t>
            </w:r>
          </w:p>
          <w:p w:rsidR="00DD543D" w:rsidRPr="00EC65D6" w:rsidRDefault="00DD543D" w:rsidP="00DD543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2.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i/>
                <w:color w:val="000000"/>
                <w:sz w:val="16"/>
                <w:szCs w:val="20"/>
                <w:lang w:val="es-ES_tradnl"/>
              </w:rPr>
              <w:t>MEDIATION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1A1C75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Utilizar la tarjeta para presentar </w:t>
            </w:r>
            <w:r w:rsidR="001A1C75" w:rsidRPr="00EC65D6">
              <w:rPr>
                <w:sz w:val="20"/>
                <w:szCs w:val="20"/>
              </w:rPr>
              <w:t>el calendario</w:t>
            </w:r>
            <w:r w:rsidR="001A1C75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 en clase.</w:t>
            </w:r>
          </w:p>
          <w:p w:rsidR="00DD543D" w:rsidRPr="00EC65D6" w:rsidRDefault="00DD543D" w:rsidP="00DD543D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PROJECT CHOICES Video</w:t>
            </w:r>
          </w:p>
          <w:p w:rsidR="00DD543D" w:rsidRPr="00EC65D6" w:rsidRDefault="00DD543D" w:rsidP="00DD543D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CREATE</w:t>
            </w:r>
          </w:p>
          <w:p w:rsidR="00DD543D" w:rsidRPr="00EC65D6" w:rsidRDefault="00DD543D" w:rsidP="00DD543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Escribir </w:t>
            </w:r>
            <w:r w:rsidR="00AF6EB5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un </w:t>
            </w:r>
            <w:r w:rsidR="0021009E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reportaje</w:t>
            </w:r>
            <w:r w:rsidR="00AF6EB5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sobre </w:t>
            </w:r>
            <w:r w:rsidR="0021009E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</w:t>
            </w:r>
            <w:r w:rsidR="00AF6EB5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evento deportivo</w:t>
            </w:r>
            <w:r w:rsidR="0021009E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DD543D" w:rsidRPr="00EC65D6" w:rsidRDefault="00DD543D" w:rsidP="00DD543D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:rsidR="00DD543D" w:rsidRPr="00EC65D6" w:rsidRDefault="00DD543D" w:rsidP="00DD543D">
            <w:pPr>
              <w:rPr>
                <w:rFonts w:ascii="Times" w:hAnsi="Times" w:cs="Times"/>
                <w:iCs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EC65D6">
              <w:rPr>
                <w:rFonts w:ascii="Times" w:hAnsi="Times" w:cs="Times"/>
                <w:iCs/>
                <w:sz w:val="20"/>
                <w:szCs w:val="20"/>
              </w:rPr>
              <w:t xml:space="preserve">Poner en común </w:t>
            </w:r>
            <w:r w:rsidR="00966DFD" w:rsidRPr="00EC65D6">
              <w:rPr>
                <w:rFonts w:ascii="Times" w:hAnsi="Times" w:cs="Times"/>
                <w:iCs/>
                <w:sz w:val="20"/>
                <w:szCs w:val="20"/>
              </w:rPr>
              <w:t>los</w:t>
            </w:r>
            <w:r w:rsidR="0021009E" w:rsidRPr="00EC65D6">
              <w:rPr>
                <w:rFonts w:ascii="Times" w:hAnsi="Times" w:cs="Times"/>
                <w:iCs/>
                <w:sz w:val="20"/>
                <w:szCs w:val="20"/>
              </w:rPr>
              <w:t xml:space="preserve"> reportaje</w:t>
            </w:r>
            <w:r w:rsidR="00966DFD" w:rsidRPr="00EC65D6">
              <w:rPr>
                <w:rFonts w:ascii="Times" w:hAnsi="Times" w:cs="Times"/>
                <w:iCs/>
                <w:sz w:val="20"/>
                <w:szCs w:val="20"/>
              </w:rPr>
              <w:t>s</w:t>
            </w:r>
            <w:r w:rsidRPr="00EC65D6">
              <w:rPr>
                <w:rFonts w:ascii="Times" w:hAnsi="Times" w:cs="Times"/>
                <w:iCs/>
                <w:sz w:val="20"/>
                <w:szCs w:val="20"/>
              </w:rPr>
              <w:t xml:space="preserve"> y hacer los cambios necesarios.</w:t>
            </w:r>
          </w:p>
          <w:p w:rsidR="006E54D9" w:rsidRPr="00EC65D6" w:rsidRDefault="00DD543D" w:rsidP="00DD543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3.</w:t>
            </w:r>
            <w:r w:rsidR="00E86A8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AF0A03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Decidir qué</w:t>
            </w:r>
            <w:r w:rsidR="00E86A8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personas van a presentar cada reportaje.</w:t>
            </w:r>
          </w:p>
          <w:p w:rsidR="00DD543D" w:rsidRPr="00EC65D6" w:rsidRDefault="006E54D9" w:rsidP="00DD543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4. </w:t>
            </w:r>
            <w:r w:rsidR="005D6BA8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Utilizar imágenes en la grabación del vídeo</w:t>
            </w:r>
            <w:r w:rsidR="00D925F8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 I</w:t>
            </w:r>
            <w:r w:rsidR="0052503A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ncluir </w:t>
            </w:r>
            <w:r w:rsidR="001353A6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videoclips</w:t>
            </w:r>
            <w:r w:rsidR="005D6BA8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si es necesario.</w:t>
            </w:r>
          </w:p>
          <w:p w:rsidR="00DD543D" w:rsidRPr="00EC65D6" w:rsidRDefault="00DD543D" w:rsidP="00DD543D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</w:t>
            </w:r>
          </w:p>
          <w:p w:rsidR="00DD543D" w:rsidRPr="00EC65D6" w:rsidRDefault="00DD543D" w:rsidP="00DD543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Presentar </w:t>
            </w:r>
            <w:r w:rsidR="00AF348D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en clase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el </w:t>
            </w:r>
            <w:r w:rsidR="006E54D9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reportaje </w:t>
            </w:r>
            <w:r w:rsidR="00690972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deportivo </w:t>
            </w:r>
            <w:r w:rsidR="006E54D9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en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vídeo.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C46897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543D" w:rsidRPr="00EC65D6" w:rsidRDefault="00DD543D" w:rsidP="00DD543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543D" w:rsidRPr="00EC65D6" w:rsidRDefault="00DD543D" w:rsidP="00DD543D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las competencias específicas relacionadas con la competencia digital y la mediación.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543D" w:rsidRPr="00EC65D6" w:rsidRDefault="00DD543D" w:rsidP="00DD543D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733F80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83</w:t>
            </w:r>
          </w:p>
          <w:p w:rsidR="00DD543D" w:rsidRPr="00EC65D6" w:rsidRDefault="00DD543D" w:rsidP="00DD543D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elaborar la tarjeta o completar la </w:t>
            </w:r>
            <w:r w:rsidR="00FB2290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t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arjeta de presentación.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15</w:t>
            </w:r>
            <w:r w:rsidR="00FB2290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</w:t>
            </w:r>
          </w:p>
          <w:p w:rsidR="00DD543D" w:rsidRPr="00EC65D6" w:rsidRDefault="00DD543D" w:rsidP="00DD543D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consultar el apartado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Tip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543D" w:rsidRPr="00EC65D6" w:rsidRDefault="00DD543D" w:rsidP="00DD543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543D" w:rsidRPr="00EC65D6" w:rsidRDefault="00DD543D" w:rsidP="00DD543D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DD543D" w:rsidRPr="00EC65D6" w:rsidTr="00AA62FF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DD543D" w:rsidRPr="00EC65D6" w:rsidRDefault="00DD543D" w:rsidP="00DD543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543D" w:rsidRPr="00EC65D6" w:rsidRDefault="00DD543D" w:rsidP="00DD543D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REFLECT</w:t>
            </w:r>
          </w:p>
          <w:p w:rsidR="00DD543D" w:rsidRPr="00EC65D6" w:rsidRDefault="00DD543D" w:rsidP="00DD543D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Utilizar la rúbrica para evaluar su trabajo.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83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543D" w:rsidRPr="00EC65D6" w:rsidRDefault="00DD543D" w:rsidP="00DD543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543D" w:rsidRPr="00EC65D6" w:rsidRDefault="00DD543D" w:rsidP="00DD543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Reflexionar sobre su experiencia con el proyecto.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543D" w:rsidRPr="00EC65D6" w:rsidRDefault="00DD543D" w:rsidP="00DD543D">
            <w:pPr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543D" w:rsidRPr="00EC65D6" w:rsidRDefault="00DD543D" w:rsidP="00DD543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D543D" w:rsidRPr="00EC65D6" w:rsidRDefault="00DD543D" w:rsidP="00DD543D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DD543D" w:rsidRPr="00EC65D6" w:rsidTr="00AA62FF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DD543D" w:rsidRPr="00EC65D6" w:rsidRDefault="00DD543D" w:rsidP="00DD543D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543D" w:rsidRPr="00EC65D6" w:rsidRDefault="00DD543D" w:rsidP="00DD543D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Round Up</w:t>
            </w:r>
          </w:p>
          <w:p w:rsidR="00DD543D" w:rsidRPr="00EC65D6" w:rsidRDefault="00DD543D" w:rsidP="00DD543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Basándose en la información aprendida en la unidad, señalar por qué creen que los deportes y eventos deportivos son tan populares.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83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543D" w:rsidRPr="00EC65D6" w:rsidRDefault="00DD543D" w:rsidP="00DD543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543D" w:rsidRPr="00EC65D6" w:rsidRDefault="00DD543D" w:rsidP="00DD543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iCs/>
                <w:color w:val="000000"/>
                <w:sz w:val="20"/>
                <w:szCs w:val="20"/>
              </w:rPr>
              <w:t>Reflexionar sobre lo aprendido con la situación de aprendizaje de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543D" w:rsidRPr="00EC65D6" w:rsidRDefault="00DD543D" w:rsidP="00DD543D">
            <w:pPr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543D" w:rsidRPr="00EC65D6" w:rsidRDefault="00DD543D" w:rsidP="00DD543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543D" w:rsidRPr="00EC65D6" w:rsidRDefault="00DD543D" w:rsidP="00DD543D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</w:tbl>
    <w:p w:rsidR="0072365A" w:rsidRPr="00EC65D6" w:rsidRDefault="0072365A" w:rsidP="0072365A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:rsidR="0072365A" w:rsidRPr="00EC65D6" w:rsidRDefault="0072365A" w:rsidP="0072365A">
      <w:pPr>
        <w:rPr>
          <w:rFonts w:ascii="Times" w:hAnsi="Times"/>
          <w:color w:val="FF0000"/>
          <w:sz w:val="22"/>
          <w:szCs w:val="22"/>
        </w:rPr>
      </w:pPr>
      <w:r w:rsidRPr="00EC65D6">
        <w:rPr>
          <w:rFonts w:ascii="Times" w:hAnsi="Times"/>
        </w:rPr>
        <w:br w:type="page"/>
      </w:r>
    </w:p>
    <w:tbl>
      <w:tblPr>
        <w:tblW w:w="15130" w:type="dxa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72365A" w:rsidRPr="00EC65D6" w:rsidTr="00AA62FF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72365A" w:rsidRPr="00EC65D6" w:rsidRDefault="0072365A" w:rsidP="00AA62FF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5: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Watch or Play</w:t>
            </w:r>
          </w:p>
        </w:tc>
      </w:tr>
      <w:tr w:rsidR="0072365A" w:rsidRPr="00EC65D6" w:rsidTr="00AA62FF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2365A" w:rsidRPr="00EC65D6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72365A" w:rsidRPr="00EC65D6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72365A" w:rsidRPr="00EC65D6" w:rsidRDefault="0072365A" w:rsidP="00AA62FF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72365A" w:rsidRPr="00EC65D6" w:rsidTr="00AA62FF">
        <w:trPr>
          <w:cantSplit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="005F4E23"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0</w:t>
            </w: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72365A" w:rsidRPr="00EC65D6" w:rsidRDefault="0072365A" w:rsidP="00AA62FF">
            <w:pPr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snapToGrid w:val="0"/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Corregir los ejercicios de la sección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Progress and Competences Check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Repasar el vocabulario y la gramática de la unidad </w:t>
            </w:r>
            <w:r w:rsidR="006A2A0B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resolver posibles dudas.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365A" w:rsidRPr="00EC65D6" w:rsidRDefault="0072365A" w:rsidP="00AA62FF">
            <w:pPr>
              <w:snapToGrid w:val="0"/>
              <w:rPr>
                <w:rFonts w:ascii="Times" w:hAnsi="Times" w:cs="Arial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72365A" w:rsidRPr="00EC65D6" w:rsidTr="00AA62FF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las actividades fotocopiables de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Extra Practice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(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TAIOP, pp. 22</w:t>
            </w:r>
            <w:r w:rsidR="00E01704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-22</w:t>
            </w:r>
            <w:r w:rsidR="00E01704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)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Extension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(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TAIOP, p. 24</w:t>
            </w:r>
            <w:r w:rsidR="00E01704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)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según las necesidades de cada alumno/a.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103A7B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Repasar o ampliar los conocimientos adquiridos en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profesor/a puede corregir las actividades en clase o entregar una fotocopia con las respuestas. </w:t>
            </w:r>
            <w:r w:rsidR="00AE429A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TAIOP, pp. 2</w:t>
            </w:r>
            <w:r w:rsidR="00E01704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40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, 25</w:t>
            </w:r>
            <w:r w:rsidR="00E01704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jc w:val="center"/>
              <w:rPr>
                <w:rFonts w:ascii="Times" w:hAnsi="Times" w:cs="Arial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365A" w:rsidRPr="00EC65D6" w:rsidRDefault="0072365A" w:rsidP="00AA62FF">
            <w:pPr>
              <w:snapToGrid w:val="0"/>
              <w:rPr>
                <w:rFonts w:ascii="Times" w:hAnsi="Times" w:cs="Arial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72365A" w:rsidRPr="00EC65D6" w:rsidTr="00AA62FF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2365A" w:rsidRPr="00EC65D6" w:rsidRDefault="0072365A" w:rsidP="00AA62FF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las actividades que se incluyen en el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Burlington ESO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Factory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en el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Burlington ESO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Culture Bank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de la página web.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TableContents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rPr>
                <w:rFonts w:ascii="Times" w:hAnsi="Times" w:cs="Arial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los contenidos de la unidad de manera lúdica.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365A" w:rsidRPr="00EC65D6" w:rsidRDefault="0072365A" w:rsidP="00AA62FF">
            <w:pPr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</w:tr>
    </w:tbl>
    <w:p w:rsidR="0072365A" w:rsidRPr="00EC65D6" w:rsidRDefault="0072365A" w:rsidP="0072365A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:rsidR="0072365A" w:rsidRPr="00EC65D6" w:rsidRDefault="0072365A" w:rsidP="0072365A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tbl>
      <w:tblPr>
        <w:tblW w:w="0" w:type="auto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72365A" w:rsidRPr="00EC65D6" w:rsidTr="00AA62FF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72365A" w:rsidRPr="00EC65D6" w:rsidRDefault="0072365A" w:rsidP="00AA62FF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5: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Watch or Play</w:t>
            </w:r>
          </w:p>
        </w:tc>
      </w:tr>
      <w:tr w:rsidR="0072365A" w:rsidRPr="00EC65D6" w:rsidTr="00AA62FF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2365A" w:rsidRPr="00EC65D6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72365A" w:rsidRPr="00EC65D6" w:rsidRDefault="0072365A" w:rsidP="00AA62F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72365A" w:rsidRPr="00EC65D6" w:rsidRDefault="0072365A" w:rsidP="00AA62FF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72365A" w:rsidRPr="00EC65D6" w:rsidTr="00AA62FF">
        <w:tblPrEx>
          <w:tblCellMar>
            <w:top w:w="108" w:type="dxa"/>
            <w:bottom w:w="108" w:type="dxa"/>
          </w:tblCellMar>
        </w:tblPrEx>
        <w:trPr>
          <w:trHeight w:val="373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="005F4E23"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72365A" w:rsidRPr="00EC65D6" w:rsidRDefault="0072365A" w:rsidP="00AA62FF">
            <w:pPr>
              <w:jc w:val="center"/>
              <w:rPr>
                <w:rFonts w:ascii="Times" w:hAnsi="Times"/>
                <w:i/>
                <w:color w:val="FF0000"/>
                <w:sz w:val="2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72365A" w:rsidRPr="00EC65D6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Unit </w:t>
            </w:r>
            <w:r w:rsidR="00546E1B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5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 Test</w:t>
            </w:r>
          </w:p>
          <w:p w:rsidR="0072365A" w:rsidRPr="00EC65D6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Escoger el test adecuado para los alumnos/as.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TAIOP, pp. </w:t>
            </w:r>
            <w:r w:rsidR="00546E1B"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74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-</w:t>
            </w:r>
            <w:r w:rsidR="00F27A7A"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85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;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br/>
              <w:t xml:space="preserve">TAIOP CD 1, pistas </w:t>
            </w:r>
            <w:r w:rsidR="00546E1B"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13-14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; </w:t>
            </w:r>
            <w:r w:rsidRPr="00EC65D6">
              <w:rPr>
                <w:rFonts w:ascii="Times" w:hAnsi="Times"/>
                <w:b/>
                <w:i/>
                <w:iCs/>
                <w:color w:val="000000"/>
                <w:sz w:val="20"/>
                <w:szCs w:val="20"/>
                <w:lang w:val="en-US"/>
              </w:rPr>
              <w:t>Test Factory and Other Editable Resources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Evaluar el progreso de los alumnos/as.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2365A" w:rsidRPr="00EC65D6" w:rsidRDefault="0072365A" w:rsidP="00AA62FF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profesor/a puede corregir el test en clase o entregar una fotocopia con las respuestas.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TAIOP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, pp. 194</w:t>
            </w:r>
            <w:r w:rsidR="0004370A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-196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365A" w:rsidRPr="00EC65D6" w:rsidRDefault="0072365A" w:rsidP="00AA62F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365A" w:rsidRPr="00EC65D6" w:rsidRDefault="0072365A" w:rsidP="00AA62F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</w:tbl>
    <w:p w:rsidR="002A2328" w:rsidRPr="00EC65D6" w:rsidRDefault="002A2328" w:rsidP="002A2328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:rsidR="00B43F6E" w:rsidRPr="00EC65D6" w:rsidRDefault="002A2328" w:rsidP="002A2328">
      <w:pPr>
        <w:rPr>
          <w:rFonts w:ascii="Times" w:hAnsi="Times"/>
          <w:color w:val="FF0000"/>
          <w:sz w:val="22"/>
          <w:szCs w:val="22"/>
        </w:rPr>
      </w:pPr>
      <w:r w:rsidRPr="00EC65D6">
        <w:rPr>
          <w:rFonts w:ascii="Times" w:hAnsi="Times"/>
          <w:color w:val="FF0000"/>
          <w:sz w:val="22"/>
          <w:szCs w:val="22"/>
        </w:rPr>
        <w:br w:type="page"/>
      </w:r>
    </w:p>
    <w:tbl>
      <w:tblPr>
        <w:tblW w:w="15115" w:type="dxa"/>
        <w:tblInd w:w="-295" w:type="dxa"/>
        <w:tblLayout w:type="fixed"/>
        <w:tblLook w:val="0000" w:firstRow="0" w:lastRow="0" w:firstColumn="0" w:lastColumn="0" w:noHBand="0" w:noVBand="0"/>
      </w:tblPr>
      <w:tblGrid>
        <w:gridCol w:w="912"/>
        <w:gridCol w:w="3824"/>
        <w:gridCol w:w="1424"/>
        <w:gridCol w:w="2800"/>
        <w:gridCol w:w="3347"/>
        <w:gridCol w:w="653"/>
        <w:gridCol w:w="2155"/>
      </w:tblGrid>
      <w:tr w:rsidR="003F1979" w:rsidRPr="00EC65D6" w:rsidTr="00492760">
        <w:tc>
          <w:tcPr>
            <w:tcW w:w="1511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3F1979" w:rsidRPr="00EC65D6" w:rsidRDefault="003F1979" w:rsidP="00492760">
            <w:pPr>
              <w:pStyle w:val="Ttulo1"/>
              <w:ind w:left="0" w:right="-108" w:firstLine="0"/>
              <w:rPr>
                <w:rFonts w:ascii="Times" w:hAnsi="Times" w:cs="Times"/>
                <w:i/>
                <w:color w:val="000000"/>
                <w:sz w:val="19"/>
                <w:lang w:val="en-US"/>
              </w:rPr>
            </w:pP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6: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What a Feast!</w:t>
            </w:r>
          </w:p>
        </w:tc>
      </w:tr>
      <w:tr w:rsidR="003F1979" w:rsidRPr="00EC65D6" w:rsidTr="00492760"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Ttulo2"/>
              <w:rPr>
                <w:rFonts w:ascii="Times" w:hAnsi="Times" w:cs="Times"/>
                <w:bCs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sz w:val="20"/>
                <w:lang w:val="es-ES_tradnl"/>
              </w:rPr>
              <w:t>Competencias trabajadas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3F1979" w:rsidRPr="00EC65D6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3F1979" w:rsidRPr="00EC65D6" w:rsidRDefault="003F1979" w:rsidP="00492760">
            <w:pPr>
              <w:pStyle w:val="Ttulo2"/>
              <w:ind w:left="-108" w:right="-250" w:firstLine="0"/>
              <w:rPr>
                <w:rFonts w:ascii="Times" w:hAnsi="Times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3F1979" w:rsidRPr="00EC65D6" w:rsidTr="00492760">
        <w:trPr>
          <w:cantSplit/>
        </w:trPr>
        <w:tc>
          <w:tcPr>
            <w:tcW w:w="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1ª</w:t>
            </w:r>
          </w:p>
          <w:p w:rsidR="003F1979" w:rsidRPr="00EC65D6" w:rsidRDefault="003F1979" w:rsidP="00492760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Comentar el título de la unidad, así como las imágenes, decir de qué creen que trata y contestar las preguntas.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Presentar la situación de aprendizaje de la unidad </w:t>
            </w: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y una lista de proyectos individuales</w:t>
            </w:r>
            <w:r w:rsidRPr="00EC65D6">
              <w:rPr>
                <w:rFonts w:ascii="Times" w:hAnsi="Times"/>
                <w:i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que tienen relación con el proyecto final. </w:t>
            </w:r>
            <w:r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 xml:space="preserve">SB, pp. </w:t>
            </w:r>
            <w:r w:rsidR="008B2212"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84-85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Introducir a los alumnos/as la situación de aprendizaje sobre la que girará en torno la unidad y fomentar el pensamiento crítico.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TM, pp. T</w:t>
            </w:r>
            <w:r w:rsidR="008B2212" w:rsidRPr="00EC65D6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84-T85</w:t>
            </w:r>
          </w:p>
          <w:p w:rsidR="003F1979" w:rsidRPr="00EC65D6" w:rsidRDefault="003F1979" w:rsidP="0049276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 xml:space="preserve">Ampliar la información con los datos que se dan. </w:t>
            </w:r>
            <w:r w:rsidRPr="00EC65D6">
              <w:rPr>
                <w:rFonts w:ascii="Times" w:hAnsi="Times"/>
                <w:b/>
                <w:sz w:val="20"/>
                <w:szCs w:val="20"/>
              </w:rPr>
              <w:t>TM, p. T</w:t>
            </w:r>
            <w:r w:rsidR="00F4723D" w:rsidRPr="00EC65D6">
              <w:rPr>
                <w:rFonts w:ascii="Times" w:hAnsi="Times"/>
                <w:b/>
                <w:sz w:val="20"/>
                <w:szCs w:val="20"/>
              </w:rPr>
              <w:t>85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1979" w:rsidRPr="00EC65D6" w:rsidRDefault="003F1979" w:rsidP="00492760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3F1979" w:rsidRPr="00EC65D6" w:rsidTr="00492760">
        <w:trPr>
          <w:cantSplit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3F1979" w:rsidRPr="00EC65D6" w:rsidRDefault="003F1979" w:rsidP="00492760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1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sz w:val="20"/>
                <w:szCs w:val="20"/>
                <w:lang w:val="es-ES_tradnl"/>
              </w:rPr>
              <w:t xml:space="preserve">Digital </w:t>
            </w:r>
            <w:r w:rsidR="003F3A34" w:rsidRPr="00EC65D6">
              <w:rPr>
                <w:rFonts w:ascii="Times" w:hAnsi="Times"/>
                <w:i/>
                <w:sz w:val="20"/>
                <w:szCs w:val="20"/>
                <w:lang w:val="es-ES_tradnl"/>
              </w:rPr>
              <w:t>Class Poll</w:t>
            </w:r>
          </w:p>
          <w:p w:rsidR="003F1979" w:rsidRPr="00EC65D6" w:rsidRDefault="003F3A34" w:rsidP="00492760">
            <w:pPr>
              <w:rPr>
                <w:rFonts w:ascii="Times" w:hAnsi="Times"/>
                <w:b/>
                <w:i/>
                <w:iCs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Hacer una encuesta sobre </w:t>
            </w:r>
            <w:r w:rsidR="008B78E4" w:rsidRPr="00EC65D6">
              <w:rPr>
                <w:rFonts w:ascii="Times" w:hAnsi="Times"/>
                <w:sz w:val="20"/>
                <w:szCs w:val="20"/>
                <w:lang w:val="es-ES_tradnl"/>
              </w:rPr>
              <w:t>comida</w:t>
            </w:r>
            <w:r w:rsidR="002373D3"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 y decir cuál</w:t>
            </w:r>
            <w:r w:rsidR="00B4344C"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es son </w:t>
            </w:r>
            <w:r w:rsidR="002373D3" w:rsidRPr="00EC65D6">
              <w:rPr>
                <w:rFonts w:ascii="Times" w:hAnsi="Times"/>
                <w:sz w:val="20"/>
                <w:szCs w:val="20"/>
                <w:lang w:val="es-ES_tradnl"/>
              </w:rPr>
              <w:t>la</w:t>
            </w:r>
            <w:r w:rsidR="00B4344C" w:rsidRPr="00EC65D6">
              <w:rPr>
                <w:rFonts w:ascii="Times" w:hAnsi="Times"/>
                <w:sz w:val="20"/>
                <w:szCs w:val="20"/>
                <w:lang w:val="es-ES_tradnl"/>
              </w:rPr>
              <w:t>s</w:t>
            </w:r>
            <w:r w:rsidR="002373D3"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 opci</w:t>
            </w:r>
            <w:r w:rsidR="00B4344C" w:rsidRPr="00EC65D6">
              <w:rPr>
                <w:rFonts w:ascii="Times" w:hAnsi="Times"/>
                <w:sz w:val="20"/>
                <w:szCs w:val="20"/>
                <w:lang w:val="es-ES_tradnl"/>
              </w:rPr>
              <w:t>ones</w:t>
            </w:r>
            <w:r w:rsidR="002373D3"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 más popular</w:t>
            </w:r>
            <w:r w:rsidR="00B4344C" w:rsidRPr="00EC65D6">
              <w:rPr>
                <w:rFonts w:ascii="Times" w:hAnsi="Times"/>
                <w:sz w:val="20"/>
                <w:szCs w:val="20"/>
                <w:lang w:val="es-ES_tradnl"/>
              </w:rPr>
              <w:t>es</w:t>
            </w:r>
            <w:r w:rsidR="00A51F5B"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 en clase</w:t>
            </w:r>
            <w:r w:rsidR="003F1979" w:rsidRPr="00EC65D6">
              <w:rPr>
                <w:rFonts w:ascii="Times" w:hAnsi="Times"/>
                <w:sz w:val="20"/>
                <w:szCs w:val="20"/>
              </w:rPr>
              <w:t>.</w:t>
            </w:r>
            <w:r w:rsidR="00A51F5B" w:rsidRPr="00EC65D6">
              <w:rPr>
                <w:rFonts w:ascii="Times" w:hAnsi="Times"/>
                <w:sz w:val="20"/>
                <w:szCs w:val="20"/>
              </w:rPr>
              <w:t xml:space="preserve"> </w:t>
            </w:r>
            <w:r w:rsidR="003F1979"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 xml:space="preserve">SB, p. </w:t>
            </w:r>
            <w:r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85</w:t>
            </w:r>
          </w:p>
        </w:tc>
        <w:tc>
          <w:tcPr>
            <w:tcW w:w="1424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800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2373D3" w:rsidP="00492760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Familiarizar a los alumnos/as con el tema y los contenidos de la unidad.</w:t>
            </w:r>
          </w:p>
        </w:tc>
        <w:tc>
          <w:tcPr>
            <w:tcW w:w="3347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1979" w:rsidRPr="00EC65D6" w:rsidRDefault="003F1979" w:rsidP="00492760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803FC7" w:rsidRPr="00EC65D6" w:rsidTr="00492760">
        <w:trPr>
          <w:cantSplit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803FC7" w:rsidRPr="00EC65D6" w:rsidRDefault="00803FC7" w:rsidP="00803FC7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1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03FC7" w:rsidRPr="00EC65D6" w:rsidRDefault="00803FC7" w:rsidP="00803FC7">
            <w:pPr>
              <w:rPr>
                <w:rFonts w:ascii="Times" w:hAnsi="Times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>Vocabulary: Food</w:t>
            </w:r>
          </w:p>
          <w:p w:rsidR="00803FC7" w:rsidRPr="00EC65D6" w:rsidRDefault="00803FC7" w:rsidP="00803FC7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1.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el menú de una empresa de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catering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prestando atención a las palabras en azul</w:t>
            </w:r>
            <w:r w:rsidR="00F0404A" w:rsidRPr="00EC65D6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F0404A" w:rsidRPr="00EC65D6">
              <w:rPr>
                <w:rFonts w:ascii="Times" w:hAnsi="Times"/>
                <w:color w:val="000000"/>
                <w:sz w:val="20"/>
                <w:szCs w:val="20"/>
              </w:rPr>
              <w:t>S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eñalar qué alimentos se ven en las imágenes</w:t>
            </w: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SB, p. 86</w:t>
            </w:r>
          </w:p>
        </w:tc>
        <w:tc>
          <w:tcPr>
            <w:tcW w:w="1424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03FC7" w:rsidRPr="00EC65D6" w:rsidRDefault="00803FC7" w:rsidP="00803FC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1, 2, 4, 5, 8</w:t>
            </w:r>
          </w:p>
        </w:tc>
        <w:tc>
          <w:tcPr>
            <w:tcW w:w="2800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03FC7" w:rsidRPr="00EC65D6" w:rsidRDefault="00803FC7" w:rsidP="00803FC7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Aprender vocabulario relacionado con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la comida.</w:t>
            </w:r>
          </w:p>
        </w:tc>
        <w:tc>
          <w:tcPr>
            <w:tcW w:w="3347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03FC7" w:rsidRPr="00EC65D6" w:rsidRDefault="00803FC7" w:rsidP="00803FC7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Se puede usar la herramienta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>Digital Vocabulary Presentation</w:t>
            </w: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.</w:t>
            </w:r>
          </w:p>
          <w:p w:rsidR="00803FC7" w:rsidRPr="00EC65D6" w:rsidRDefault="00803FC7" w:rsidP="00803FC7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consultar el glosario. </w:t>
            </w:r>
          </w:p>
          <w:p w:rsidR="00803FC7" w:rsidRPr="00EC65D6" w:rsidRDefault="00803FC7" w:rsidP="00803FC7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WB, p. 90</w:t>
            </w:r>
          </w:p>
          <w:p w:rsidR="00803FC7" w:rsidRPr="00EC65D6" w:rsidRDefault="00803FC7" w:rsidP="00803FC7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TM, p. T</w:t>
            </w:r>
            <w:r w:rsidR="00040409"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86</w:t>
            </w:r>
          </w:p>
        </w:tc>
        <w:tc>
          <w:tcPr>
            <w:tcW w:w="653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03FC7" w:rsidRPr="00EC65D6" w:rsidRDefault="00803FC7" w:rsidP="00803FC7">
            <w:pPr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3FC7" w:rsidRPr="00EC65D6" w:rsidRDefault="00803FC7" w:rsidP="00803FC7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672349" w:rsidRPr="00EC65D6" w:rsidTr="00492760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672349" w:rsidRPr="00EC65D6" w:rsidRDefault="00672349" w:rsidP="00672349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72349" w:rsidRPr="00EC65D6" w:rsidRDefault="00672349" w:rsidP="00672349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Buscar palabras en el ejercicio 1 que se correspondan con las descripciones que se dan</w:t>
            </w: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86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72349" w:rsidRPr="00EC65D6" w:rsidRDefault="00672349" w:rsidP="00672349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72349" w:rsidRPr="00EC65D6" w:rsidRDefault="00672349" w:rsidP="00672349">
            <w:pPr>
              <w:autoSpaceDE w:val="0"/>
              <w:autoSpaceDN w:val="0"/>
              <w:adjustRightIn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72349" w:rsidRPr="00EC65D6" w:rsidRDefault="00672349" w:rsidP="0067234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72349" w:rsidRPr="00EC65D6" w:rsidRDefault="00672349" w:rsidP="0067234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2349" w:rsidRPr="00EC65D6" w:rsidRDefault="00672349" w:rsidP="00672349">
            <w:pPr>
              <w:snapToGrid w:val="0"/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</w:p>
        </w:tc>
      </w:tr>
      <w:tr w:rsidR="00892F0D" w:rsidRPr="00EC65D6" w:rsidTr="00492760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892F0D" w:rsidRPr="00EC65D6" w:rsidRDefault="00892F0D" w:rsidP="00892F0D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92F0D" w:rsidRPr="00EC65D6" w:rsidRDefault="00892F0D" w:rsidP="00892F0D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Resolver las ecuaciones para averiguar los nombres de los platos.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86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92F0D" w:rsidRPr="00EC65D6" w:rsidRDefault="00892F0D" w:rsidP="00892F0D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92F0D" w:rsidRPr="00EC65D6" w:rsidRDefault="00892F0D" w:rsidP="00892F0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92F0D" w:rsidRPr="00EC65D6" w:rsidRDefault="00892F0D" w:rsidP="00892F0D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92F0D" w:rsidRPr="00EC65D6" w:rsidRDefault="006F51D0" w:rsidP="00892F0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892F0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92F0D" w:rsidRPr="00EC65D6" w:rsidRDefault="00892F0D" w:rsidP="00892F0D">
            <w:pPr>
              <w:snapToGrid w:val="0"/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</w:p>
        </w:tc>
      </w:tr>
      <w:tr w:rsidR="00533135" w:rsidRPr="00EC65D6" w:rsidTr="00492760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533135" w:rsidRPr="00EC65D6" w:rsidRDefault="00533135" w:rsidP="00533135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33135" w:rsidRPr="00EC65D6" w:rsidRDefault="00533135" w:rsidP="00533135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4. </w:t>
            </w:r>
            <w:r w:rsidRPr="00EC65D6">
              <w:rPr>
                <w:rFonts w:ascii="Times" w:hAnsi="Times"/>
                <w:i/>
                <w:color w:val="000000"/>
                <w:sz w:val="16"/>
                <w:szCs w:val="20"/>
                <w:lang w:val="es-ES_tradnl"/>
              </w:rPr>
              <w:t>INTERACTION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: En parejas, hablar sobre los alimentos del ejercicio 1 que suelen o no suelen comer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265883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86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33135" w:rsidRPr="00EC65D6" w:rsidRDefault="00533135" w:rsidP="0053313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33135" w:rsidRPr="00EC65D6" w:rsidRDefault="00533135" w:rsidP="0053313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 de manera oral.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33135" w:rsidRPr="00EC65D6" w:rsidRDefault="00533135" w:rsidP="00533135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33135" w:rsidRPr="00EC65D6" w:rsidRDefault="00533135" w:rsidP="0053313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33135" w:rsidRPr="00EC65D6" w:rsidRDefault="00533135" w:rsidP="00533135">
            <w:pPr>
              <w:snapToGrid w:val="0"/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</w:p>
        </w:tc>
      </w:tr>
      <w:tr w:rsidR="00AF08F2" w:rsidRPr="00EC65D6" w:rsidTr="00493699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AF08F2" w:rsidRPr="00EC65D6" w:rsidRDefault="00AF08F2" w:rsidP="00AF08F2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F08F2" w:rsidRPr="00EC65D6" w:rsidRDefault="00AF08F2" w:rsidP="00AF08F2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Linguistic</w:t>
            </w:r>
          </w:p>
          <w:p w:rsidR="00AF08F2" w:rsidRPr="00EC65D6" w:rsidRDefault="00AF08F2" w:rsidP="00AF08F2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Leer la información del cuadro. </w:t>
            </w:r>
            <w:r w:rsidR="0041694F" w:rsidRPr="00EC65D6">
              <w:rPr>
                <w:rFonts w:ascii="Times" w:hAnsi="Times"/>
                <w:color w:val="000000"/>
                <w:sz w:val="20"/>
                <w:szCs w:val="20"/>
              </w:rPr>
              <w:t>Señalar</w:t>
            </w:r>
            <w:r w:rsidR="00823F17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en qué frase el sustantivo</w:t>
            </w:r>
            <w:r w:rsidR="00995E2B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es contable y en cuál </w:t>
            </w:r>
            <w:r w:rsidR="00EB753A" w:rsidRPr="00EC65D6">
              <w:rPr>
                <w:rFonts w:ascii="Times" w:hAnsi="Times"/>
                <w:color w:val="000000"/>
                <w:sz w:val="20"/>
                <w:szCs w:val="20"/>
              </w:rPr>
              <w:t>no lo es</w:t>
            </w: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86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F08F2" w:rsidRPr="00EC65D6" w:rsidRDefault="00AF08F2" w:rsidP="00AF08F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F08F2" w:rsidRPr="00EC65D6" w:rsidRDefault="00AF08F2" w:rsidP="00AF08F2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en comunicación lingüística.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F08F2" w:rsidRPr="00EC65D6" w:rsidRDefault="00AF08F2" w:rsidP="00AF08F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F08F2" w:rsidRPr="00EC65D6" w:rsidRDefault="00AF08F2" w:rsidP="00AF08F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F08F2" w:rsidRPr="00EC65D6" w:rsidRDefault="00AF08F2" w:rsidP="00493699">
            <w:pPr>
              <w:snapToGrid w:val="0"/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</w:p>
        </w:tc>
      </w:tr>
      <w:tr w:rsidR="000F2175" w:rsidRPr="00EC65D6" w:rsidTr="00493699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0F2175" w:rsidRPr="00EC65D6" w:rsidRDefault="000F2175" w:rsidP="000F2175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F2175" w:rsidRPr="00EC65D6" w:rsidRDefault="000F2175" w:rsidP="000F217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Vocabulary</w:t>
            </w:r>
          </w:p>
          <w:p w:rsidR="000F2175" w:rsidRPr="00EC65D6" w:rsidRDefault="000F2175" w:rsidP="000F2175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86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F2175" w:rsidRPr="00EC65D6" w:rsidRDefault="000F2175" w:rsidP="000F217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F2175" w:rsidRPr="00EC65D6" w:rsidRDefault="000F2175" w:rsidP="000F217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F2175" w:rsidRPr="00EC65D6" w:rsidRDefault="000F2175" w:rsidP="000F217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F2175" w:rsidRPr="00EC65D6" w:rsidRDefault="000F2175" w:rsidP="000F217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F2175" w:rsidRPr="00EC65D6" w:rsidRDefault="000F2175" w:rsidP="000F2175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Ej. 1-4</w:t>
            </w:r>
          </w:p>
          <w:p w:rsidR="000F2175" w:rsidRPr="00EC65D6" w:rsidRDefault="000F2175" w:rsidP="000F2175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WB, p. 58</w:t>
            </w:r>
          </w:p>
        </w:tc>
      </w:tr>
      <w:tr w:rsidR="00694A8B" w:rsidRPr="00EC65D6" w:rsidTr="00492760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694A8B" w:rsidRPr="00EC65D6" w:rsidRDefault="00694A8B" w:rsidP="00694A8B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4A8B" w:rsidRPr="00EC65D6" w:rsidRDefault="00694A8B" w:rsidP="00694A8B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sz w:val="20"/>
                <w:szCs w:val="20"/>
                <w:lang w:val="es-ES_tradnl"/>
              </w:rPr>
              <w:t xml:space="preserve">Reading: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Forum posts</w:t>
            </w:r>
          </w:p>
          <w:p w:rsidR="00694A8B" w:rsidRPr="00EC65D6" w:rsidRDefault="00694A8B" w:rsidP="00694A8B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5.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Leer las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entradas de un foro sobre comida </w:t>
            </w: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o escuchar la grabación mientras siguen la lectura,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y </w:t>
            </w:r>
            <w:r w:rsidR="00D66CA4" w:rsidRPr="00EC65D6">
              <w:rPr>
                <w:rFonts w:ascii="Times" w:hAnsi="Times"/>
                <w:color w:val="000000"/>
                <w:sz w:val="20"/>
                <w:szCs w:val="20"/>
              </w:rPr>
              <w:t>contestar la pregunta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87; Class CD 2, pista 19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4A8B" w:rsidRPr="00EC65D6" w:rsidRDefault="00694A8B" w:rsidP="00694A8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4A8B" w:rsidRPr="00EC65D6" w:rsidRDefault="00694A8B" w:rsidP="00694A8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4A8B" w:rsidRPr="00EC65D6" w:rsidRDefault="00694A8B" w:rsidP="00694A8B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80037E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87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4A8B" w:rsidRPr="00EC65D6" w:rsidRDefault="00694A8B" w:rsidP="00694A8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694A8B" w:rsidRPr="00EC65D6" w:rsidRDefault="00694A8B" w:rsidP="00694A8B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21145D" w:rsidRPr="00EC65D6" w:rsidTr="00492760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21145D" w:rsidRPr="00EC65D6" w:rsidRDefault="0021145D" w:rsidP="0021145D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145D" w:rsidRPr="00EC65D6" w:rsidRDefault="0021145D" w:rsidP="0021145D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6. 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Señalar </w:t>
            </w:r>
            <w:r w:rsidR="0056290C" w:rsidRPr="00EC65D6">
              <w:rPr>
                <w:rFonts w:ascii="Times" w:hAnsi="Times"/>
                <w:sz w:val="20"/>
                <w:szCs w:val="20"/>
              </w:rPr>
              <w:t>quién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 </w:t>
            </w:r>
            <w:r w:rsidR="0056290C" w:rsidRPr="00EC65D6">
              <w:rPr>
                <w:rFonts w:ascii="Times" w:hAnsi="Times"/>
                <w:sz w:val="20"/>
                <w:szCs w:val="20"/>
              </w:rPr>
              <w:t>hace referencia a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 los datos de la lista.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 SB, p. </w:t>
            </w:r>
            <w:r w:rsidR="004F07BF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87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145D" w:rsidRPr="00EC65D6" w:rsidRDefault="0021145D" w:rsidP="0021145D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145D" w:rsidRPr="00EC65D6" w:rsidRDefault="0021145D" w:rsidP="0021145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145D" w:rsidRPr="00EC65D6" w:rsidRDefault="0021145D" w:rsidP="0021145D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145D" w:rsidRPr="00EC65D6" w:rsidRDefault="0021145D" w:rsidP="0021145D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21145D" w:rsidRPr="00EC65D6" w:rsidRDefault="0021145D" w:rsidP="0021145D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7C658F" w:rsidRPr="00EC65D6" w:rsidTr="00492760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7C658F" w:rsidRPr="00EC65D6" w:rsidRDefault="007C658F" w:rsidP="007C658F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658F" w:rsidRPr="00EC65D6" w:rsidRDefault="007C658F" w:rsidP="007C658F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7. Completar las frases. </w:t>
            </w:r>
            <w:r w:rsidRPr="00EC65D6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87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658F" w:rsidRPr="00EC65D6" w:rsidRDefault="007C658F" w:rsidP="007C658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658F" w:rsidRPr="00EC65D6" w:rsidRDefault="007C658F" w:rsidP="007C658F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658F" w:rsidRPr="00EC65D6" w:rsidRDefault="007C658F" w:rsidP="007C658F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658F" w:rsidRPr="00EC65D6" w:rsidRDefault="006F51D0" w:rsidP="007C658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7C658F" w:rsidRPr="00EC65D6" w:rsidRDefault="007C658F" w:rsidP="007C658F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533405" w:rsidRPr="00EC65D6" w:rsidTr="00492760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533405" w:rsidRPr="00EC65D6" w:rsidRDefault="00533405" w:rsidP="00533405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3405" w:rsidRPr="00EC65D6" w:rsidRDefault="00533405" w:rsidP="00533405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Reflection</w:t>
            </w:r>
          </w:p>
          <w:p w:rsidR="00533405" w:rsidRPr="00EC65D6" w:rsidRDefault="00533405" w:rsidP="00533405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Contestar </w:t>
            </w:r>
            <w:r w:rsidR="00F201D3" w:rsidRPr="00EC65D6">
              <w:rPr>
                <w:rFonts w:ascii="Times" w:hAnsi="Times"/>
                <w:color w:val="000000"/>
                <w:sz w:val="20"/>
                <w:szCs w:val="20"/>
              </w:rPr>
              <w:t>varias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preguntas </w:t>
            </w:r>
            <w:r w:rsidR="00F201D3" w:rsidRPr="00EC65D6">
              <w:rPr>
                <w:rFonts w:ascii="Times" w:hAnsi="Times"/>
                <w:color w:val="000000"/>
                <w:sz w:val="20"/>
                <w:szCs w:val="20"/>
              </w:rPr>
              <w:t>relacionadas con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la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comida</w:t>
            </w:r>
            <w:r w:rsidR="00F201D3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87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3405" w:rsidRPr="00EC65D6" w:rsidRDefault="00533405" w:rsidP="0053340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1, 2, 5, </w:t>
            </w:r>
            <w:r w:rsidR="008A5CF7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="00DE0089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8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3405" w:rsidRPr="00EC65D6" w:rsidRDefault="00533405" w:rsidP="00533405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3405" w:rsidRPr="00EC65D6" w:rsidRDefault="00533405" w:rsidP="0053340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3405" w:rsidRPr="00EC65D6" w:rsidRDefault="00533405" w:rsidP="0053340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533405" w:rsidRPr="00EC65D6" w:rsidRDefault="00533405" w:rsidP="00533405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2F484C" w:rsidRPr="00EC65D6" w:rsidTr="00492760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2F484C" w:rsidRPr="00EC65D6" w:rsidRDefault="002F484C" w:rsidP="002F484C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484C" w:rsidRPr="00EC65D6" w:rsidRDefault="002F484C" w:rsidP="002F484C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8. Situar los países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que se mencionan en el texto 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en el mapa de las págs. </w:t>
            </w:r>
            <w:r w:rsidR="00337630" w:rsidRPr="00EC65D6">
              <w:rPr>
                <w:rFonts w:ascii="Times" w:hAnsi="Times"/>
                <w:sz w:val="20"/>
                <w:szCs w:val="20"/>
              </w:rPr>
              <w:t>172-173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 y decir qué saben sobre estos países.</w:t>
            </w:r>
            <w:r w:rsidRPr="00EC65D6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 xml:space="preserve"> SB, p. 87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484C" w:rsidRPr="00EC65D6" w:rsidRDefault="002F484C" w:rsidP="002F484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1, 2, 5, 8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484C" w:rsidRPr="00EC65D6" w:rsidRDefault="002F484C" w:rsidP="002F484C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Ampliar los conocimientos culturales de los alumnos/as.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484C" w:rsidRPr="00EC65D6" w:rsidRDefault="002F484C" w:rsidP="002F484C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484C" w:rsidRPr="00EC65D6" w:rsidRDefault="002F484C" w:rsidP="002F484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2F484C" w:rsidRPr="00EC65D6" w:rsidRDefault="002F484C" w:rsidP="002F484C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9E2756" w:rsidRPr="00EC65D6" w:rsidTr="00492760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9E2756" w:rsidRPr="00EC65D6" w:rsidRDefault="009E2756" w:rsidP="009E2756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2756" w:rsidRPr="00EC65D6" w:rsidRDefault="009E2756" w:rsidP="009E2756">
            <w:pPr>
              <w:rPr>
                <w:rFonts w:ascii="Times" w:hAnsi="Times"/>
                <w:i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>Digital Quiz</w:t>
            </w:r>
          </w:p>
          <w:p w:rsidR="009E2756" w:rsidRPr="00EC65D6" w:rsidRDefault="009E2756" w:rsidP="009E2756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Hacer un cuestionario sobre comida y contestar las preguntas.</w:t>
            </w:r>
            <w:r w:rsidRPr="00EC65D6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 xml:space="preserve"> SB, p. 87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2756" w:rsidRPr="00EC65D6" w:rsidRDefault="009E2756" w:rsidP="009E275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1, 2, 4, 5, 7, 8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2756" w:rsidRPr="00EC65D6" w:rsidRDefault="009E2756" w:rsidP="009E2756">
            <w:pPr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Familiarizar a los alumnos/as con el tema y los contenidos de la unidad.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2756" w:rsidRPr="00EC65D6" w:rsidRDefault="009E2756" w:rsidP="009E2756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2756" w:rsidRPr="00EC65D6" w:rsidRDefault="009E2756" w:rsidP="009E275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9E2756" w:rsidRPr="00EC65D6" w:rsidRDefault="009E2756" w:rsidP="009E2756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</w:tbl>
    <w:p w:rsidR="003F1979" w:rsidRPr="00EC65D6" w:rsidRDefault="003F1979" w:rsidP="003F1979">
      <w:pPr>
        <w:rPr>
          <w:rFonts w:ascii="Times" w:hAnsi="Times"/>
          <w:color w:val="C5000B"/>
          <w:sz w:val="6"/>
          <w:lang w:val="es-ES_tradnl"/>
        </w:rPr>
      </w:pPr>
    </w:p>
    <w:p w:rsidR="003F1979" w:rsidRPr="00EC65D6" w:rsidRDefault="003F1979" w:rsidP="003F1979">
      <w:pPr>
        <w:pStyle w:val="Textoindependiente"/>
        <w:rPr>
          <w:rFonts w:ascii="Times" w:hAnsi="Times"/>
          <w:color w:val="000000"/>
          <w:sz w:val="17"/>
          <w:szCs w:val="17"/>
          <w:lang w:eastAsia="en-US"/>
        </w:rPr>
      </w:pPr>
    </w:p>
    <w:tbl>
      <w:tblPr>
        <w:tblW w:w="15167" w:type="dxa"/>
        <w:tblInd w:w="-343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127"/>
        <w:gridCol w:w="53"/>
        <w:gridCol w:w="648"/>
        <w:gridCol w:w="2152"/>
        <w:gridCol w:w="7"/>
      </w:tblGrid>
      <w:tr w:rsidR="003F1979" w:rsidRPr="00EC65D6" w:rsidTr="00492760">
        <w:trPr>
          <w:gridAfter w:val="1"/>
          <w:wAfter w:w="7" w:type="dxa"/>
        </w:trPr>
        <w:tc>
          <w:tcPr>
            <w:tcW w:w="1516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3F1979" w:rsidRPr="00EC65D6" w:rsidRDefault="00A65512" w:rsidP="00492760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6: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What a Feast!</w:t>
            </w:r>
          </w:p>
        </w:tc>
      </w:tr>
      <w:tr w:rsidR="003F1979" w:rsidRPr="00EC65D6" w:rsidTr="00492760">
        <w:trPr>
          <w:gridAfter w:val="1"/>
          <w:wAfter w:w="7" w:type="dxa"/>
          <w:trHeight w:val="531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Ttulo2"/>
              <w:ind w:left="0" w:firstLine="0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3F1979" w:rsidRPr="00EC65D6" w:rsidRDefault="003F1979" w:rsidP="00492760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3F1979" w:rsidRPr="00EC65D6" w:rsidRDefault="003F1979" w:rsidP="00492760">
            <w:pPr>
              <w:pStyle w:val="Ttulo2"/>
              <w:ind w:left="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3F1979" w:rsidRPr="00EC65D6" w:rsidTr="00492760">
        <w:trPr>
          <w:gridAfter w:val="1"/>
          <w:wAfter w:w="7" w:type="dxa"/>
          <w:trHeight w:val="531"/>
        </w:trPr>
        <w:tc>
          <w:tcPr>
            <w:tcW w:w="959" w:type="dxa"/>
            <w:vMerge w:val="restart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2ª</w:t>
            </w:r>
          </w:p>
          <w:p w:rsidR="003F1979" w:rsidRPr="00EC65D6" w:rsidRDefault="003F1979" w:rsidP="00492760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Las respuestas a todos los ejercicios del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Workbook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se encuentran en el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TM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(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pp. T186-T205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) y en el apartado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Answer Keys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www.burlingtonbooks.es.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snapToGrid w:val="0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</w:p>
        </w:tc>
      </w:tr>
      <w:tr w:rsidR="003F1979" w:rsidRPr="00EC65D6" w:rsidTr="00492760">
        <w:trPr>
          <w:gridAfter w:val="1"/>
          <w:wAfter w:w="7" w:type="dxa"/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Language: </w:t>
            </w:r>
            <w:r w:rsidR="00970263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was</w:t>
            </w:r>
            <w:r w:rsidR="00404B1A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 /</w:t>
            </w:r>
            <w:r w:rsidR="00970263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 were</w:t>
            </w:r>
          </w:p>
          <w:p w:rsidR="003F1979" w:rsidRPr="00EC65D6" w:rsidRDefault="003F1979" w:rsidP="00492760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Leer la explicación gramatical y los ejemplos.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</w:t>
            </w:r>
            <w:r w:rsidR="004D747A"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88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D9317C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n-US"/>
              </w:rPr>
              <w:t xml:space="preserve">Introducir la estructura gramatical que van a aprender: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was</w:t>
            </w:r>
            <w:r w:rsidR="00404B1A" w:rsidRPr="00EC65D6">
              <w:rPr>
                <w:rFonts w:ascii="Times" w:hAnsi="Times"/>
                <w:color w:val="000000"/>
                <w:sz w:val="20"/>
                <w:szCs w:val="20"/>
                <w:lang w:val="en-US"/>
              </w:rPr>
              <w:t xml:space="preserve"> /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n-US"/>
              </w:rPr>
              <w:t xml:space="preserve">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were.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Presentation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3F1979" w:rsidRPr="00EC65D6" w:rsidRDefault="003F1979" w:rsidP="00492760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061A2B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88</w:t>
            </w:r>
          </w:p>
          <w:p w:rsidR="003F1979" w:rsidRPr="00EC65D6" w:rsidRDefault="00ED1C53" w:rsidP="00492760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sz w:val="20"/>
                <w:szCs w:val="20"/>
              </w:rPr>
              <w:t>Se puede consultar el</w:t>
            </w:r>
            <w:r w:rsidRPr="00EC65D6">
              <w:rPr>
                <w:rFonts w:ascii="Times" w:hAnsi="Times" w:cs="Times"/>
              </w:rPr>
              <w:t xml:space="preserve">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Appendix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3F1979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</w:t>
            </w:r>
            <w:r w:rsidR="00A964AC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10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1979" w:rsidRPr="00EC65D6" w:rsidRDefault="003F1979" w:rsidP="00492760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3F1979" w:rsidRPr="00EC65D6" w:rsidTr="00492760">
        <w:trPr>
          <w:gridAfter w:val="1"/>
          <w:wAfter w:w="7" w:type="dxa"/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8826F8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Mirar los comentarios sobre el servicio de </w:t>
            </w:r>
            <w:r w:rsidR="008826F8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catering</w:t>
            </w:r>
            <w:r w:rsidR="008826F8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en un evento y completar las frases con </w:t>
            </w:r>
            <w:r w:rsidR="008826F8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was</w:t>
            </w:r>
            <w:r w:rsidR="008826F8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, </w:t>
            </w:r>
            <w:r w:rsidR="008826F8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wasn’t</w:t>
            </w:r>
            <w:r w:rsidR="008826F8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, </w:t>
            </w:r>
            <w:r w:rsidR="008826F8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were</w:t>
            </w:r>
            <w:r w:rsidR="008826F8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o </w:t>
            </w:r>
            <w:r w:rsidR="008826F8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weren’t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8826F8"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88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1979" w:rsidRPr="00EC65D6" w:rsidRDefault="003F1979" w:rsidP="00492760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3F1979" w:rsidRPr="00EC65D6" w:rsidTr="00492760">
        <w:trPr>
          <w:gridAfter w:val="1"/>
          <w:wAfter w:w="7" w:type="dxa"/>
          <w:trHeight w:val="345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CC5C07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Escribir frases </w:t>
            </w:r>
            <w:r w:rsidR="00C43B8F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utilizando</w:t>
            </w:r>
            <w:r w:rsidR="00CC5C07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las palabras del mismo color para conocer las op</w:t>
            </w:r>
            <w:r w:rsidR="00BE31BA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i</w:t>
            </w:r>
            <w:r w:rsidR="00CC5C07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niones sobre</w:t>
            </w:r>
            <w:r w:rsidR="007132EA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CC5C07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 comida d</w:t>
            </w:r>
            <w:r w:rsidR="007132EA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servicio de </w:t>
            </w:r>
            <w:r w:rsidR="007132EA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catering</w:t>
            </w:r>
            <w:r w:rsidR="007132EA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CC5C07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del ejercicio 1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B244CB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88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8B09E5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1979" w:rsidRPr="00EC65D6" w:rsidRDefault="003F1979" w:rsidP="00492760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3F1979" w:rsidRPr="00EC65D6" w:rsidTr="00492760">
        <w:trPr>
          <w:gridAfter w:val="1"/>
          <w:wAfter w:w="7" w:type="dxa"/>
          <w:trHeight w:val="345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92597A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Mirar el pedido </w:t>
            </w:r>
            <w:r w:rsidR="00D563D7" w:rsidRPr="00EC65D6">
              <w:rPr>
                <w:rFonts w:ascii="Times" w:hAnsi="Times" w:cs="Times"/>
                <w:color w:val="000000"/>
                <w:sz w:val="20"/>
                <w:szCs w:val="20"/>
              </w:rPr>
              <w:t>de un</w:t>
            </w:r>
            <w:r w:rsidR="0092597A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 restaurante y las imágenes</w:t>
            </w:r>
            <w:r w:rsidR="0092597A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, y señalar qué </w:t>
            </w:r>
            <w:r w:rsidR="00672215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es lo que está</w:t>
            </w:r>
            <w:r w:rsidR="0092597A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mal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672215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en cada caso. Escribir una frase afirmativa y otra negativa con </w:t>
            </w:r>
            <w:r w:rsidR="00672215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was</w:t>
            </w:r>
            <w:r w:rsidR="00672215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, </w:t>
            </w:r>
            <w:r w:rsidR="00672215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wasn’t</w:t>
            </w:r>
            <w:r w:rsidR="00672215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, </w:t>
            </w:r>
            <w:r w:rsidR="00672215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were</w:t>
            </w:r>
            <w:r w:rsidR="00672215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o </w:t>
            </w:r>
            <w:r w:rsidR="00672215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weren’t</w:t>
            </w:r>
            <w:r w:rsidR="00672215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92597A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88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1979" w:rsidRPr="00EC65D6" w:rsidRDefault="003F1979" w:rsidP="00492760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3F1979" w:rsidRPr="00EC65D6" w:rsidTr="00492760">
        <w:trPr>
          <w:gridAfter w:val="1"/>
          <w:wAfter w:w="7" w:type="dxa"/>
          <w:trHeight w:val="664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4. </w:t>
            </w:r>
            <w:r w:rsidR="00BE48A5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Completar el texto </w:t>
            </w:r>
            <w:r w:rsidR="00BE48A5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con </w:t>
            </w:r>
            <w:r w:rsidR="00BE48A5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was</w:t>
            </w:r>
            <w:r w:rsidR="00BE48A5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, </w:t>
            </w:r>
            <w:r w:rsidR="00BE48A5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wasn’t</w:t>
            </w:r>
            <w:r w:rsidR="00BE48A5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, </w:t>
            </w:r>
            <w:r w:rsidR="00BE48A5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were</w:t>
            </w:r>
            <w:r w:rsidR="00BE48A5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o </w:t>
            </w:r>
            <w:r w:rsidR="00BE48A5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weren’t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</w:t>
            </w:r>
            <w:r w:rsidR="00BE48A5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88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61297" w:rsidRPr="00EC65D6" w:rsidRDefault="00461297" w:rsidP="00461297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T88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1979" w:rsidRPr="00EC65D6" w:rsidRDefault="003F1979" w:rsidP="00492760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0903E9" w:rsidRPr="00EC65D6" w:rsidTr="00492760">
        <w:trPr>
          <w:gridAfter w:val="1"/>
          <w:wAfter w:w="7" w:type="dxa"/>
          <w:trHeight w:val="664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03E9" w:rsidRPr="00EC65D6" w:rsidRDefault="000903E9" w:rsidP="000903E9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903E9" w:rsidRPr="00EC65D6" w:rsidRDefault="000903E9" w:rsidP="000903E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5. Escuchar la grabación para comprobar las respuestas del ejercicio 4.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88; </w:t>
            </w:r>
            <w:r w:rsidR="00473B59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Class CD 2, pista 20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903E9" w:rsidRPr="00EC65D6" w:rsidRDefault="000903E9" w:rsidP="000903E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903E9" w:rsidRPr="00EC65D6" w:rsidRDefault="000903E9" w:rsidP="000903E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Reforzar el aprendizaje de la gramática mediante la autocorrección de ejercicios.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903E9" w:rsidRPr="00EC65D6" w:rsidRDefault="000903E9" w:rsidP="000903E9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903E9" w:rsidRPr="00EC65D6" w:rsidRDefault="000903E9" w:rsidP="000903E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903E9" w:rsidRPr="00EC65D6" w:rsidRDefault="000903E9" w:rsidP="000903E9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F2413E" w:rsidRPr="00EC65D6" w:rsidTr="00492760">
        <w:trPr>
          <w:gridAfter w:val="1"/>
          <w:wAfter w:w="7" w:type="dxa"/>
          <w:trHeight w:val="664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13E" w:rsidRPr="00EC65D6" w:rsidRDefault="00F2413E" w:rsidP="00F2413E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F2413E" w:rsidRPr="00EC65D6" w:rsidRDefault="008749AD" w:rsidP="00F2413E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6</w:t>
            </w:r>
            <w:r w:rsidR="00F2413E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Hacer una lista con los lugares de la ciudad que aparecen en el ejercicio 4 y añadir otros que recuerden. </w:t>
            </w:r>
            <w:r w:rsidR="00F2413E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88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2413E" w:rsidRPr="00EC65D6" w:rsidRDefault="00F2413E" w:rsidP="00F2413E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2413E" w:rsidRPr="00EC65D6" w:rsidRDefault="00211185" w:rsidP="00F2413E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 xml:space="preserve">Repasar el </w:t>
            </w: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vocabulario visto anteriormente.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2413E" w:rsidRPr="00EC65D6" w:rsidRDefault="00F2413E" w:rsidP="00F2413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2413E" w:rsidRPr="00EC65D6" w:rsidRDefault="008A207A" w:rsidP="00F2413E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2413E" w:rsidRPr="00EC65D6" w:rsidRDefault="00F2413E" w:rsidP="00F2413E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8749AD" w:rsidRPr="00EC65D6" w:rsidTr="008A207A">
        <w:trPr>
          <w:gridAfter w:val="1"/>
          <w:wAfter w:w="7" w:type="dxa"/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49AD" w:rsidRPr="00EC65D6" w:rsidRDefault="008749AD" w:rsidP="0049276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749AD" w:rsidRPr="00EC65D6" w:rsidRDefault="00F802B4" w:rsidP="00492760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7. Escribir preguntas con las palabras de A y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Was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o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Were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, y luego relacionarlas con </w:t>
            </w:r>
            <w:r w:rsidR="00F9390C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las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respuestas </w:t>
            </w:r>
            <w:r w:rsidR="00F9390C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de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B.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8</w:t>
            </w:r>
            <w:r w:rsidR="00041A55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749AD" w:rsidRPr="00EC65D6" w:rsidRDefault="00F802B4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749AD" w:rsidRPr="00EC65D6" w:rsidRDefault="00F802B4" w:rsidP="00492760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749AD" w:rsidRPr="00EC65D6" w:rsidRDefault="00F7465C" w:rsidP="0049276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Pueden hacer las actividades 1-6 del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Grammar Lab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para practicar y ampliar contenidos.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SB, p. 1</w:t>
            </w:r>
            <w:r w:rsidR="008A207A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50</w:t>
            </w:r>
          </w:p>
        </w:tc>
        <w:tc>
          <w:tcPr>
            <w:tcW w:w="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749AD" w:rsidRPr="00EC65D6" w:rsidRDefault="008A207A" w:rsidP="008A207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49AD" w:rsidRPr="00EC65D6" w:rsidRDefault="008749AD" w:rsidP="00492760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3F1979" w:rsidRPr="00EC65D6" w:rsidTr="00492760">
        <w:trPr>
          <w:gridAfter w:val="1"/>
          <w:wAfter w:w="7" w:type="dxa"/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Language</w:t>
            </w:r>
          </w:p>
          <w:p w:rsidR="003F1979" w:rsidRPr="00EC65D6" w:rsidRDefault="003F1979" w:rsidP="00492760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F7465C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1979" w:rsidRPr="00EC65D6" w:rsidRDefault="003F1979" w:rsidP="00492760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3F1979" w:rsidRPr="00EC65D6" w:rsidTr="00492760">
        <w:tc>
          <w:tcPr>
            <w:tcW w:w="1516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3F1979" w:rsidRPr="00EC65D6" w:rsidRDefault="00A65512" w:rsidP="00492760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6: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What a Feast!</w:t>
            </w:r>
          </w:p>
        </w:tc>
      </w:tr>
      <w:tr w:rsidR="003F1979" w:rsidRPr="00EC65D6" w:rsidTr="00492760">
        <w:trPr>
          <w:trHeight w:val="531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80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3F1979" w:rsidRPr="00EC65D6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4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3F1979" w:rsidRPr="00EC65D6" w:rsidRDefault="003F1979" w:rsidP="00492760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E84F38" w:rsidRPr="00EC65D6" w:rsidTr="00492760">
        <w:trPr>
          <w:cantSplit/>
          <w:trHeight w:val="355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84F38" w:rsidRPr="00EC65D6" w:rsidRDefault="00E84F38" w:rsidP="00E84F38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3ª</w:t>
            </w:r>
          </w:p>
          <w:p w:rsidR="00E84F38" w:rsidRPr="00EC65D6" w:rsidRDefault="00E84F38" w:rsidP="00E84F38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4F38" w:rsidRPr="00EC65D6" w:rsidRDefault="00E84F38" w:rsidP="00E84F38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Listening: A podcast</w:t>
            </w:r>
          </w:p>
          <w:p w:rsidR="00E84F38" w:rsidRPr="00EC65D6" w:rsidRDefault="00E84F38" w:rsidP="00E84F3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8. Escuchar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un pódcast sobre las fiestas de la antigua Roma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y buscar tres errores en la imagen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SB, p. 89; Class CD 2, pista 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4F38" w:rsidRPr="00EC65D6" w:rsidRDefault="00E84F38" w:rsidP="00E84F3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4F38" w:rsidRPr="00EC65D6" w:rsidRDefault="00E84F38" w:rsidP="00E84F38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4F38" w:rsidRPr="00EC65D6" w:rsidRDefault="00E84F38" w:rsidP="00E84F38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 xml:space="preserve">Ver transcripción. </w:t>
            </w:r>
            <w:r w:rsidR="0078514B" w:rsidRPr="00EC65D6">
              <w:rPr>
                <w:rFonts w:ascii="Times" w:hAnsi="Times"/>
                <w:color w:val="000000"/>
                <w:sz w:val="20"/>
                <w:szCs w:val="20"/>
                <w:lang w:val="es-ES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TM, p</w:t>
            </w:r>
            <w:r w:rsidR="00120FDE" w:rsidRPr="00EC65D6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p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. T1</w:t>
            </w:r>
            <w:r w:rsidR="00120FDE" w:rsidRPr="00EC65D6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78-T179</w:t>
            </w:r>
          </w:p>
          <w:p w:rsidR="00E84F38" w:rsidRPr="00EC65D6" w:rsidRDefault="00E84F38" w:rsidP="00E84F38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 xml:space="preserve">Ampliar la información con los datos que se dan. </w:t>
            </w:r>
            <w:r w:rsidRPr="00EC65D6">
              <w:rPr>
                <w:rFonts w:ascii="Times" w:hAnsi="Times"/>
                <w:b/>
                <w:sz w:val="20"/>
                <w:szCs w:val="20"/>
              </w:rPr>
              <w:t>TM, p. T</w:t>
            </w:r>
            <w:r w:rsidR="00853497" w:rsidRPr="00EC65D6">
              <w:rPr>
                <w:rFonts w:ascii="Times" w:hAnsi="Times"/>
                <w:b/>
                <w:sz w:val="20"/>
                <w:szCs w:val="20"/>
              </w:rPr>
              <w:t>89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4F38" w:rsidRPr="00EC65D6" w:rsidRDefault="00E84F38" w:rsidP="00E84F3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E84F38" w:rsidRPr="00EC65D6" w:rsidRDefault="00E84F38" w:rsidP="00E84F38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FC010E" w:rsidRPr="00EC65D6" w:rsidTr="00492760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C010E" w:rsidRPr="00EC65D6" w:rsidRDefault="00FC010E" w:rsidP="00FC010E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010E" w:rsidRPr="00EC65D6" w:rsidRDefault="00FC010E" w:rsidP="00FC010E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9.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Volver a escuchar el pódcast y completar las frases.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SB, p. 89; Class CD 2, pista 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010E" w:rsidRPr="00EC65D6" w:rsidRDefault="00FC010E" w:rsidP="00FC010E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010E" w:rsidRPr="00EC65D6" w:rsidRDefault="00FC010E" w:rsidP="00FC010E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010E" w:rsidRPr="00EC65D6" w:rsidRDefault="00FC010E" w:rsidP="00FC010E">
            <w:pPr>
              <w:snapToGrid w:val="0"/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010E" w:rsidRPr="00EC65D6" w:rsidRDefault="00FC010E" w:rsidP="00FC010E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FC010E" w:rsidRPr="00EC65D6" w:rsidRDefault="00FC010E" w:rsidP="00FC010E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B27FA7" w:rsidRPr="00EC65D6" w:rsidTr="00492760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Listening</w:t>
            </w:r>
          </w:p>
          <w:p w:rsidR="00B27FA7" w:rsidRPr="00EC65D6" w:rsidRDefault="00B27FA7" w:rsidP="00B27FA7">
            <w:pPr>
              <w:rPr>
                <w:rFonts w:ascii="Times" w:hAnsi="Times"/>
                <w:noProof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TM, p. T91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 y practicar la comprensión oral.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pStyle w:val="Piedepgina"/>
              <w:tabs>
                <w:tab w:val="clear" w:pos="4320"/>
                <w:tab w:val="clear" w:pos="8640"/>
              </w:tabs>
              <w:suppressAutoHyphens/>
              <w:snapToGrid w:val="0"/>
              <w:rPr>
                <w:rFonts w:ascii="Times" w:hAnsi="Times" w:cs="Times"/>
                <w:b/>
                <w:color w:val="000000"/>
                <w:sz w:val="20"/>
                <w:szCs w:val="20"/>
                <w:lang w:val="es-ES_tradnl" w:bidi="hi-IN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  <w:lang w:val="es-ES_tradnl" w:bidi="hi-IN"/>
              </w:rPr>
              <w:t xml:space="preserve">Se pueden copiar las frases en la pizarra o repartir fotocopias.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  <w:lang w:val="es-ES_tradnl" w:bidi="hi-IN"/>
              </w:rPr>
              <w:br/>
            </w:r>
            <w:r w:rsidRPr="00EC65D6">
              <w:rPr>
                <w:rFonts w:ascii="Times" w:hAnsi="Times" w:cs="Times"/>
                <w:b/>
                <w:color w:val="000000"/>
                <w:sz w:val="20"/>
                <w:szCs w:val="20"/>
                <w:lang w:val="es-ES_tradnl" w:bidi="hi-IN"/>
              </w:rPr>
              <w:t>TM, p. T183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B27FA7" w:rsidRPr="00EC65D6" w:rsidRDefault="00B27FA7" w:rsidP="00B27FA7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B27FA7" w:rsidRPr="00EC65D6" w:rsidTr="00492760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10. Escuchar y repetir las palabras prestando atención a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la pronunciación de los sonidos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/b/ y /v/. </w:t>
            </w:r>
            <w:r w:rsidRPr="00EC65D6">
              <w:rPr>
                <w:rFonts w:ascii="Times" w:hAnsi="Times" w:cs="Times"/>
                <w:b/>
                <w:color w:val="000000"/>
                <w:sz w:val="20"/>
                <w:szCs w:val="20"/>
              </w:rPr>
              <w:t xml:space="preserve">SB, p. 89;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Class CD 2, pista 22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Practicar la pronunciación de los sonidos /b/ y /v/.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Se pueden hacer los ejercicios 1-2 de la unidad 6 en el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Pronunciation Appendix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EC65D6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SB, p. 160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B27FA7" w:rsidRPr="00EC65D6" w:rsidRDefault="00B27FA7" w:rsidP="00B27FA7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B27FA7" w:rsidRPr="00EC65D6" w:rsidTr="00492760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Speaking: Talking about a meal</w:t>
            </w:r>
          </w:p>
          <w:p w:rsidR="00B27FA7" w:rsidRPr="00EC65D6" w:rsidRDefault="00B27FA7" w:rsidP="00B27FA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11. </w:t>
            </w:r>
            <w:r w:rsidRPr="00EC65D6">
              <w:rPr>
                <w:rFonts w:ascii="Times" w:hAnsi="Times"/>
                <w:i/>
                <w:color w:val="000000"/>
                <w:sz w:val="16"/>
                <w:szCs w:val="20"/>
              </w:rPr>
              <w:t>INTERACTION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: </w:t>
            </w:r>
            <w:r w:rsidRPr="00EC65D6">
              <w:rPr>
                <w:rFonts w:ascii="Times" w:hAnsi="Times"/>
                <w:sz w:val="20"/>
                <w:szCs w:val="20"/>
              </w:rPr>
              <w:t>En parejas, hacer y contestar preguntas sobre los comentarios de un cliente/a sobre un evento en un restaurante de la pág. 135 para completar la tarjeta.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Luego intercambiar los papeles y repetir el ejercicio pero esta vez con los comentarios de la pág.136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89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Utilizar las fórmulas lingüísticas adecuadas para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halbar sobre comida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B27FA7" w:rsidRPr="00EC65D6" w:rsidRDefault="00B27FA7" w:rsidP="00B27FA7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B27FA7" w:rsidRPr="00EC65D6" w:rsidTr="00492760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PROJECT SKILL 1: Complete a restaurant comment card</w:t>
            </w:r>
          </w:p>
          <w:p w:rsidR="00B27FA7" w:rsidRPr="00EC65D6" w:rsidRDefault="00B27FA7" w:rsidP="00B27FA7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</w:rPr>
              <w:t>Pensar en una comida en un restaurante con la familia o los amigos/as y completar la tarjeta del ejercicio 11.</w:t>
            </w:r>
          </w:p>
          <w:p w:rsidR="00B27FA7" w:rsidRPr="00EC65D6" w:rsidRDefault="00B27FA7" w:rsidP="00B27FA7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EC65D6">
              <w:rPr>
                <w:rFonts w:ascii="Times" w:hAnsi="Times"/>
                <w:i/>
                <w:iCs/>
                <w:color w:val="000000"/>
                <w:sz w:val="16"/>
                <w:szCs w:val="20"/>
                <w:lang w:val="es-ES_tradnl"/>
              </w:rPr>
              <w:t>MEDIATION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: Mirar la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tarjeta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del compañero/a. Imaginar que un amigo/a británico/a quiere ir a ese restaurante Enviarle un mensaje de texto con la opinión del compañero/a sobre ese restaurante.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89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spacing w:before="20" w:after="20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Practicar a través de la expresión escrita el vocabulario, la gramática y las normas de escritura aprendidas en la unidad y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mediación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snapToGrid w:val="0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</w:p>
        </w:tc>
      </w:tr>
      <w:tr w:rsidR="00B27FA7" w:rsidRPr="00EC65D6" w:rsidTr="00492760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Peer Assessment</w:t>
            </w:r>
          </w:p>
          <w:p w:rsidR="00B27FA7" w:rsidRPr="00EC65D6" w:rsidRDefault="00B27FA7" w:rsidP="00B27FA7">
            <w:pPr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Rúbrica para que los alumnos/as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 se evalúen entre ellos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 SB, p. 89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rPr>
                <w:sz w:val="20"/>
                <w:szCs w:val="20"/>
              </w:rPr>
            </w:pPr>
            <w:r w:rsidRPr="00EC65D6">
              <w:rPr>
                <w:sz w:val="20"/>
                <w:szCs w:val="20"/>
              </w:rPr>
              <w:t>Reflexionar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sobre los aspectos que pueden mejorar.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5-8</w:t>
            </w:r>
          </w:p>
          <w:p w:rsidR="00B27FA7" w:rsidRPr="00EC65D6" w:rsidRDefault="00B27FA7" w:rsidP="00B27FA7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59</w:t>
            </w:r>
          </w:p>
        </w:tc>
      </w:tr>
      <w:tr w:rsidR="00B27FA7" w:rsidRPr="00EC65D6" w:rsidTr="00492760">
        <w:tc>
          <w:tcPr>
            <w:tcW w:w="1516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B27FA7" w:rsidRPr="00EC65D6" w:rsidRDefault="00B27FA7" w:rsidP="00B27FA7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6: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What a Feast!</w:t>
            </w:r>
          </w:p>
        </w:tc>
      </w:tr>
      <w:tr w:rsidR="00B27FA7" w:rsidRPr="00EC65D6" w:rsidTr="00492760">
        <w:trPr>
          <w:trHeight w:val="531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80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B27FA7" w:rsidRPr="00EC65D6" w:rsidRDefault="00B27FA7" w:rsidP="00B27FA7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4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B27FA7" w:rsidRPr="00EC65D6" w:rsidRDefault="00B27FA7" w:rsidP="00B27FA7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B27FA7" w:rsidRPr="00EC65D6" w:rsidTr="00492760">
        <w:trPr>
          <w:cantSplit/>
          <w:trHeight w:val="837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4ª</w:t>
            </w:r>
          </w:p>
          <w:p w:rsidR="00B27FA7" w:rsidRPr="00EC65D6" w:rsidRDefault="00B27FA7" w:rsidP="00B27FA7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B27FA7" w:rsidRPr="00EC65D6" w:rsidRDefault="00B27FA7" w:rsidP="00B27FA7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27FA7" w:rsidRPr="00EC65D6" w:rsidTr="00492760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Vocabulary: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Food and tableware</w:t>
            </w:r>
          </w:p>
          <w:p w:rsidR="00B27FA7" w:rsidRPr="00EC65D6" w:rsidRDefault="00B27FA7" w:rsidP="00B27FA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1. Leer los comentarios de un bloguero/a sobre sus experiencias gastronómicas prestando atención a las palabras en azul y contestar las preguntas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Aprender vocabulario relacionado con la comida y la mesa.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Vocabulary Presentation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B27FA7" w:rsidRPr="00EC65D6" w:rsidRDefault="00B27FA7" w:rsidP="00B27FA7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T90</w:t>
            </w:r>
          </w:p>
          <w:p w:rsidR="00B27FA7" w:rsidRPr="00EC65D6" w:rsidRDefault="00B27FA7" w:rsidP="00B27FA7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 xml:space="preserve">Ampliar la información con los datos que se dan. </w:t>
            </w:r>
            <w:r w:rsidRPr="00EC65D6">
              <w:rPr>
                <w:rFonts w:ascii="Times" w:hAnsi="Times"/>
                <w:b/>
                <w:sz w:val="20"/>
                <w:szCs w:val="20"/>
              </w:rPr>
              <w:t>TM, p. T90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B27FA7" w:rsidRPr="00EC65D6" w:rsidRDefault="00B27FA7" w:rsidP="00B27FA7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27FA7" w:rsidRPr="00EC65D6" w:rsidTr="00492760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Completar la tabla con las palabras en azul del ejercicio 1 y señalar cuáles no pertenecen a ninguna categoría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T90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B27FA7" w:rsidRPr="00EC65D6" w:rsidRDefault="00B27FA7" w:rsidP="00B27FA7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B27FA7" w:rsidRPr="00EC65D6" w:rsidTr="00492760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3.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Corregir las frases sin cambiar las palabras en negrita.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B27FA7" w:rsidRPr="00EC65D6" w:rsidRDefault="00B27FA7" w:rsidP="00B27FA7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B27FA7" w:rsidRPr="00EC65D6" w:rsidTr="00492760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Linguistic</w:t>
            </w:r>
          </w:p>
          <w:p w:rsidR="00B27FA7" w:rsidRPr="00EC65D6" w:rsidRDefault="00B27FA7" w:rsidP="00B27FA7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eastAsia="Times" w:hAnsi="Times" w:cs="Times"/>
                <w:color w:val="000000"/>
                <w:sz w:val="20"/>
                <w:szCs w:val="20"/>
                <w:lang w:bidi="hi-IN"/>
              </w:rPr>
              <w:t>Leer la información del cuadro y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 completar </w:t>
            </w:r>
            <w:r w:rsidRPr="00EC65D6">
              <w:rPr>
                <w:rFonts w:ascii="Times" w:eastAsia="Times" w:hAnsi="Times" w:cs="Times"/>
                <w:color w:val="000000"/>
                <w:sz w:val="20"/>
                <w:szCs w:val="20"/>
                <w:lang w:bidi="hi-IN"/>
              </w:rPr>
              <w:t xml:space="preserve">las </w:t>
            </w:r>
            <w:r w:rsidRPr="00EC65D6">
              <w:rPr>
                <w:rFonts w:ascii="Times" w:hAnsi="Times"/>
                <w:sz w:val="20"/>
                <w:szCs w:val="20"/>
              </w:rPr>
              <w:t>expresiones de cantidad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 con las palabras adecuadas</w:t>
            </w:r>
            <w:r w:rsidRPr="00EC65D6">
              <w:rPr>
                <w:rFonts w:ascii="Times" w:eastAsia="Times" w:hAnsi="Times" w:cs="Times"/>
                <w:color w:val="000000"/>
                <w:sz w:val="20"/>
                <w:szCs w:val="20"/>
                <w:lang w:bidi="hi-IN"/>
              </w:rPr>
              <w:t xml:space="preserve">. </w:t>
            </w:r>
            <w:r w:rsidRPr="00EC65D6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SB, p. 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en comunicación lingüística.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T90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jc w:val="center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2’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B27FA7" w:rsidRPr="00EC65D6" w:rsidRDefault="00B27FA7" w:rsidP="00B27FA7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B27FA7" w:rsidRPr="00EC65D6" w:rsidTr="00492760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Vocabulary</w:t>
            </w:r>
          </w:p>
          <w:p w:rsidR="00B27FA7" w:rsidRPr="00EC65D6" w:rsidRDefault="00B27FA7" w:rsidP="00B27FA7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1-</w:t>
            </w:r>
            <w:r w:rsidR="000325CA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</w:p>
          <w:p w:rsidR="00B27FA7" w:rsidRPr="00EC65D6" w:rsidRDefault="00B27FA7" w:rsidP="00B27FA7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60</w:t>
            </w:r>
          </w:p>
        </w:tc>
      </w:tr>
      <w:tr w:rsidR="00B27FA7" w:rsidRPr="00EC65D6" w:rsidTr="00492760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Reading: An opinion page</w:t>
            </w:r>
          </w:p>
          <w:p w:rsidR="00B27FA7" w:rsidRPr="00EC65D6" w:rsidRDefault="00B27FA7" w:rsidP="00B27FA7">
            <w:pPr>
              <w:pStyle w:val="Encabezado"/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4.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Leer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la página de opinión </w:t>
            </w: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o escuchar la grabación mientras siguen la lectura,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y contestar las preguntas.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91;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  <w:t>Class CD 2, pista 23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1F1AF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snapToGrid w:val="0"/>
              <w:rPr>
                <w:rFonts w:ascii="Times" w:hAnsi="Times"/>
                <w:b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T91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B27FA7" w:rsidRPr="00EC65D6" w:rsidTr="00492760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5. </w:t>
            </w:r>
            <w:r w:rsidRPr="00EC65D6">
              <w:rPr>
                <w:rFonts w:ascii="Times" w:hAnsi="Times"/>
                <w:sz w:val="20"/>
                <w:szCs w:val="20"/>
              </w:rPr>
              <w:t>Relacionar las imágenes con los alimentos que se mencionan en el texto y señalar de qué país es cada uno.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91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eastAsia="Times" w:hAnsi="Times"/>
                <w:color w:val="000000"/>
                <w:sz w:val="20"/>
                <w:szCs w:val="20"/>
                <w:lang w:val="es-ES_tradnl"/>
              </w:rPr>
              <w:t xml:space="preserve">Ver respuestas. </w:t>
            </w:r>
            <w:r w:rsidRPr="00EC65D6">
              <w:rPr>
                <w:rFonts w:ascii="Times" w:eastAsia="Times" w:hAnsi="Times"/>
                <w:b/>
                <w:color w:val="000000"/>
                <w:sz w:val="20"/>
                <w:szCs w:val="20"/>
                <w:lang w:val="es-ES_tradnl"/>
              </w:rPr>
              <w:t>SB, p. 174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B27FA7" w:rsidRPr="00EC65D6" w:rsidTr="00492760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Linguistic</w:t>
            </w:r>
          </w:p>
          <w:p w:rsidR="00B27FA7" w:rsidRPr="00EC65D6" w:rsidRDefault="00B27FA7" w:rsidP="00B27FA7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eastAsia="Times" w:hAnsi="Times" w:cs="Times"/>
                <w:color w:val="000000"/>
                <w:sz w:val="20"/>
                <w:szCs w:val="20"/>
                <w:lang w:bidi="hi-IN"/>
              </w:rPr>
              <w:t>Leer la información del cuadro.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 Buscar en el texto tres palabras con el prefijo </w:t>
            </w:r>
            <w:r w:rsidRPr="00EC65D6">
              <w:rPr>
                <w:rFonts w:ascii="Times" w:hAnsi="Times" w:cs="Times"/>
                <w:i/>
                <w:color w:val="000000"/>
                <w:sz w:val="20"/>
                <w:szCs w:val="20"/>
              </w:rPr>
              <w:t>dis-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 y relacionarlas con las defniciones que se dan</w:t>
            </w:r>
            <w:r w:rsidRPr="00EC65D6">
              <w:rPr>
                <w:rFonts w:ascii="Times" w:eastAsia="Times" w:hAnsi="Times" w:cs="Times"/>
                <w:color w:val="000000"/>
                <w:sz w:val="20"/>
                <w:szCs w:val="20"/>
                <w:lang w:bidi="hi-IN"/>
              </w:rPr>
              <w:t xml:space="preserve">. </w:t>
            </w:r>
            <w:r w:rsidRPr="00EC65D6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SB, p. 91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en comunicación lingüística.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jc w:val="center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3’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B27FA7" w:rsidRPr="00EC65D6" w:rsidTr="00492760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6. Contestar las preguntas.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91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B27FA7" w:rsidRPr="00EC65D6" w:rsidTr="00492760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Reflection</w:t>
            </w:r>
          </w:p>
          <w:p w:rsidR="00B27FA7" w:rsidRPr="00EC65D6" w:rsidRDefault="00B27FA7" w:rsidP="00B27FA7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Contestar varias preguntas relacionadas con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el museo de comida repugnante de Suecia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EC65D6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91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1, 2, 5, </w:t>
            </w:r>
            <w:r w:rsidR="002B5669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B27FA7" w:rsidRPr="00EC65D6" w:rsidTr="00492760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  <w:t>Digital Video: Disgusting or Not?</w:t>
            </w:r>
          </w:p>
          <w:p w:rsidR="00B27FA7" w:rsidRPr="00EC65D6" w:rsidRDefault="00B27FA7" w:rsidP="00B27FA7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</w:rPr>
              <w:t>Ver un vídeo sobre platos raros en la cocina internacional y contestar las preguntas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91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Practicar la comprensión oral mediante apoyo visual.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  <w:lang w:bidi="hi-IN"/>
              </w:rPr>
              <w:t xml:space="preserve">Se pueden repartir fotocopias con ejercicios sobre el vídeo. </w:t>
            </w:r>
            <w:r w:rsidRPr="00EC65D6">
              <w:rPr>
                <w:rFonts w:ascii="Times" w:eastAsia="MingLiU" w:hAnsi="Times" w:cs="MingLiU"/>
                <w:color w:val="000000"/>
                <w:sz w:val="20"/>
                <w:szCs w:val="20"/>
                <w:lang w:bidi="hi-IN"/>
              </w:rPr>
              <w:br/>
            </w:r>
            <w:r w:rsidRPr="00EC65D6">
              <w:rPr>
                <w:rFonts w:ascii="Times" w:hAnsi="Times" w:cs="Times"/>
                <w:b/>
                <w:color w:val="000000"/>
                <w:sz w:val="20"/>
                <w:szCs w:val="20"/>
                <w:lang w:bidi="hi-IN"/>
              </w:rPr>
              <w:t>TAIOP, p. 264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27FA7" w:rsidRPr="00EC65D6" w:rsidRDefault="00B27FA7" w:rsidP="00B27FA7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</w:tbl>
    <w:p w:rsidR="003F1979" w:rsidRPr="00EC65D6" w:rsidRDefault="003F1979" w:rsidP="003F1979">
      <w:pPr>
        <w:rPr>
          <w:rFonts w:ascii="Times" w:hAnsi="Times"/>
        </w:rPr>
      </w:pPr>
    </w:p>
    <w:p w:rsidR="003F1979" w:rsidRPr="00EC65D6" w:rsidRDefault="003F1979" w:rsidP="003F1979">
      <w:r w:rsidRPr="00EC65D6">
        <w:br w:type="page"/>
      </w:r>
    </w:p>
    <w:p w:rsidR="003F1979" w:rsidRPr="00EC65D6" w:rsidRDefault="003F1979" w:rsidP="003F1979">
      <w:pPr>
        <w:rPr>
          <w:rFonts w:ascii="Times" w:hAnsi="Times"/>
        </w:rPr>
      </w:pPr>
    </w:p>
    <w:tbl>
      <w:tblPr>
        <w:tblW w:w="1526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083"/>
        <w:gridCol w:w="3824"/>
        <w:gridCol w:w="1424"/>
        <w:gridCol w:w="2976"/>
        <w:gridCol w:w="3155"/>
        <w:gridCol w:w="669"/>
        <w:gridCol w:w="2138"/>
      </w:tblGrid>
      <w:tr w:rsidR="003F1979" w:rsidRPr="00EC65D6" w:rsidTr="00492760">
        <w:tc>
          <w:tcPr>
            <w:tcW w:w="1526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3F1979" w:rsidRPr="00EC65D6" w:rsidRDefault="00A65512" w:rsidP="00492760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6: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What a Feast!</w:t>
            </w:r>
          </w:p>
        </w:tc>
      </w:tr>
      <w:tr w:rsidR="003F1979" w:rsidRPr="00EC65D6" w:rsidTr="00492760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5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3F1979" w:rsidRPr="00EC65D6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6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3F1979" w:rsidRPr="00EC65D6" w:rsidRDefault="003F1979" w:rsidP="00492760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F93352" w:rsidRPr="00EC65D6" w:rsidTr="004214FC">
        <w:trPr>
          <w:cantSplit/>
        </w:trPr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352" w:rsidRPr="00EC65D6" w:rsidRDefault="00F93352" w:rsidP="00F93352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5ª</w:t>
            </w:r>
          </w:p>
          <w:p w:rsidR="00F93352" w:rsidRPr="00EC65D6" w:rsidRDefault="00F93352" w:rsidP="00F93352">
            <w:pPr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352" w:rsidRPr="00EC65D6" w:rsidRDefault="00F93352" w:rsidP="00F9335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EC65D6" w:rsidRDefault="00F93352" w:rsidP="00F93352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EC65D6" w:rsidRDefault="00F93352" w:rsidP="00F9335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EC65D6" w:rsidRDefault="00F93352" w:rsidP="00F93352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EC65D6" w:rsidRDefault="00F93352" w:rsidP="00F9335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3352" w:rsidRPr="00EC65D6" w:rsidRDefault="00F93352" w:rsidP="00F93352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F93352" w:rsidRPr="00EC65D6" w:rsidTr="004214FC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352" w:rsidRPr="00EC65D6" w:rsidRDefault="00F93352" w:rsidP="00F93352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352" w:rsidRPr="00EC65D6" w:rsidRDefault="00F93352" w:rsidP="00F93352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Language: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There was / There were</w:t>
            </w:r>
          </w:p>
          <w:p w:rsidR="00F93352" w:rsidRPr="00EC65D6" w:rsidRDefault="00F93352" w:rsidP="00F93352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Leer la explicación gramatical y los ejemplos.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92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EC65D6" w:rsidRDefault="00F93352" w:rsidP="00F9335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EC65D6" w:rsidRDefault="00F93352" w:rsidP="00F9335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Introducir la</w:t>
            </w:r>
            <w:r w:rsidR="008303B6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estructura</w:t>
            </w:r>
            <w:r w:rsidR="008303B6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gramatical</w:t>
            </w:r>
            <w:r w:rsidR="008303B6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que van a aprender: </w:t>
            </w:r>
            <w:r w:rsidR="008303B6"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T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here was / </w:t>
            </w:r>
            <w:r w:rsidR="008303B6"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T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here were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EC65D6" w:rsidRDefault="00F93352" w:rsidP="00F9335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Presentation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F93352" w:rsidRPr="00EC65D6" w:rsidRDefault="00F93352" w:rsidP="00F93352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T92</w:t>
            </w:r>
          </w:p>
          <w:p w:rsidR="00F93352" w:rsidRPr="00EC65D6" w:rsidRDefault="00F93352" w:rsidP="00F93352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sz w:val="20"/>
                <w:szCs w:val="20"/>
              </w:rPr>
              <w:t>Se puede consultar el</w:t>
            </w:r>
            <w:r w:rsidRPr="00EC65D6">
              <w:rPr>
                <w:rFonts w:ascii="Times" w:hAnsi="Times" w:cs="Times"/>
              </w:rPr>
              <w:t xml:space="preserve">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Appendix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110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EC65D6" w:rsidRDefault="00F93352" w:rsidP="00F93352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3352" w:rsidRPr="00EC65D6" w:rsidRDefault="00F93352" w:rsidP="00F93352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F93352" w:rsidRPr="00EC65D6" w:rsidTr="004214FC">
        <w:trPr>
          <w:cantSplit/>
          <w:trHeight w:val="808"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352" w:rsidRPr="00EC65D6" w:rsidRDefault="00F93352" w:rsidP="00F93352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352" w:rsidRPr="00EC65D6" w:rsidRDefault="00F93352" w:rsidP="00F93352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Completar ls frases con </w:t>
            </w:r>
            <w:r w:rsidRPr="00EC65D6">
              <w:rPr>
                <w:sz w:val="20"/>
                <w:szCs w:val="20"/>
              </w:rPr>
              <w:t xml:space="preserve">la forma </w:t>
            </w:r>
            <w:r w:rsidR="00F06DB9" w:rsidRPr="00EC65D6">
              <w:rPr>
                <w:sz w:val="20"/>
                <w:szCs w:val="20"/>
              </w:rPr>
              <w:t>afirmativa o negativa</w:t>
            </w:r>
            <w:r w:rsidRPr="00EC65D6">
              <w:rPr>
                <w:sz w:val="20"/>
                <w:szCs w:val="20"/>
              </w:rPr>
              <w:t xml:space="preserve"> de </w:t>
            </w:r>
            <w:r w:rsidRPr="00EC65D6">
              <w:rPr>
                <w:i/>
                <w:sz w:val="20"/>
                <w:szCs w:val="20"/>
              </w:rPr>
              <w:t xml:space="preserve">there was </w:t>
            </w:r>
            <w:r w:rsidRPr="00EC65D6">
              <w:rPr>
                <w:sz w:val="20"/>
                <w:szCs w:val="20"/>
              </w:rPr>
              <w:t xml:space="preserve">o </w:t>
            </w:r>
            <w:r w:rsidRPr="00EC65D6">
              <w:rPr>
                <w:i/>
                <w:sz w:val="20"/>
                <w:szCs w:val="20"/>
              </w:rPr>
              <w:t>there were</w:t>
            </w:r>
            <w:r w:rsidRPr="00EC65D6">
              <w:rPr>
                <w:sz w:val="20"/>
                <w:szCs w:val="20"/>
              </w:rPr>
              <w:t>, y decir si son verdaderas o falsas en su caso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92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EC65D6" w:rsidRDefault="00F93352" w:rsidP="00F93352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EC65D6" w:rsidRDefault="00F93352" w:rsidP="00F9335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EC65D6" w:rsidRDefault="00F93352" w:rsidP="00F93352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EC65D6" w:rsidRDefault="00F93352" w:rsidP="00F9335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3352" w:rsidRPr="00EC65D6" w:rsidRDefault="00F93352" w:rsidP="00F93352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F93352" w:rsidRPr="00EC65D6" w:rsidTr="004214FC">
        <w:trPr>
          <w:cantSplit/>
          <w:trHeight w:val="821"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352" w:rsidRPr="00EC65D6" w:rsidRDefault="00F93352" w:rsidP="00F93352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352" w:rsidRPr="00EC65D6" w:rsidRDefault="00F93352" w:rsidP="00F93352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Escribir dos frases sobre cada imagen utilizando la forma </w:t>
            </w:r>
            <w:r w:rsidR="004645ED" w:rsidRPr="00EC65D6">
              <w:rPr>
                <w:sz w:val="20"/>
                <w:szCs w:val="20"/>
              </w:rPr>
              <w:t xml:space="preserve">afirmativa o negativa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de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there was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o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there were,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las palabras que se dan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</w:rPr>
              <w:t>.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Añadir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,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,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some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o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any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cuando sea necesario.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92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EC65D6" w:rsidRDefault="00F93352" w:rsidP="00F9335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EC65D6" w:rsidRDefault="00F93352" w:rsidP="00F9335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EC65D6" w:rsidRDefault="00F93352" w:rsidP="00F9335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EC65D6" w:rsidRDefault="00F93352" w:rsidP="00F93352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3352" w:rsidRPr="00EC65D6" w:rsidRDefault="00F93352" w:rsidP="00F93352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F93352" w:rsidRPr="00EC65D6" w:rsidTr="004214FC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352" w:rsidRPr="00EC65D6" w:rsidRDefault="00F93352" w:rsidP="00F93352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352" w:rsidRPr="00EC65D6" w:rsidRDefault="00F93352" w:rsidP="00F93352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Escribir las preguntas para una encuesta sobre las fiestas de cumpleaños con las palabras que se dan y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Was there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o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Were there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Añadir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,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,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some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o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any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cuando sea necesario y luego escribir las respuestas.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  <w:t>SB, p. 92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EC65D6" w:rsidRDefault="00F93352" w:rsidP="00F9335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EC65D6" w:rsidRDefault="00F93352" w:rsidP="00F9335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EC65D6" w:rsidRDefault="00F93352" w:rsidP="00F93352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EC65D6" w:rsidRDefault="00F93352" w:rsidP="00F93352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3352" w:rsidRPr="00EC65D6" w:rsidRDefault="00F93352" w:rsidP="00F93352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F93352" w:rsidRPr="00EC65D6" w:rsidTr="004214FC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352" w:rsidRPr="00EC65D6" w:rsidRDefault="00F93352" w:rsidP="00F93352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352" w:rsidRPr="00EC65D6" w:rsidRDefault="00F93352" w:rsidP="00F9335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4. 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Completar el correo electrónico con la forma correcta de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>was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,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>were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,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>there was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 o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>there were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92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EC65D6" w:rsidRDefault="00F93352" w:rsidP="00F9335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EC65D6" w:rsidRDefault="00F93352" w:rsidP="00F9335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EC65D6" w:rsidRDefault="00F93352" w:rsidP="00F93352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T92</w:t>
            </w:r>
          </w:p>
          <w:p w:rsidR="000B2DF3" w:rsidRPr="00EC65D6" w:rsidRDefault="000B2DF3" w:rsidP="00F93352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 xml:space="preserve">Ampliar la información con los datos que se dan. </w:t>
            </w:r>
            <w:r w:rsidRPr="00EC65D6">
              <w:rPr>
                <w:rFonts w:ascii="Times" w:hAnsi="Times"/>
                <w:b/>
                <w:sz w:val="20"/>
                <w:szCs w:val="20"/>
              </w:rPr>
              <w:t>TM, p. T92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EC65D6" w:rsidRDefault="00F93352" w:rsidP="00F9335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3352" w:rsidRPr="00EC65D6" w:rsidRDefault="00F93352" w:rsidP="00F93352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F93352" w:rsidRPr="00EC65D6" w:rsidTr="004214FC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352" w:rsidRPr="00EC65D6" w:rsidRDefault="00F93352" w:rsidP="00F93352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352" w:rsidRPr="00EC65D6" w:rsidRDefault="00F93352" w:rsidP="00F9335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5. Escuchar la grabación para comprobar las respuestas del ejercicio 4.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92;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  <w:t>Class CD 2, pista 24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EC65D6" w:rsidRDefault="00F93352" w:rsidP="00F9335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EC65D6" w:rsidRDefault="00F93352" w:rsidP="00F9335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Reforzar el aprendizaje de la gramática mediante la autocorrección de ejercicios.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EC65D6" w:rsidRDefault="00F93352" w:rsidP="00F93352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EC65D6" w:rsidRDefault="00F93352" w:rsidP="00F93352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3352" w:rsidRPr="00EC65D6" w:rsidRDefault="00F93352" w:rsidP="00F93352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F93352" w:rsidRPr="00EC65D6" w:rsidTr="004214FC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352" w:rsidRPr="00EC65D6" w:rsidRDefault="00F93352" w:rsidP="00F93352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352" w:rsidRPr="00EC65D6" w:rsidRDefault="00F93352" w:rsidP="00F93352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Reflection</w:t>
            </w:r>
          </w:p>
          <w:p w:rsidR="00F93352" w:rsidRPr="00EC65D6" w:rsidRDefault="00A502EB" w:rsidP="00A502EB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Reflexionar sobre </w:t>
            </w:r>
            <w:r w:rsidR="00F93352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las </w:t>
            </w:r>
            <w:r w:rsidR="00F93352" w:rsidRPr="00EC65D6">
              <w:rPr>
                <w:rFonts w:ascii="Times" w:hAnsi="Times" w:cs="Times"/>
                <w:color w:val="000000"/>
                <w:sz w:val="20"/>
                <w:szCs w:val="20"/>
              </w:rPr>
              <w:t>cosas que deberían agradecer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 en su vida</w:t>
            </w:r>
            <w:r w:rsidR="00F93352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F93352" w:rsidRPr="00EC65D6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92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EC65D6" w:rsidRDefault="00F93352" w:rsidP="00F9335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EC65D6" w:rsidRDefault="00F93352" w:rsidP="00F93352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EC65D6" w:rsidRDefault="00F93352" w:rsidP="00F93352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 xml:space="preserve">Pueden hacer las actividades 7-12 del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"/>
              </w:rPr>
              <w:t xml:space="preserve">Grammar Lab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 xml:space="preserve">para practicar y ampliar contenidos.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SB, p. 151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EC65D6" w:rsidRDefault="00F93352" w:rsidP="00F93352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3352" w:rsidRPr="00EC65D6" w:rsidRDefault="00F93352" w:rsidP="00F93352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F93352" w:rsidRPr="00EC65D6" w:rsidTr="004214FC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352" w:rsidRPr="00EC65D6" w:rsidRDefault="00F93352" w:rsidP="00F93352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352" w:rsidRPr="00EC65D6" w:rsidRDefault="00F93352" w:rsidP="00F9335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Language</w:t>
            </w:r>
          </w:p>
          <w:p w:rsidR="00F93352" w:rsidRPr="00EC65D6" w:rsidRDefault="00F93352" w:rsidP="00F93352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T93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EC65D6" w:rsidRDefault="00F93352" w:rsidP="00F9335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EC65D6" w:rsidRDefault="00F93352" w:rsidP="00F9335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EC65D6" w:rsidRDefault="00F93352" w:rsidP="00F93352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93352" w:rsidRPr="00EC65D6" w:rsidRDefault="00F93352" w:rsidP="00F93352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3352" w:rsidRPr="00EC65D6" w:rsidRDefault="00F93352" w:rsidP="00F93352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</w:tbl>
    <w:p w:rsidR="0018798F" w:rsidRPr="00EC65D6" w:rsidRDefault="0018798F" w:rsidP="003F1979">
      <w:pPr>
        <w:rPr>
          <w:rFonts w:ascii="Times" w:hAnsi="Times"/>
          <w:color w:val="FF0000"/>
          <w:sz w:val="22"/>
          <w:szCs w:val="22"/>
        </w:rPr>
      </w:pPr>
    </w:p>
    <w:p w:rsidR="0018798F" w:rsidRPr="00EC65D6" w:rsidRDefault="0018798F" w:rsidP="0018798F">
      <w:r w:rsidRPr="00EC65D6">
        <w:br w:type="page"/>
      </w:r>
    </w:p>
    <w:p w:rsidR="003F1979" w:rsidRPr="00EC65D6" w:rsidRDefault="003F1979" w:rsidP="003F1979">
      <w:pPr>
        <w:rPr>
          <w:rFonts w:ascii="Times" w:hAnsi="Times"/>
          <w:color w:val="FF0000"/>
          <w:sz w:val="22"/>
          <w:szCs w:val="22"/>
        </w:rPr>
      </w:pPr>
    </w:p>
    <w:tbl>
      <w:tblPr>
        <w:tblW w:w="15310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083"/>
        <w:gridCol w:w="3824"/>
        <w:gridCol w:w="1424"/>
        <w:gridCol w:w="2976"/>
        <w:gridCol w:w="3155"/>
        <w:gridCol w:w="669"/>
        <w:gridCol w:w="2138"/>
        <w:gridCol w:w="41"/>
      </w:tblGrid>
      <w:tr w:rsidR="003F1979" w:rsidRPr="00EC65D6" w:rsidTr="00492760">
        <w:tc>
          <w:tcPr>
            <w:tcW w:w="1531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3F1979" w:rsidRPr="00EC65D6" w:rsidRDefault="00A65512" w:rsidP="00492760">
            <w:pPr>
              <w:pStyle w:val="Ttulo1"/>
              <w:rPr>
                <w:rFonts w:ascii="Times" w:hAnsi="Times" w:cs="Times"/>
                <w:color w:val="000000"/>
                <w:sz w:val="19"/>
                <w:lang w:val="en-US"/>
              </w:rPr>
            </w:pP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6: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What a Feast!</w:t>
            </w:r>
          </w:p>
        </w:tc>
      </w:tr>
      <w:tr w:rsidR="003F1979" w:rsidRPr="00EC65D6" w:rsidTr="00492760">
        <w:trPr>
          <w:gridAfter w:val="1"/>
          <w:wAfter w:w="41" w:type="dxa"/>
          <w:trHeight w:val="515"/>
        </w:trPr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5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3F1979" w:rsidRPr="00EC65D6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6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3F1979" w:rsidRPr="00EC65D6" w:rsidRDefault="003F1979" w:rsidP="00492760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3F1979" w:rsidRPr="00EC65D6" w:rsidTr="00492760">
        <w:trPr>
          <w:gridAfter w:val="1"/>
          <w:wAfter w:w="41" w:type="dxa"/>
          <w:cantSplit/>
        </w:trPr>
        <w:tc>
          <w:tcPr>
            <w:tcW w:w="1083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1979" w:rsidRPr="00EC65D6" w:rsidRDefault="00993015" w:rsidP="00492760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6</w:t>
            </w:r>
            <w:r w:rsidR="003F1979"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3F1979" w:rsidRPr="00EC65D6" w:rsidRDefault="003F1979" w:rsidP="00492760">
            <w:pPr>
              <w:jc w:val="center"/>
              <w:rPr>
                <w:rFonts w:ascii="Times" w:hAnsi="Times"/>
                <w:b/>
                <w:i/>
                <w:color w:val="FF0000"/>
                <w:sz w:val="4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Listening: A conversation</w:t>
            </w:r>
          </w:p>
          <w:p w:rsidR="003F1979" w:rsidRPr="00EC65D6" w:rsidRDefault="00D605CB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6</w:t>
            </w:r>
            <w:r w:rsidR="003F1979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Escuchar </w:t>
            </w:r>
            <w:r w:rsidR="003F1979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una conversación sobre </w:t>
            </w:r>
            <w:r w:rsidR="0000721D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la gastronomía noruega </w:t>
            </w:r>
            <w:r w:rsidR="003F1979" w:rsidRPr="00EC65D6">
              <w:rPr>
                <w:rFonts w:ascii="Times" w:hAnsi="Times"/>
                <w:color w:val="000000"/>
                <w:sz w:val="20"/>
                <w:szCs w:val="20"/>
              </w:rPr>
              <w:t>y contestar la pregunta</w:t>
            </w:r>
            <w:r w:rsidR="003F1979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3F1979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SB, p. </w:t>
            </w:r>
            <w:r w:rsidR="0000721D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93</w:t>
            </w:r>
            <w:r w:rsidR="003F1979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; Class CD 2, pista </w:t>
            </w:r>
            <w:r w:rsidR="0000721D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25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 xml:space="preserve">Ver transcripción.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TM, p. T17</w:t>
            </w:r>
            <w:r w:rsidR="001637BF" w:rsidRPr="00EC65D6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9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472EBC" w:rsidP="00492760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3F1979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1979" w:rsidRPr="00EC65D6" w:rsidRDefault="003F1979" w:rsidP="00492760">
            <w:pPr>
              <w:snapToGrid w:val="0"/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</w:tr>
      <w:tr w:rsidR="003F1979" w:rsidRPr="00EC65D6" w:rsidTr="00492760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D605CB" w:rsidP="00492760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  <w:r w:rsidR="003F1979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Volver a escuchar </w:t>
            </w:r>
            <w:r w:rsidR="003F1979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la conversación y </w:t>
            </w:r>
            <w:r w:rsidR="005965BA" w:rsidRPr="00EC65D6">
              <w:rPr>
                <w:rFonts w:ascii="Times" w:hAnsi="Times"/>
                <w:sz w:val="20"/>
                <w:szCs w:val="20"/>
              </w:rPr>
              <w:t>decir si las frases son verdaderas o falsas</w:t>
            </w:r>
            <w:r w:rsidR="003F1979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B00975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="003F1979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SB, p. </w:t>
            </w:r>
            <w:r w:rsidR="005965BA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93</w:t>
            </w:r>
            <w:r w:rsidR="003F1979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; Class CD 2, pista </w:t>
            </w:r>
            <w:r w:rsidR="005965BA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25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472EBC" w:rsidP="00492760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3F1979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1979" w:rsidRPr="00EC65D6" w:rsidRDefault="003F1979" w:rsidP="0049276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3F1979" w:rsidRPr="00EC65D6" w:rsidTr="00492760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Options: Listening</w:t>
            </w:r>
          </w:p>
          <w:p w:rsidR="003F1979" w:rsidRPr="00EC65D6" w:rsidRDefault="003F1979" w:rsidP="00492760">
            <w:pPr>
              <w:rPr>
                <w:rFonts w:ascii="Times" w:hAnsi="Times"/>
                <w:noProof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TM, p. T</w:t>
            </w:r>
            <w:r w:rsidR="0023347D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93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FF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 y practicar la comprensión oral.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copiar las </w:t>
            </w:r>
            <w:r w:rsidR="0023347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frases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la pizarra o repartir fotocopias. </w:t>
            </w:r>
            <w:r w:rsidR="00B00975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T183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1979" w:rsidRPr="00EC65D6" w:rsidRDefault="003F1979" w:rsidP="0049276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3F1979" w:rsidRPr="00EC65D6" w:rsidTr="00492760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 xml:space="preserve">Speaking: </w:t>
            </w:r>
            <w:r w:rsidR="00164CA0" w:rsidRPr="00EC65D6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Ordering food online</w:t>
            </w:r>
          </w:p>
          <w:p w:rsidR="003F1979" w:rsidRPr="00EC65D6" w:rsidRDefault="003F1979" w:rsidP="00492760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Digital Video</w:t>
            </w:r>
          </w:p>
          <w:p w:rsidR="003F1979" w:rsidRPr="00EC65D6" w:rsidRDefault="0020618A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8</w:t>
            </w:r>
            <w:r w:rsidR="003F1979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24770C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Comentar que van a ver un vídeo o escuchar una grabación</w:t>
            </w:r>
            <w:r w:rsidR="00EF7825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en</w:t>
            </w:r>
            <w:r w:rsidR="0024770C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la que dos personas practican un diálogo </w:t>
            </w:r>
            <w:r w:rsidR="009E3B7F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simulando pedir</w:t>
            </w:r>
            <w:r w:rsidR="0024770C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 comida </w:t>
            </w:r>
            <w:r w:rsidR="0024770C" w:rsidRPr="00EC65D6">
              <w:rPr>
                <w:rFonts w:ascii="Times" w:hAnsi="Times" w:cs="Times"/>
                <w:i/>
                <w:color w:val="000000"/>
                <w:sz w:val="20"/>
                <w:szCs w:val="20"/>
              </w:rPr>
              <w:t>online.</w:t>
            </w:r>
            <w:r w:rsidR="0024770C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R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elacionar las preguntas de A con las respuestas de B</w:t>
            </w:r>
            <w:r w:rsidR="003F1979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B00975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br/>
            </w:r>
            <w:r w:rsidR="003F1979"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93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Practicar la comprensión oral y utilizar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fórmulas lingüísticas adecuadas para </w:t>
            </w:r>
            <w:r w:rsidR="0024770C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pedir comida </w:t>
            </w:r>
            <w:r w:rsidR="00B67795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a domicilio </w:t>
            </w:r>
            <w:r w:rsidR="00952558" w:rsidRPr="00EC65D6">
              <w:rPr>
                <w:rFonts w:ascii="Times" w:hAnsi="Times" w:cs="Times"/>
                <w:color w:val="000000"/>
                <w:sz w:val="20"/>
                <w:szCs w:val="20"/>
              </w:rPr>
              <w:t>por Internet</w:t>
            </w:r>
            <w:r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472EBC" w:rsidP="00492760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3F1979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1979" w:rsidRPr="00EC65D6" w:rsidRDefault="003F1979" w:rsidP="0049276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3F1979" w:rsidRPr="00EC65D6" w:rsidTr="00492760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20618A" w:rsidP="00492760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9</w:t>
            </w:r>
            <w:r w:rsidR="003F1979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Ver </w:t>
            </w:r>
            <w:r w:rsidR="0024770C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el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vídeo o escuchar </w:t>
            </w:r>
            <w:r w:rsidR="0024770C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la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grabación</w:t>
            </w:r>
            <w:r w:rsidR="0024770C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24770C" w:rsidRPr="00EC65D6">
              <w:rPr>
                <w:rFonts w:ascii="Times" w:hAnsi="Times"/>
                <w:color w:val="000000"/>
                <w:sz w:val="20"/>
                <w:szCs w:val="20"/>
              </w:rPr>
              <w:t>y comprobar las respuestas del ejercicio 8</w:t>
            </w:r>
            <w:r w:rsidRPr="00EC65D6">
              <w:rPr>
                <w:rFonts w:ascii="Times" w:hAnsi="Times" w:cs="Times"/>
                <w:i/>
                <w:color w:val="000000"/>
                <w:sz w:val="20"/>
                <w:szCs w:val="20"/>
              </w:rPr>
              <w:t xml:space="preserve">. </w:t>
            </w:r>
            <w:r w:rsidR="00B00975" w:rsidRPr="00EC65D6">
              <w:rPr>
                <w:rFonts w:ascii="Times" w:hAnsi="Times" w:cs="Times"/>
                <w:i/>
                <w:color w:val="000000"/>
                <w:sz w:val="20"/>
                <w:szCs w:val="20"/>
              </w:rPr>
              <w:br/>
            </w:r>
            <w:r w:rsidR="003F1979"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93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; Class CD 2, pista 26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E4076F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2D526C" w:rsidP="00492760">
            <w:pPr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Practicar la comprensión oral mediante apoyo visual.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4F0971" w:rsidP="00492760">
            <w:pPr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Ver transcripción.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TM, p. T179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472EBC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3F1979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1979" w:rsidRPr="00EC65D6" w:rsidRDefault="003F1979" w:rsidP="0049276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3F1979" w:rsidRPr="00EC65D6" w:rsidTr="00492760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1</w:t>
            </w:r>
            <w:r w:rsidR="00EF7825" w:rsidRPr="00EC65D6">
              <w:rPr>
                <w:rFonts w:ascii="Times" w:hAnsi="Times"/>
                <w:color w:val="000000"/>
                <w:sz w:val="20"/>
                <w:szCs w:val="20"/>
              </w:rPr>
              <w:t>0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E4076F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Escuchar y repetir las palabras prestando atención a </w:t>
            </w:r>
            <w:r w:rsidR="00E4076F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la pronunciación de los sonidos </w:t>
            </w:r>
            <w:r w:rsidR="00E4076F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vocálicos presentes </w:t>
            </w:r>
            <w:r w:rsidR="00E4076F" w:rsidRPr="00EC65D6">
              <w:rPr>
                <w:rFonts w:ascii="Times" w:hAnsi="Times"/>
                <w:sz w:val="20"/>
                <w:szCs w:val="20"/>
              </w:rPr>
              <w:t>en palabras como</w:t>
            </w:r>
            <w:r w:rsidR="00E4076F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="00E4076F" w:rsidRPr="00EC65D6">
              <w:rPr>
                <w:rFonts w:ascii="Times" w:hAnsi="Times" w:cs="Times"/>
                <w:i/>
                <w:color w:val="000000"/>
                <w:sz w:val="20"/>
                <w:szCs w:val="20"/>
              </w:rPr>
              <w:t>t</w:t>
            </w:r>
            <w:r w:rsidR="00E4076F" w:rsidRPr="00EC65D6">
              <w:rPr>
                <w:rFonts w:ascii="Times" w:hAnsi="Times" w:cs="Times"/>
                <w:b/>
                <w:i/>
                <w:color w:val="000000"/>
                <w:sz w:val="20"/>
                <w:szCs w:val="20"/>
              </w:rPr>
              <w:t>oa</w:t>
            </w:r>
            <w:r w:rsidR="00E4076F" w:rsidRPr="00EC65D6">
              <w:rPr>
                <w:rFonts w:ascii="Times" w:hAnsi="Times" w:cs="Times"/>
                <w:i/>
                <w:color w:val="000000"/>
                <w:sz w:val="20"/>
                <w:szCs w:val="20"/>
              </w:rPr>
              <w:t>st</w:t>
            </w:r>
            <w:r w:rsidR="00E4076F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, </w:t>
            </w:r>
            <w:r w:rsidR="00E4076F" w:rsidRPr="00EC65D6">
              <w:rPr>
                <w:rFonts w:ascii="Times" w:hAnsi="Times" w:cs="Times"/>
                <w:i/>
                <w:color w:val="000000"/>
                <w:sz w:val="20"/>
                <w:szCs w:val="20"/>
              </w:rPr>
              <w:t>br</w:t>
            </w:r>
            <w:r w:rsidR="00E4076F" w:rsidRPr="00EC65D6">
              <w:rPr>
                <w:rFonts w:ascii="Times" w:hAnsi="Times" w:cs="Times"/>
                <w:b/>
                <w:i/>
                <w:color w:val="000000"/>
                <w:sz w:val="20"/>
                <w:szCs w:val="20"/>
              </w:rPr>
              <w:t>ow</w:t>
            </w:r>
            <w:r w:rsidR="00E4076F" w:rsidRPr="00EC65D6">
              <w:rPr>
                <w:rFonts w:ascii="Times" w:hAnsi="Times" w:cs="Times"/>
                <w:i/>
                <w:color w:val="000000"/>
                <w:sz w:val="20"/>
                <w:szCs w:val="20"/>
              </w:rPr>
              <w:t>n</w:t>
            </w:r>
            <w:r w:rsidR="00E4076F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 y </w:t>
            </w:r>
            <w:r w:rsidR="00E4076F" w:rsidRPr="00EC65D6">
              <w:rPr>
                <w:rFonts w:ascii="Times" w:hAnsi="Times" w:cs="Times"/>
                <w:i/>
                <w:color w:val="000000"/>
                <w:sz w:val="20"/>
                <w:szCs w:val="20"/>
              </w:rPr>
              <w:t>f</w:t>
            </w:r>
            <w:r w:rsidR="00E4076F" w:rsidRPr="00EC65D6">
              <w:rPr>
                <w:rFonts w:ascii="Times" w:hAnsi="Times" w:cs="Times"/>
                <w:b/>
                <w:i/>
                <w:color w:val="000000"/>
                <w:sz w:val="20"/>
                <w:szCs w:val="20"/>
              </w:rPr>
              <w:t>oo</w:t>
            </w:r>
            <w:r w:rsidR="00E4076F" w:rsidRPr="00EC65D6">
              <w:rPr>
                <w:rFonts w:ascii="Times" w:hAnsi="Times" w:cs="Times"/>
                <w:i/>
                <w:color w:val="000000"/>
                <w:sz w:val="20"/>
                <w:szCs w:val="20"/>
              </w:rPr>
              <w:t>d</w:t>
            </w:r>
            <w:r w:rsidR="00E4076F" w:rsidRPr="00EC65D6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  <w:r w:rsidR="00B00975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SB, p. </w:t>
            </w:r>
            <w:r w:rsidR="00E4076F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93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; Class CD 2, </w:t>
            </w:r>
            <w:r w:rsidR="00B00975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pista </w:t>
            </w:r>
            <w:r w:rsidR="00E4076F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27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5901C3" w:rsidP="00492760">
            <w:pPr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Practicar la pronunciación de los sonidos vocálicos </w:t>
            </w:r>
            <w:r w:rsidRPr="00EC65D6">
              <w:rPr>
                <w:rFonts w:ascii="Times" w:hAnsi="Times"/>
                <w:sz w:val="20"/>
                <w:szCs w:val="20"/>
              </w:rPr>
              <w:t>difíciles</w:t>
            </w:r>
            <w:r w:rsidR="00AC7DCD" w:rsidRPr="00EC65D6">
              <w:rPr>
                <w:rFonts w:ascii="Times" w:hAnsi="Times"/>
                <w:sz w:val="20"/>
                <w:szCs w:val="20"/>
              </w:rPr>
              <w:t>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F440A" w:rsidRPr="00EC65D6" w:rsidRDefault="00CF440A" w:rsidP="00492760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T93</w:t>
            </w:r>
          </w:p>
          <w:p w:rsidR="003F1979" w:rsidRPr="00EC65D6" w:rsidRDefault="003F1979" w:rsidP="00492760">
            <w:pPr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Se puede</w:t>
            </w:r>
            <w:r w:rsidR="00C147F2" w:rsidRPr="00EC65D6">
              <w:rPr>
                <w:rFonts w:ascii="Times" w:hAnsi="Times"/>
                <w:color w:val="000000"/>
                <w:sz w:val="20"/>
                <w:szCs w:val="20"/>
              </w:rPr>
              <w:t>n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hacer </w:t>
            </w:r>
            <w:r w:rsidR="00C147F2" w:rsidRPr="00EC65D6">
              <w:rPr>
                <w:rFonts w:ascii="Times" w:hAnsi="Times"/>
                <w:color w:val="000000"/>
                <w:sz w:val="20"/>
                <w:szCs w:val="20"/>
              </w:rPr>
              <w:t>los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ejercicio</w:t>
            </w:r>
            <w:r w:rsidR="00C147F2" w:rsidRPr="00EC65D6">
              <w:rPr>
                <w:rFonts w:ascii="Times" w:hAnsi="Times"/>
                <w:color w:val="000000"/>
                <w:sz w:val="20"/>
                <w:szCs w:val="20"/>
              </w:rPr>
              <w:t>s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C147F2" w:rsidRPr="00EC65D6">
              <w:rPr>
                <w:rFonts w:ascii="Times" w:hAnsi="Times"/>
                <w:color w:val="000000"/>
                <w:sz w:val="20"/>
                <w:szCs w:val="20"/>
              </w:rPr>
              <w:t>3-4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de la unidad </w:t>
            </w:r>
            <w:r w:rsidR="00C147F2" w:rsidRPr="00EC65D6">
              <w:rPr>
                <w:rFonts w:ascii="Times" w:hAnsi="Times"/>
                <w:color w:val="000000"/>
                <w:sz w:val="20"/>
                <w:szCs w:val="20"/>
              </w:rPr>
              <w:t>6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en el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Pronunciation Appendix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EC65D6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SB, p. 1</w:t>
            </w:r>
            <w:r w:rsidR="00C147F2" w:rsidRPr="00EC65D6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60</w:t>
            </w:r>
          </w:p>
          <w:p w:rsidR="003F1979" w:rsidRPr="00EC65D6" w:rsidRDefault="003F1979" w:rsidP="00492760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Pueden usar la herramienta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 xml:space="preserve"> Record Yourself</w:t>
            </w:r>
            <w:r w:rsidRPr="00EC65D6">
              <w:rPr>
                <w:rFonts w:ascii="Times" w:hAnsi="Times"/>
                <w:sz w:val="20"/>
                <w:szCs w:val="20"/>
              </w:rPr>
              <w:t>.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1979" w:rsidRPr="00EC65D6" w:rsidRDefault="003F1979" w:rsidP="0049276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3F1979" w:rsidRPr="00EC65D6" w:rsidTr="00492760">
        <w:trPr>
          <w:gridAfter w:val="1"/>
          <w:wAfter w:w="41" w:type="dxa"/>
          <w:cantSplit/>
        </w:trPr>
        <w:tc>
          <w:tcPr>
            <w:tcW w:w="108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A31B5A" w:rsidP="00492760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PROJECT SKILL</w:t>
            </w:r>
            <w:r w:rsidR="003F1979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 2: </w:t>
            </w:r>
            <w:r w:rsidR="00095726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Order food from a restaurant</w:t>
            </w:r>
          </w:p>
          <w:p w:rsidR="003F1979" w:rsidRPr="00EC65D6" w:rsidRDefault="003F1979" w:rsidP="00492760">
            <w:pPr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16"/>
                <w:szCs w:val="20"/>
                <w:lang w:val="es-ES_tradnl"/>
              </w:rPr>
              <w:t>INTERACTION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: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DF155A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Imaginar que quieren pedir comida de uno de los restaurantes</w:t>
            </w:r>
            <w:r w:rsidR="00E03D96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475C2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de las imágenes</w:t>
            </w:r>
            <w:r w:rsidR="00DF155A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En parejas, elegir el restaurante y </w:t>
            </w:r>
            <w:r w:rsidR="006839E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luego </w:t>
            </w:r>
            <w:r w:rsidR="00E03D96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</w:t>
            </w:r>
            <w:r w:rsidR="00DF155A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comida y bebida </w:t>
            </w:r>
            <w:r w:rsidR="00E03D96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que </w:t>
            </w:r>
            <w:r w:rsidR="00DF155A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van a pedir </w:t>
            </w:r>
            <w:r w:rsidR="00880AAE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utilizando las preguntas y respuestas del ejercicio </w:t>
            </w:r>
            <w:r w:rsidR="00DF155A" w:rsidRPr="00EC65D6">
              <w:rPr>
                <w:rFonts w:ascii="Times" w:hAnsi="Times" w:cs="Times"/>
                <w:color w:val="000000"/>
                <w:sz w:val="20"/>
                <w:szCs w:val="20"/>
              </w:rPr>
              <w:t>8</w:t>
            </w:r>
            <w:r w:rsidR="00880AAE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 como ayuda</w:t>
            </w:r>
            <w:r w:rsidR="00880AAE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DF155A"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93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Utilizar fórmulas lingüísticas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adecuadas para </w:t>
            </w:r>
            <w:r w:rsidR="00BF3484" w:rsidRPr="00EC65D6">
              <w:rPr>
                <w:rFonts w:ascii="Times" w:hAnsi="Times" w:cs="Times"/>
                <w:color w:val="000000"/>
                <w:sz w:val="20"/>
                <w:szCs w:val="20"/>
              </w:rPr>
              <w:t>pedir comida a domicilio por Internet</w:t>
            </w:r>
            <w:r w:rsidR="00BF3484"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Ej. </w:t>
            </w:r>
            <w:r w:rsidR="000325CA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6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-11</w:t>
            </w:r>
          </w:p>
          <w:p w:rsidR="003F1979" w:rsidRPr="00EC65D6" w:rsidRDefault="003F1979" w:rsidP="0049276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</w:t>
            </w:r>
            <w:r w:rsidR="000325CA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p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0325CA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60-</w:t>
            </w:r>
            <w:r w:rsidR="00475C2C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</w:t>
            </w:r>
          </w:p>
        </w:tc>
      </w:tr>
    </w:tbl>
    <w:p w:rsidR="003F1979" w:rsidRPr="00EC65D6" w:rsidRDefault="003F1979" w:rsidP="003F1979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tbl>
      <w:tblPr>
        <w:tblW w:w="1526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934"/>
        <w:gridCol w:w="14"/>
        <w:gridCol w:w="3813"/>
        <w:gridCol w:w="55"/>
        <w:gridCol w:w="1363"/>
        <w:gridCol w:w="70"/>
        <w:gridCol w:w="2906"/>
        <w:gridCol w:w="101"/>
        <w:gridCol w:w="3160"/>
        <w:gridCol w:w="135"/>
        <w:gridCol w:w="517"/>
        <w:gridCol w:w="142"/>
        <w:gridCol w:w="1895"/>
        <w:gridCol w:w="164"/>
      </w:tblGrid>
      <w:tr w:rsidR="003F1979" w:rsidRPr="00EC65D6" w:rsidTr="00492760">
        <w:trPr>
          <w:gridAfter w:val="1"/>
          <w:wAfter w:w="164" w:type="dxa"/>
          <w:trHeight w:val="264"/>
        </w:trPr>
        <w:tc>
          <w:tcPr>
            <w:tcW w:w="1510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3F1979" w:rsidRPr="00EC65D6" w:rsidRDefault="003F1979" w:rsidP="00492760">
            <w:pPr>
              <w:pStyle w:val="Ttulo1"/>
              <w:pageBreakBefore/>
              <w:ind w:left="0" w:right="-108" w:firstLine="0"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="00A65512"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6: </w:t>
            </w:r>
            <w:r w:rsidR="00A65512"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What a Feast!</w:t>
            </w:r>
          </w:p>
        </w:tc>
      </w:tr>
      <w:tr w:rsidR="003F1979" w:rsidRPr="00EC65D6" w:rsidTr="00492760">
        <w:trPr>
          <w:gridAfter w:val="1"/>
          <w:wAfter w:w="164" w:type="dxa"/>
          <w:trHeight w:val="483"/>
        </w:trPr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gridSpan w:val="2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F1979" w:rsidRPr="00EC65D6" w:rsidRDefault="003F1979" w:rsidP="00492760">
            <w:pPr>
              <w:pStyle w:val="Encabezado"/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3F1979" w:rsidRPr="00EC65D6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3F1979" w:rsidRPr="00EC65D6" w:rsidRDefault="003F1979" w:rsidP="00492760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3F1979" w:rsidRPr="00EC65D6" w:rsidTr="00492760">
        <w:trPr>
          <w:gridAfter w:val="1"/>
          <w:wAfter w:w="164" w:type="dxa"/>
          <w:cantSplit/>
        </w:trPr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1979" w:rsidRPr="00EC65D6" w:rsidRDefault="00993015" w:rsidP="00492760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7</w:t>
            </w:r>
            <w:r w:rsidR="003F1979"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3F1979" w:rsidRPr="00EC65D6" w:rsidRDefault="003F1979" w:rsidP="00492760">
            <w:pPr>
              <w:snapToGrid w:val="0"/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26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1979" w:rsidRPr="00EC65D6" w:rsidRDefault="003F1979" w:rsidP="0049276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3F1979" w:rsidRPr="00EC65D6" w:rsidTr="00492760">
        <w:trPr>
          <w:gridAfter w:val="1"/>
          <w:wAfter w:w="164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snapToGrid w:val="0"/>
              <w:jc w:val="center"/>
              <w:rPr>
                <w:rFonts w:ascii="Times" w:hAnsi="Times"/>
                <w:i/>
                <w:iCs/>
                <w:color w:val="FF0000"/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Writing</w:t>
            </w:r>
          </w:p>
          <w:p w:rsidR="003F1979" w:rsidRPr="00EC65D6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la información sobre qué se suele incluir en una </w:t>
            </w:r>
            <w:r w:rsidR="00051EB0" w:rsidRPr="00EC65D6">
              <w:rPr>
                <w:rFonts w:ascii="Times" w:hAnsi="Times" w:cs="Times"/>
                <w:color w:val="000000"/>
                <w:sz w:val="20"/>
                <w:szCs w:val="20"/>
              </w:rPr>
              <w:t>reseña</w:t>
            </w:r>
            <w:r w:rsidR="00E760BC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 de un restaurante.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6638A9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94</w:t>
            </w:r>
          </w:p>
        </w:tc>
        <w:tc>
          <w:tcPr>
            <w:tcW w:w="1418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Reflexionar sobre los contenidos que deben incluirse en un tipo de texto concreto.</w:t>
            </w:r>
          </w:p>
        </w:tc>
        <w:tc>
          <w:tcPr>
            <w:tcW w:w="326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03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1979" w:rsidRPr="00EC65D6" w:rsidRDefault="003F1979" w:rsidP="0049276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3F1979" w:rsidRPr="00EC65D6" w:rsidTr="00492760">
        <w:trPr>
          <w:gridAfter w:val="1"/>
          <w:wAfter w:w="164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Analyse a Model</w:t>
            </w:r>
          </w:p>
          <w:p w:rsidR="003F1979" w:rsidRPr="00EC65D6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Leer la </w:t>
            </w:r>
            <w:r w:rsidR="00C44746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reseña </w:t>
            </w:r>
            <w:r w:rsidR="001333DE" w:rsidRPr="00EC65D6">
              <w:rPr>
                <w:rFonts w:ascii="Times" w:hAnsi="Times" w:cs="Times"/>
                <w:color w:val="000000"/>
                <w:sz w:val="20"/>
                <w:szCs w:val="20"/>
              </w:rPr>
              <w:t>de un restaurante</w:t>
            </w:r>
            <w:r w:rsidR="001333DE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y contestar las preguntas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1333DE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94</w:t>
            </w:r>
          </w:p>
        </w:tc>
        <w:tc>
          <w:tcPr>
            <w:tcW w:w="1418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Obtener información de un texto escrito.</w:t>
            </w:r>
          </w:p>
        </w:tc>
        <w:tc>
          <w:tcPr>
            <w:tcW w:w="326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1979" w:rsidRPr="00EC65D6" w:rsidRDefault="003F1979" w:rsidP="0049276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DB70C8" w:rsidRPr="00EC65D6" w:rsidTr="00492760">
        <w:trPr>
          <w:gridAfter w:val="1"/>
          <w:wAfter w:w="164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B70C8" w:rsidRPr="00EC65D6" w:rsidRDefault="00DB70C8" w:rsidP="00DB70C8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DB70C8" w:rsidRPr="00EC65D6" w:rsidRDefault="00DB70C8" w:rsidP="00DB70C8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Focus on Language: Linking words: because, so</w:t>
            </w:r>
          </w:p>
          <w:p w:rsidR="00DB70C8" w:rsidRPr="00EC65D6" w:rsidRDefault="00DB70C8" w:rsidP="00DB70C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Leer la información sobre las conjunciones</w:t>
            </w:r>
            <w:r w:rsidR="00BB234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BB2341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because</w:t>
            </w:r>
            <w:r w:rsidR="00BB234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</w:t>
            </w:r>
            <w:r w:rsidR="00BB2341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so</w:t>
            </w:r>
            <w:r w:rsidR="000F3A80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0F3A80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B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uscar un ejemplo de cada una en el texto, y decir qué ideas unen</w:t>
            </w:r>
            <w:r w:rsidR="006D44C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6D44C2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94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B70C8" w:rsidRPr="00EC65D6" w:rsidRDefault="00DB70C8" w:rsidP="00DB70C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B70C8" w:rsidRPr="00EC65D6" w:rsidRDefault="00DB70C8" w:rsidP="00DB70C8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Aprender a utilizar correctamente las conjunciones</w:t>
            </w:r>
            <w:r w:rsidR="008743D8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8743D8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because</w:t>
            </w:r>
            <w:r w:rsidR="008743D8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</w:t>
            </w:r>
            <w:r w:rsidR="008743D8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so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B70C8" w:rsidRPr="00EC65D6" w:rsidRDefault="00DB70C8" w:rsidP="00DB70C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5C11CE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94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B70C8" w:rsidRPr="00EC65D6" w:rsidRDefault="00DB70C8" w:rsidP="00DB70C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B70C8" w:rsidRPr="00EC65D6" w:rsidRDefault="00DB70C8" w:rsidP="00DB70C8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3F1979" w:rsidRPr="00EC65D6" w:rsidTr="00492760">
        <w:trPr>
          <w:gridAfter w:val="1"/>
          <w:wAfter w:w="164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355C8D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Elegir la conjunción correcta.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355C8D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1, 2, 5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55C8D" w:rsidP="00492760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 xml:space="preserve">Practicar el uso de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las conjunciones</w:t>
            </w:r>
            <w:r w:rsidR="000F3A80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0F3A80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because</w:t>
            </w:r>
            <w:r w:rsidR="000F3A80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</w:t>
            </w:r>
            <w:r w:rsidR="000F3A80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so</w:t>
            </w:r>
            <w:r w:rsidR="000F3A80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797C94" w:rsidP="0049276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T94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1-3</w:t>
            </w:r>
          </w:p>
          <w:p w:rsidR="003F1979" w:rsidRPr="00EC65D6" w:rsidRDefault="003F1979" w:rsidP="0049276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WB, p. </w:t>
            </w:r>
            <w:r w:rsidR="003C3BE7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</w:t>
            </w:r>
          </w:p>
        </w:tc>
      </w:tr>
      <w:tr w:rsidR="003F1979" w:rsidRPr="00EC65D6" w:rsidTr="00492760">
        <w:trPr>
          <w:gridAfter w:val="1"/>
          <w:wAfter w:w="164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A31B5A" w:rsidP="00492760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PROJECT SKILL</w:t>
            </w:r>
            <w:r w:rsidR="003F1979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 3: </w:t>
            </w:r>
            <w:r w:rsidR="000E006C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Write an online review of a restaurant</w:t>
            </w:r>
          </w:p>
          <w:p w:rsidR="003F1979" w:rsidRPr="00EC65D6" w:rsidRDefault="003F1979" w:rsidP="00492760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Plan</w:t>
            </w:r>
          </w:p>
          <w:p w:rsidR="003F1979" w:rsidRPr="00EC65D6" w:rsidRDefault="003F1979" w:rsidP="00492760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CF2CF6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</w:t>
            </w:r>
            <w:r w:rsidR="00CF2CF6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ompletar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 cuadro con información sobre un</w:t>
            </w:r>
            <w:r w:rsidR="00B30E66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restaurante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3F1979" w:rsidRPr="00EC65D6" w:rsidRDefault="003F1979" w:rsidP="00492760">
            <w:pPr>
              <w:snapToGrid w:val="0"/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2. </w:t>
            </w:r>
            <w:r w:rsidR="00CF2CF6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</w:t>
            </w:r>
            <w:r w:rsidR="00CF2CF6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ompletar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las frases utilizando la información del cuadro.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B30E66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a través de la expresión escrita el vocabulario, la gramática y las normas de escritura aprendidas en la unidad.</w:t>
            </w:r>
          </w:p>
        </w:tc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Se puede copiar el cuadro en el cuaderno o utilizar </w:t>
            </w:r>
            <w:r w:rsidR="00616A91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la página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Writing Plan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WB, p. </w:t>
            </w:r>
            <w:r w:rsidR="00EF692A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6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1979" w:rsidRPr="00EC65D6" w:rsidRDefault="003F1979" w:rsidP="0049276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3F1979" w:rsidRPr="00EC65D6" w:rsidTr="00492760">
        <w:trPr>
          <w:gridAfter w:val="1"/>
          <w:wAfter w:w="164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Write</w:t>
            </w:r>
          </w:p>
          <w:p w:rsidR="003F1979" w:rsidRPr="00EC65D6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Redactar </w:t>
            </w:r>
            <w:r w:rsidR="004B08AF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una </w:t>
            </w:r>
            <w:r w:rsidR="00051EB0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reseña </w:t>
            </w:r>
            <w:r w:rsidR="00051EB0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online</w:t>
            </w:r>
            <w:r w:rsidR="004B08AF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DA7501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de un</w:t>
            </w:r>
            <w:r w:rsidR="004B08AF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restaurante</w:t>
            </w:r>
            <w:r w:rsidR="004B08AF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utilizando la información del cuadro, las frases y el modelo como ayuda.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</w:t>
            </w:r>
            <w:r w:rsidR="004B08AF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28075A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a través de la expresión escrita el vocabulario, la gramática y las normas de escritura aprendidas en la unidad.</w:t>
            </w:r>
          </w:p>
        </w:tc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F34D1B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94</w:t>
            </w:r>
          </w:p>
          <w:p w:rsidR="003F1979" w:rsidRPr="00EC65D6" w:rsidRDefault="003F1979" w:rsidP="0049276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 xml:space="preserve">Se puede consultar la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>Writing Guide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. </w:t>
            </w:r>
            <w:r w:rsidRPr="00EC65D6">
              <w:rPr>
                <w:rFonts w:ascii="Times" w:hAnsi="Times"/>
                <w:b/>
                <w:sz w:val="20"/>
                <w:szCs w:val="20"/>
              </w:rPr>
              <w:t>WB, p. 118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15’</w:t>
            </w:r>
          </w:p>
        </w:tc>
        <w:tc>
          <w:tcPr>
            <w:tcW w:w="2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1979" w:rsidRPr="00EC65D6" w:rsidRDefault="003F1979" w:rsidP="0049276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3F1979" w:rsidRPr="00EC65D6" w:rsidTr="00492760">
        <w:trPr>
          <w:gridAfter w:val="1"/>
          <w:wAfter w:w="164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noProof/>
                <w:color w:val="000000"/>
                <w:sz w:val="20"/>
                <w:szCs w:val="20"/>
              </w:rPr>
              <w:t>Assess Yourself</w:t>
            </w:r>
          </w:p>
          <w:p w:rsidR="003F1979" w:rsidRPr="00EC65D6" w:rsidRDefault="003F1979" w:rsidP="00492760">
            <w:pPr>
              <w:rPr>
                <w:rFonts w:ascii="Times" w:hAnsi="Times"/>
                <w:noProof/>
                <w:color w:val="000000"/>
                <w:sz w:val="20"/>
                <w:szCs w:val="20"/>
              </w:rPr>
            </w:pPr>
            <w:r w:rsidRPr="00EC65D6">
              <w:rPr>
                <w:rFonts w:ascii="Times" w:hAnsi="Times" w:cs="Times"/>
                <w:sz w:val="20"/>
                <w:szCs w:val="20"/>
              </w:rPr>
              <w:t>Fijarse en los puntos de la lista para comprobar posibles errores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CE3F32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FF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Reconocer los errores y ser capaces de corregirlos.</w:t>
            </w:r>
          </w:p>
        </w:tc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Consultar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Checklist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WB, p. </w:t>
            </w:r>
            <w:r w:rsidR="00CE3F32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63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1979" w:rsidRPr="00EC65D6" w:rsidRDefault="003F1979" w:rsidP="0049276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3F1979" w:rsidRPr="00EC65D6" w:rsidTr="00492760">
        <w:trPr>
          <w:trHeight w:val="264"/>
        </w:trPr>
        <w:tc>
          <w:tcPr>
            <w:tcW w:w="1526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3F1979" w:rsidRPr="00EC65D6" w:rsidRDefault="003F1979" w:rsidP="00492760">
            <w:pPr>
              <w:pStyle w:val="Ttulo1"/>
              <w:pageBreakBefore/>
              <w:ind w:left="0" w:right="-108" w:firstLine="0"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="00A65512"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6: </w:t>
            </w:r>
            <w:r w:rsidR="00A65512"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What a Feast!</w:t>
            </w:r>
          </w:p>
        </w:tc>
      </w:tr>
      <w:tr w:rsidR="003F1979" w:rsidRPr="00EC65D6" w:rsidTr="00492760">
        <w:trPr>
          <w:trHeight w:val="483"/>
        </w:trPr>
        <w:tc>
          <w:tcPr>
            <w:tcW w:w="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68" w:type="dxa"/>
            <w:gridSpan w:val="2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33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F1979" w:rsidRPr="00EC65D6" w:rsidRDefault="003F1979" w:rsidP="00492760">
            <w:pPr>
              <w:pStyle w:val="Encabezado"/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3007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95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3F1979" w:rsidRPr="00EC65D6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9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5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3F1979" w:rsidRPr="00EC65D6" w:rsidRDefault="003F1979" w:rsidP="00492760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3F1979" w:rsidRPr="00EC65D6" w:rsidTr="00492760">
        <w:tblPrEx>
          <w:tblCellMar>
            <w:top w:w="108" w:type="dxa"/>
            <w:bottom w:w="108" w:type="dxa"/>
          </w:tblCellMar>
        </w:tblPrEx>
        <w:trPr>
          <w:cantSplit/>
          <w:trHeight w:val="170"/>
        </w:trPr>
        <w:tc>
          <w:tcPr>
            <w:tcW w:w="9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979" w:rsidRPr="00EC65D6" w:rsidRDefault="00993015" w:rsidP="00492760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8</w:t>
            </w:r>
            <w:r w:rsidR="003F1979"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3F1979" w:rsidRPr="00EC65D6" w:rsidRDefault="003F1979" w:rsidP="00794B51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6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2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1979" w:rsidRPr="00EC65D6" w:rsidRDefault="003F1979" w:rsidP="00492760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3F1979" w:rsidRPr="00EC65D6" w:rsidTr="00B00975">
        <w:tblPrEx>
          <w:tblCellMar>
            <w:top w:w="108" w:type="dxa"/>
            <w:bottom w:w="108" w:type="dxa"/>
          </w:tblCellMar>
        </w:tblPrEx>
        <w:trPr>
          <w:cantSplit/>
          <w:trHeight w:val="236"/>
        </w:trPr>
        <w:tc>
          <w:tcPr>
            <w:tcW w:w="9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ARE YOU READY FOR YOUR PROJECT?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Assess yourself!</w:t>
            </w:r>
          </w:p>
          <w:p w:rsidR="003F1979" w:rsidRPr="00EC65D6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Style w:val="Ninguno"/>
                <w:rFonts w:ascii="Times" w:hAnsi="Times"/>
                <w:sz w:val="20"/>
                <w:szCs w:val="20"/>
              </w:rPr>
              <w:t>Evaluar el conocimiento de vocabulario</w:t>
            </w:r>
            <w:r w:rsidRPr="00EC65D6">
              <w:rPr>
                <w:rStyle w:val="Ninguno"/>
                <w:sz w:val="20"/>
                <w:szCs w:val="20"/>
              </w:rPr>
              <w:t>.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0C0A4B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95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2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b/>
                <w:color w:val="000000"/>
                <w:sz w:val="20"/>
                <w:szCs w:val="20"/>
              </w:rPr>
            </w:pPr>
          </w:p>
        </w:tc>
        <w:tc>
          <w:tcPr>
            <w:tcW w:w="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1979" w:rsidRPr="00EC65D6" w:rsidRDefault="003F1979" w:rsidP="00492760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3F1979" w:rsidRPr="00EC65D6" w:rsidTr="00F26DF1">
        <w:tblPrEx>
          <w:tblCellMar>
            <w:top w:w="108" w:type="dxa"/>
            <w:bottom w:w="108" w:type="dxa"/>
          </w:tblCellMar>
        </w:tblPrEx>
        <w:trPr>
          <w:cantSplit/>
          <w:trHeight w:val="797"/>
        </w:trPr>
        <w:tc>
          <w:tcPr>
            <w:tcW w:w="9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Learning to Learn</w:t>
            </w:r>
          </w:p>
          <w:p w:rsidR="003F1979" w:rsidRPr="00EC65D6" w:rsidRDefault="003F1979" w:rsidP="00492760">
            <w:pPr>
              <w:pStyle w:val="Encabezado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Leer el </w:t>
            </w:r>
            <w:r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consejo para aprender vocabulario.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0C0A4B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95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2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1979" w:rsidRPr="00EC65D6" w:rsidRDefault="003F1979" w:rsidP="00492760">
            <w:pPr>
              <w:pStyle w:val="Ttulo5"/>
              <w:snapToGrid w:val="0"/>
              <w:rPr>
                <w:rFonts w:ascii="Times" w:hAnsi="Times"/>
                <w:szCs w:val="22"/>
                <w:lang w:val="es-ES_tradnl"/>
              </w:rPr>
            </w:pPr>
          </w:p>
        </w:tc>
      </w:tr>
      <w:tr w:rsidR="003F1979" w:rsidRPr="00EC65D6" w:rsidTr="003F7367">
        <w:tblPrEx>
          <w:tblCellMar>
            <w:top w:w="108" w:type="dxa"/>
            <w:bottom w:w="108" w:type="dxa"/>
          </w:tblCellMar>
        </w:tblPrEx>
        <w:trPr>
          <w:cantSplit/>
          <w:trHeight w:val="400"/>
        </w:trPr>
        <w:tc>
          <w:tcPr>
            <w:tcW w:w="9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264FB8"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7D1F9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Mirar el vocabulario de la unidad y e</w:t>
            </w:r>
            <w:r w:rsidR="000C0A4B" w:rsidRPr="00EC65D6">
              <w:rPr>
                <w:rFonts w:ascii="Times" w:hAnsi="Times"/>
                <w:color w:val="000000"/>
                <w:sz w:val="20"/>
                <w:szCs w:val="20"/>
              </w:rPr>
              <w:t>legir al menos cuatro palabras</w:t>
            </w:r>
            <w:r w:rsidR="007D1F91" w:rsidRPr="00EC65D6">
              <w:rPr>
                <w:rFonts w:ascii="Times" w:hAnsi="Times"/>
                <w:color w:val="000000"/>
                <w:sz w:val="20"/>
                <w:szCs w:val="20"/>
              </w:rPr>
              <w:t>. Luego</w:t>
            </w:r>
            <w:r w:rsidR="000C0A4B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264FB8" w:rsidRPr="00EC65D6">
              <w:rPr>
                <w:rFonts w:ascii="Times" w:hAnsi="Times"/>
                <w:color w:val="000000"/>
                <w:sz w:val="20"/>
                <w:szCs w:val="20"/>
              </w:rPr>
              <w:t>colocar sus letras de tal manera que hagan la forma del alimento o artículo de la mesa al que describen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. SB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, p. </w:t>
            </w:r>
            <w:r w:rsidR="000C0A4B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95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Repasar el vocabulario aprendido en la unidad.</w:t>
            </w:r>
          </w:p>
        </w:tc>
        <w:tc>
          <w:tcPr>
            <w:tcW w:w="32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1979" w:rsidRPr="00EC65D6" w:rsidRDefault="003F1979" w:rsidP="00492760">
            <w:pPr>
              <w:pStyle w:val="Ttulo5"/>
              <w:snapToGrid w:val="0"/>
              <w:rPr>
                <w:rFonts w:ascii="Times" w:hAnsi="Times"/>
                <w:szCs w:val="22"/>
                <w:lang w:val="es-ES_tradnl"/>
              </w:rPr>
            </w:pPr>
          </w:p>
        </w:tc>
      </w:tr>
      <w:tr w:rsidR="003F1979" w:rsidRPr="00EC65D6" w:rsidTr="00492760">
        <w:tblPrEx>
          <w:tblCellMar>
            <w:top w:w="108" w:type="dxa"/>
            <w:bottom w:w="108" w:type="dxa"/>
          </w:tblCellMar>
        </w:tblPrEx>
        <w:trPr>
          <w:cantSplit/>
          <w:trHeight w:val="504"/>
        </w:trPr>
        <w:tc>
          <w:tcPr>
            <w:tcW w:w="9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Evaluar la capacidad de pronunciar y deletrear palabras correctamente.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8B0751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95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2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1979" w:rsidRPr="00EC65D6" w:rsidRDefault="003F1979" w:rsidP="00492760">
            <w:pPr>
              <w:pStyle w:val="Ttulo5"/>
              <w:snapToGrid w:val="0"/>
              <w:rPr>
                <w:rFonts w:ascii="Times" w:hAnsi="Times"/>
                <w:szCs w:val="22"/>
                <w:lang w:val="es-ES_tradnl"/>
              </w:rPr>
            </w:pPr>
          </w:p>
        </w:tc>
      </w:tr>
      <w:tr w:rsidR="003F1979" w:rsidRPr="00EC65D6" w:rsidTr="00492760">
        <w:tblPrEx>
          <w:tblCellMar>
            <w:top w:w="108" w:type="dxa"/>
            <w:bottom w:w="108" w:type="dxa"/>
          </w:tblCellMar>
        </w:tblPrEx>
        <w:trPr>
          <w:cantSplit/>
          <w:trHeight w:val="518"/>
        </w:trPr>
        <w:tc>
          <w:tcPr>
            <w:tcW w:w="9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Evaluar el conocimiento de gramática. </w:t>
            </w:r>
            <w:r w:rsidR="00B00975" w:rsidRPr="00EC65D6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8B0751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95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2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1979" w:rsidRPr="00EC65D6" w:rsidRDefault="003F1979" w:rsidP="00492760">
            <w:pPr>
              <w:pStyle w:val="Ttulo5"/>
              <w:snapToGrid w:val="0"/>
              <w:rPr>
                <w:rFonts w:ascii="Times" w:hAnsi="Times"/>
                <w:szCs w:val="22"/>
                <w:lang w:val="es-ES_tradnl"/>
              </w:rPr>
            </w:pPr>
          </w:p>
        </w:tc>
      </w:tr>
      <w:tr w:rsidR="003F1979" w:rsidRPr="00EC65D6" w:rsidTr="00492760">
        <w:tblPrEx>
          <w:tblCellMar>
            <w:top w:w="108" w:type="dxa"/>
            <w:bottom w:w="108" w:type="dxa"/>
          </w:tblCellMar>
        </w:tblPrEx>
        <w:trPr>
          <w:cantSplit/>
          <w:trHeight w:val="363"/>
        </w:trPr>
        <w:tc>
          <w:tcPr>
            <w:tcW w:w="9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Encabezado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8B075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Mirar la imagen y completar la </w:t>
            </w:r>
            <w:r w:rsidR="004E6F4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reseña</w:t>
            </w:r>
            <w:r w:rsidR="008B075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de un restaurante utilizando la forma correcta de </w:t>
            </w:r>
            <w:r w:rsidR="008B0751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was</w:t>
            </w:r>
            <w:r w:rsidR="008B075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, </w:t>
            </w:r>
            <w:r w:rsidR="008B0751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were</w:t>
            </w:r>
            <w:r w:rsidR="008B075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, </w:t>
            </w:r>
            <w:r w:rsidR="008B0751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there was</w:t>
            </w:r>
            <w:r w:rsidR="008B075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o </w:t>
            </w:r>
            <w:r w:rsidR="008B0751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there were</w:t>
            </w:r>
            <w:r w:rsidR="008B075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Añadir </w:t>
            </w:r>
            <w:r w:rsidR="008B0751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</w:t>
            </w:r>
            <w:r w:rsidR="008B075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, </w:t>
            </w:r>
            <w:r w:rsidR="008B0751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an</w:t>
            </w:r>
            <w:r w:rsidR="008B075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, </w:t>
            </w:r>
            <w:r w:rsidR="008B0751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some</w:t>
            </w:r>
            <w:r w:rsidR="008B075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o </w:t>
            </w:r>
            <w:r w:rsidR="008B0751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any</w:t>
            </w:r>
            <w:r w:rsidR="008B075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cuando sea necesario.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B00975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8B0751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95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Repasar la gramática aprendida en la unidad.</w:t>
            </w:r>
          </w:p>
        </w:tc>
        <w:tc>
          <w:tcPr>
            <w:tcW w:w="32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1979" w:rsidRPr="00EC65D6" w:rsidRDefault="003F1979" w:rsidP="00492760">
            <w:pPr>
              <w:pStyle w:val="Ttulo5"/>
              <w:snapToGrid w:val="0"/>
              <w:rPr>
                <w:rFonts w:ascii="Times" w:hAnsi="Times"/>
                <w:szCs w:val="22"/>
                <w:lang w:val="es-ES_tradnl"/>
              </w:rPr>
            </w:pPr>
          </w:p>
        </w:tc>
      </w:tr>
      <w:tr w:rsidR="00915D12" w:rsidRPr="00EC65D6" w:rsidTr="00492760">
        <w:tblPrEx>
          <w:tblCellMar>
            <w:top w:w="108" w:type="dxa"/>
            <w:bottom w:w="108" w:type="dxa"/>
          </w:tblCellMar>
        </w:tblPrEx>
        <w:trPr>
          <w:cantSplit/>
          <w:trHeight w:val="302"/>
        </w:trPr>
        <w:tc>
          <w:tcPr>
            <w:tcW w:w="9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D12" w:rsidRPr="00EC65D6" w:rsidRDefault="00915D12" w:rsidP="00915D12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915D12" w:rsidRPr="00EC65D6" w:rsidRDefault="00915D12" w:rsidP="00915D12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PROJECT SKILLS</w:t>
            </w:r>
          </w:p>
          <w:p w:rsidR="00915D12" w:rsidRPr="00EC65D6" w:rsidRDefault="00915D12" w:rsidP="00915D12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Recordar que la finalidad de los proyectos individuales es preparar el proyecto final.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95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D12" w:rsidRPr="00EC65D6" w:rsidRDefault="00915D12" w:rsidP="00915D1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D12" w:rsidRPr="00EC65D6" w:rsidRDefault="00915D12" w:rsidP="00915D1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Repasar los proyectos individuales llevados a cabo en la unidad.</w:t>
            </w:r>
          </w:p>
        </w:tc>
        <w:tc>
          <w:tcPr>
            <w:tcW w:w="329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D12" w:rsidRPr="00EC65D6" w:rsidRDefault="00915D12" w:rsidP="00915D1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usar las herramientas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 xml:space="preserve">Digital Wordlist Plus, Digital Class Game and Shuffle 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y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>Digitial Vocabulary and Grammar Review.</w:t>
            </w:r>
          </w:p>
        </w:tc>
        <w:tc>
          <w:tcPr>
            <w:tcW w:w="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D12" w:rsidRPr="00EC65D6" w:rsidRDefault="00915D12" w:rsidP="00915D12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915D12" w:rsidRPr="00EC65D6" w:rsidRDefault="00915D12" w:rsidP="00915D12">
            <w:pPr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</w:tbl>
    <w:p w:rsidR="00915D12" w:rsidRPr="00EC65D6" w:rsidRDefault="00915D12" w:rsidP="003F1979">
      <w:pPr>
        <w:rPr>
          <w:rFonts w:ascii="Times" w:hAnsi="Times"/>
          <w:color w:val="FF0000"/>
          <w:sz w:val="22"/>
          <w:szCs w:val="22"/>
        </w:rPr>
      </w:pPr>
    </w:p>
    <w:p w:rsidR="00915D12" w:rsidRPr="00EC65D6" w:rsidRDefault="00915D12" w:rsidP="00915D12">
      <w:r w:rsidRPr="00EC65D6">
        <w:br w:type="page"/>
      </w:r>
    </w:p>
    <w:p w:rsidR="003F1979" w:rsidRPr="00EC65D6" w:rsidRDefault="003F1979" w:rsidP="003F1979">
      <w:pPr>
        <w:rPr>
          <w:rFonts w:ascii="Times" w:hAnsi="Times"/>
          <w:color w:val="FF0000"/>
          <w:sz w:val="22"/>
          <w:szCs w:val="22"/>
        </w:rPr>
      </w:pPr>
    </w:p>
    <w:tbl>
      <w:tblPr>
        <w:tblW w:w="15130" w:type="dxa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3F1979" w:rsidRPr="00EC65D6" w:rsidTr="00492760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3F1979" w:rsidRPr="00EC65D6" w:rsidRDefault="00A65512" w:rsidP="00492760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6: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What a Feast!</w:t>
            </w:r>
          </w:p>
        </w:tc>
      </w:tr>
      <w:tr w:rsidR="003F1979" w:rsidRPr="00EC65D6" w:rsidTr="00492760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3F1979" w:rsidRPr="00EC65D6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3F1979" w:rsidRPr="00EC65D6" w:rsidRDefault="003F1979" w:rsidP="00492760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3F1979" w:rsidRPr="00EC65D6" w:rsidTr="00492760">
        <w:trPr>
          <w:cantSplit/>
        </w:trPr>
        <w:tc>
          <w:tcPr>
            <w:tcW w:w="959" w:type="dxa"/>
            <w:vMerge w:val="restart"/>
            <w:tcBorders>
              <w:top w:val="single" w:sz="6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F1979" w:rsidRPr="00EC65D6" w:rsidRDefault="00993015" w:rsidP="00492760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9</w:t>
            </w:r>
            <w:r w:rsidR="003F1979"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3F1979" w:rsidRPr="00EC65D6" w:rsidRDefault="003F1979" w:rsidP="00492760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Culture Quiz Choices </w:t>
            </w:r>
            <w:r w:rsidR="00CE1AD0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6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CE1AD0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Food in Britain</w:t>
            </w:r>
          </w:p>
          <w:p w:rsidR="003F1979" w:rsidRPr="00EC65D6" w:rsidRDefault="003F1979" w:rsidP="0049276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Digital Video: </w:t>
            </w:r>
            <w:r w:rsidR="00EE6B30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Fast Food</w:t>
            </w:r>
          </w:p>
          <w:p w:rsidR="003F1979" w:rsidRPr="00EC65D6" w:rsidRDefault="00437052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un vídeo sobre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comida rápida en Gran Bretaña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3F1979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y relacionar A con B para formar frases. </w:t>
            </w:r>
            <w:r w:rsidR="003F1979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Leer el apartado </w:t>
            </w:r>
            <w:r w:rsidR="003F1979" w:rsidRPr="00EC65D6">
              <w:rPr>
                <w:rFonts w:ascii="Times" w:hAnsi="Times" w:cs="Times"/>
                <w:i/>
                <w:color w:val="000000"/>
                <w:sz w:val="20"/>
                <w:szCs w:val="20"/>
              </w:rPr>
              <w:t>Did You Know</w:t>
            </w:r>
            <w:r w:rsidR="00A84997" w:rsidRPr="00EC65D6">
              <w:rPr>
                <w:rFonts w:ascii="Times" w:hAnsi="Times" w:cs="Times"/>
                <w:i/>
                <w:color w:val="000000"/>
                <w:sz w:val="20"/>
                <w:szCs w:val="20"/>
              </w:rPr>
              <w:t>?</w:t>
            </w:r>
            <w:r w:rsidR="003F1979" w:rsidRPr="00EC65D6">
              <w:rPr>
                <w:rFonts w:ascii="Times" w:hAnsi="Times" w:cs="Times"/>
                <w:i/>
                <w:color w:val="000000"/>
                <w:sz w:val="20"/>
                <w:szCs w:val="20"/>
              </w:rPr>
              <w:t xml:space="preserve"> </w:t>
            </w:r>
            <w:r w:rsidR="003F1979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y responder las preguntas de </w:t>
            </w:r>
            <w:r w:rsidR="003F1979" w:rsidRPr="00EC65D6">
              <w:rPr>
                <w:rFonts w:ascii="Times" w:hAnsi="Times" w:cs="Times"/>
                <w:i/>
                <w:color w:val="000000"/>
                <w:sz w:val="20"/>
                <w:szCs w:val="20"/>
              </w:rPr>
              <w:t xml:space="preserve">Test Yourself. </w:t>
            </w:r>
            <w:r w:rsidR="003F1979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16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Ampliar los conocimientos culturales de los alumnos/as y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practicar la comprensión oral mediante apoyo visual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  <w:t xml:space="preserve">Se pueden comprobar las respuestas de </w:t>
            </w:r>
            <w:r w:rsidRPr="00EC65D6">
              <w:rPr>
                <w:rFonts w:ascii="Times" w:hAnsi="Times" w:cs="Times"/>
                <w:i/>
                <w:color w:val="000000"/>
                <w:sz w:val="20"/>
                <w:szCs w:val="20"/>
                <w:lang w:val="es-ES"/>
              </w:rPr>
              <w:t>Test Yourself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  <w:t xml:space="preserve">. </w:t>
            </w:r>
            <w:r w:rsidRPr="00EC65D6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SB, p. 174</w:t>
            </w:r>
          </w:p>
          <w:p w:rsidR="003F1979" w:rsidRPr="00EC65D6" w:rsidRDefault="003F1979" w:rsidP="00492760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Se pueden repartir fotocopias con ejercicios sobre el vídeo.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  <w:br/>
            </w:r>
            <w:r w:rsidRPr="00EC65D6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TAIOP, p. 26</w:t>
            </w:r>
            <w:r w:rsidR="00AE58B2" w:rsidRPr="00EC65D6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snapToGrid w:val="0"/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Progress and Competences Check</w:t>
            </w:r>
          </w:p>
          <w:p w:rsidR="003F1979" w:rsidRPr="00EC65D6" w:rsidRDefault="003F1979" w:rsidP="0049276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WB, pp. </w:t>
            </w:r>
            <w:r w:rsidR="00AE58B2"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6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4-</w:t>
            </w:r>
            <w:r w:rsidR="00AE58B2"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6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7</w:t>
            </w:r>
          </w:p>
        </w:tc>
      </w:tr>
      <w:tr w:rsidR="003F1979" w:rsidRPr="00EC65D6" w:rsidTr="00492760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F1979" w:rsidRPr="00EC65D6" w:rsidRDefault="003F1979" w:rsidP="0049276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PROJECT CHOICES</w:t>
            </w:r>
          </w:p>
          <w:p w:rsidR="003F1979" w:rsidRPr="00EC65D6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Comentar que van a hacer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un </w:t>
            </w:r>
            <w:r w:rsidR="00A60384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diario</w:t>
            </w: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 </w:t>
            </w:r>
            <w:r w:rsidR="00A60384"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de alimentos o un vídeo sobre </w:t>
            </w:r>
            <w:r w:rsidR="00E51E7E" w:rsidRPr="00EC65D6">
              <w:rPr>
                <w:rFonts w:ascii="Times" w:hAnsi="Times"/>
                <w:sz w:val="20"/>
                <w:szCs w:val="20"/>
                <w:lang w:val="es-ES_tradnl"/>
              </w:rPr>
              <w:t>los alimentos</w:t>
            </w:r>
            <w:r w:rsidR="00A60384"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 que</w:t>
            </w:r>
            <w:r w:rsidR="00C137F7"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 comen</w:t>
            </w: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.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</w:t>
            </w:r>
            <w:r w:rsidR="00C137F7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363EA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Introducir el tema del proyecto.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E51E7E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1979" w:rsidRPr="00EC65D6" w:rsidRDefault="003F1979" w:rsidP="0049276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6D6EEB" w:rsidRPr="00EC65D6" w:rsidTr="00492760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D6EEB" w:rsidRPr="00EC65D6" w:rsidRDefault="006D6EEB" w:rsidP="006D6EEB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D6EEB" w:rsidRPr="00EC65D6" w:rsidRDefault="00CB76C3" w:rsidP="006D6EEB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GET READY</w:t>
            </w:r>
          </w:p>
          <w:p w:rsidR="006D6EEB" w:rsidRPr="00EC65D6" w:rsidRDefault="006D6EEB" w:rsidP="006D6EE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En parejas, decidir qué descripción </w:t>
            </w:r>
            <w:r w:rsidR="00D5648A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de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un diario de alimentos va a leer cada uno y luego completar la ficha de la pág. 97. </w:t>
            </w:r>
          </w:p>
          <w:p w:rsidR="006D6EEB" w:rsidRPr="00EC65D6" w:rsidRDefault="006D6EEB" w:rsidP="006D6EE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EC65D6">
              <w:rPr>
                <w:rFonts w:ascii="Times" w:hAnsi="Times"/>
                <w:i/>
                <w:color w:val="000000"/>
                <w:sz w:val="16"/>
                <w:szCs w:val="20"/>
                <w:lang w:val="es-ES_tradnl"/>
              </w:rPr>
              <w:t>MEDIATION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: Contarle al compañero/a lo que han leído utilizando la información de la ficha.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9</w:t>
            </w:r>
            <w:r w:rsidR="00970B6C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D6EEB" w:rsidRPr="00EC65D6" w:rsidRDefault="006D6EEB" w:rsidP="006D6EE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363EA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D6EEB" w:rsidRPr="00EC65D6" w:rsidRDefault="006D6EEB" w:rsidP="006D6EEB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mediación y obtener información de un texto escrito.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D6EEB" w:rsidRPr="00EC65D6" w:rsidRDefault="006D6EEB" w:rsidP="006D6EE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D6EEB" w:rsidRPr="00EC65D6" w:rsidRDefault="006D6EEB" w:rsidP="006D6EE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D6EEB" w:rsidRPr="00EC65D6" w:rsidRDefault="006D6EEB" w:rsidP="006D6EEB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3F1979" w:rsidRPr="00EC65D6" w:rsidTr="00492760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F1979" w:rsidRPr="00EC65D6" w:rsidRDefault="003F1979" w:rsidP="0049276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Extra Reading Comprehension</w:t>
            </w:r>
          </w:p>
          <w:p w:rsidR="003F1979" w:rsidRPr="00EC65D6" w:rsidRDefault="003F1979" w:rsidP="00492760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B652F4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</w:t>
            </w:r>
            <w:r w:rsidR="00970B6C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Se puede copiar la</w:t>
            </w:r>
            <w:r w:rsidR="00B652F4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información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en la pizarra o repartir fotocopias.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1979" w:rsidRPr="00EC65D6" w:rsidRDefault="003F1979" w:rsidP="0049276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3F1979" w:rsidRPr="00EC65D6" w:rsidTr="00492760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F1979" w:rsidRPr="00EC65D6" w:rsidRDefault="003F1979" w:rsidP="0049276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CB76C3" w:rsidP="00492760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PLAN</w:t>
            </w:r>
          </w:p>
          <w:p w:rsidR="003F1979" w:rsidRPr="00EC65D6" w:rsidRDefault="003F1979" w:rsidP="00492760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:rsidR="003F1979" w:rsidRPr="00EC65D6" w:rsidRDefault="003F1979" w:rsidP="00492760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En grupos, </w:t>
            </w:r>
            <w:r w:rsidR="0035548C" w:rsidRPr="00EC65D6">
              <w:rPr>
                <w:rFonts w:ascii="Times" w:hAnsi="Times"/>
                <w:color w:val="000000"/>
                <w:sz w:val="20"/>
                <w:szCs w:val="20"/>
              </w:rPr>
              <w:t>hacer una lista con el tipo de comida que suelen comer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="0035548C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Incluir al menos un</w:t>
            </w:r>
            <w:r w:rsidR="005C5E65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alimento </w:t>
            </w:r>
            <w:r w:rsidR="0035548C" w:rsidRPr="00EC65D6">
              <w:rPr>
                <w:rFonts w:ascii="Times" w:hAnsi="Times"/>
                <w:color w:val="000000"/>
                <w:sz w:val="20"/>
                <w:szCs w:val="20"/>
              </w:rPr>
              <w:t>de cada miembro del equipo.</w:t>
            </w:r>
          </w:p>
          <w:p w:rsidR="003F1979" w:rsidRPr="00EC65D6" w:rsidRDefault="003F1979" w:rsidP="00492760">
            <w:pPr>
              <w:pStyle w:val="Encabezado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Decidir qué miembro del grupo se va a encargar de cada </w:t>
            </w:r>
            <w:r w:rsidR="005C5E65" w:rsidRPr="00EC65D6">
              <w:rPr>
                <w:rFonts w:ascii="Times" w:hAnsi="Times"/>
                <w:color w:val="000000"/>
                <w:sz w:val="20"/>
                <w:szCs w:val="20"/>
              </w:rPr>
              <w:t>alimento</w:t>
            </w:r>
            <w:r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970B6C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363EA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consultar el apartado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Tip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3F1979" w:rsidRPr="00EC65D6" w:rsidTr="00492760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3F1979" w:rsidRPr="00EC65D6" w:rsidRDefault="003F1979" w:rsidP="0049276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CB76C3" w:rsidP="0049276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RESEARCH</w:t>
            </w:r>
          </w:p>
          <w:p w:rsidR="003F1979" w:rsidRPr="00EC65D6" w:rsidRDefault="003F1979" w:rsidP="00492760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Buscar información en Internet </w:t>
            </w:r>
            <w:r w:rsidR="0003163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sobre </w:t>
            </w:r>
            <w:r w:rsidR="005C5E65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 alimento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1C0768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teniendo en cuenta los puntos de la lista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  <w:p w:rsidR="00DE010B" w:rsidRPr="00EC65D6" w:rsidRDefault="00DE010B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1C0768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Completar </w:t>
            </w:r>
            <w:r w:rsidR="007E469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</w:t>
            </w:r>
            <w:r w:rsidR="001C0768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ficha.</w:t>
            </w:r>
          </w:p>
          <w:p w:rsidR="003F1979" w:rsidRPr="00EC65D6" w:rsidRDefault="00DE010B" w:rsidP="00C3251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3F1979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3F1979"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>Buscar imágenes en Internet</w:t>
            </w:r>
            <w:r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 para el diario</w:t>
            </w:r>
            <w:r w:rsidR="003F1979"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>.</w:t>
            </w:r>
            <w:r w:rsidR="00C32517"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 </w:t>
            </w:r>
            <w:r w:rsidR="003F1979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C32517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363EA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BA0E57" w:rsidP="00BA0E57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copiar la ficha en el cuaderno o usar el organizador de proyectos. </w:t>
            </w:r>
            <w:r w:rsidR="003F1979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15</w:t>
            </w:r>
            <w:r w:rsidR="001C0768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1979" w:rsidRPr="00EC65D6" w:rsidRDefault="003F1979" w:rsidP="0049276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794B51" w:rsidRPr="00EC65D6" w:rsidTr="00492760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794B51" w:rsidRPr="00EC65D6" w:rsidRDefault="00794B51" w:rsidP="00794B51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94B51" w:rsidRPr="00EC65D6" w:rsidRDefault="00794B51" w:rsidP="00794B51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PROJECT CHOICES Food journal</w:t>
            </w:r>
          </w:p>
          <w:p w:rsidR="00794B51" w:rsidRPr="00EC65D6" w:rsidRDefault="00794B51" w:rsidP="00794B51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CREATE</w:t>
            </w:r>
          </w:p>
          <w:p w:rsidR="00794B51" w:rsidRPr="00EC65D6" w:rsidRDefault="00794B51" w:rsidP="00794B5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Escribir una descripción de </w:t>
            </w:r>
            <w:r w:rsidR="00B80CFB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su comida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</w:p>
          <w:p w:rsidR="00794B51" w:rsidRPr="00EC65D6" w:rsidRDefault="00794B51" w:rsidP="00794B51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:rsidR="00794B51" w:rsidRPr="00EC65D6" w:rsidRDefault="00794B51" w:rsidP="00794B51">
            <w:pPr>
              <w:rPr>
                <w:rFonts w:ascii="Times" w:hAnsi="Times" w:cs="Times"/>
                <w:iCs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EC65D6">
              <w:rPr>
                <w:rFonts w:ascii="Times" w:hAnsi="Times" w:cs="Times"/>
                <w:iCs/>
                <w:sz w:val="20"/>
                <w:szCs w:val="20"/>
              </w:rPr>
              <w:t>Poner en común las descripciones y hacer los cambios necesarios.</w:t>
            </w:r>
          </w:p>
          <w:p w:rsidR="00794B51" w:rsidRPr="00EC65D6" w:rsidRDefault="00794B51" w:rsidP="00794B5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Pr="00EC65D6">
              <w:rPr>
                <w:sz w:val="20"/>
                <w:szCs w:val="20"/>
              </w:rPr>
              <w:t xml:space="preserve">Utilizar la información y las imágenes para elaborar </w:t>
            </w:r>
            <w:r w:rsidR="00B80CFB" w:rsidRPr="00EC65D6">
              <w:rPr>
                <w:sz w:val="20"/>
                <w:szCs w:val="20"/>
              </w:rPr>
              <w:t xml:space="preserve">el </w:t>
            </w:r>
            <w:r w:rsidR="00B80CFB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diario</w:t>
            </w:r>
            <w:r w:rsidR="00B80CFB"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 de alimentos</w:t>
            </w:r>
            <w:r w:rsidR="00F30247" w:rsidRPr="00EC65D6">
              <w:rPr>
                <w:rFonts w:ascii="Times" w:hAnsi="Times"/>
                <w:sz w:val="20"/>
                <w:szCs w:val="20"/>
                <w:lang w:val="es-ES_tradnl"/>
              </w:rPr>
              <w:t>.</w:t>
            </w:r>
          </w:p>
          <w:p w:rsidR="00794B51" w:rsidRPr="00EC65D6" w:rsidRDefault="00794B51" w:rsidP="00794B51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</w:t>
            </w:r>
          </w:p>
          <w:p w:rsidR="00794B51" w:rsidRPr="00EC65D6" w:rsidRDefault="00794B51" w:rsidP="00794B5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Elaborar una tarjeta con información sobre </w:t>
            </w:r>
            <w:r w:rsidR="00C417A1" w:rsidRPr="00EC65D6">
              <w:rPr>
                <w:sz w:val="20"/>
                <w:szCs w:val="20"/>
              </w:rPr>
              <w:t xml:space="preserve">el </w:t>
            </w:r>
            <w:r w:rsidR="00C417A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diario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. </w:t>
            </w:r>
          </w:p>
          <w:p w:rsidR="00794B51" w:rsidRPr="00EC65D6" w:rsidRDefault="00794B51" w:rsidP="00794B5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EC65D6">
              <w:rPr>
                <w:rFonts w:ascii="Times" w:hAnsi="Times"/>
                <w:i/>
                <w:color w:val="000000"/>
                <w:sz w:val="16"/>
                <w:szCs w:val="20"/>
                <w:lang w:val="es-ES_tradnl"/>
              </w:rPr>
              <w:t>MEDIATION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A07694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Utilizar la tarjeta para p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resentar </w:t>
            </w:r>
            <w:r w:rsidR="00C417A1" w:rsidRPr="00EC65D6">
              <w:rPr>
                <w:sz w:val="20"/>
                <w:szCs w:val="20"/>
              </w:rPr>
              <w:t xml:space="preserve">el </w:t>
            </w:r>
            <w:r w:rsidR="00C417A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diario</w:t>
            </w:r>
            <w:r w:rsidR="00C417A1"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en clase.</w:t>
            </w:r>
          </w:p>
          <w:p w:rsidR="00794B51" w:rsidRPr="00EC65D6" w:rsidRDefault="00794B51" w:rsidP="00794B51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PROJECT CHOICES Video</w:t>
            </w:r>
          </w:p>
          <w:p w:rsidR="00794B51" w:rsidRPr="00EC65D6" w:rsidRDefault="00794B51" w:rsidP="00794B51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CREATE</w:t>
            </w:r>
          </w:p>
          <w:p w:rsidR="00794B51" w:rsidRPr="00EC65D6" w:rsidRDefault="00794B51" w:rsidP="00794B5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Escribir una descripción de su </w:t>
            </w:r>
            <w:r w:rsidR="00473B9E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comida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794B51" w:rsidRPr="00EC65D6" w:rsidRDefault="00794B51" w:rsidP="00794B51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:rsidR="00794B51" w:rsidRPr="00EC65D6" w:rsidRDefault="00794B51" w:rsidP="00794B51">
            <w:pPr>
              <w:rPr>
                <w:rFonts w:ascii="Times" w:hAnsi="Times" w:cs="Times"/>
                <w:iCs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EC65D6">
              <w:rPr>
                <w:rFonts w:ascii="Times" w:hAnsi="Times" w:cs="Times"/>
                <w:iCs/>
                <w:sz w:val="20"/>
                <w:szCs w:val="20"/>
              </w:rPr>
              <w:t>Poner en común las descripciones y hacer los cambios necesarios.</w:t>
            </w:r>
          </w:p>
          <w:p w:rsidR="00794B51" w:rsidRPr="00EC65D6" w:rsidRDefault="00794B51" w:rsidP="00794B5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1E237A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Decidir qué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personas van a presentar cada </w:t>
            </w:r>
            <w:r w:rsidR="00A65B4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comida</w:t>
            </w:r>
            <w:r w:rsidR="002F54E7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794B51" w:rsidRPr="00EC65D6" w:rsidRDefault="00794B51" w:rsidP="00794B5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4. </w:t>
            </w:r>
            <w:r w:rsidR="000749AE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Utilizar imágenes en la grabación del vídeo si es necesario.</w:t>
            </w:r>
          </w:p>
          <w:p w:rsidR="00794B51" w:rsidRPr="00EC65D6" w:rsidRDefault="00794B51" w:rsidP="00794B51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</w:t>
            </w:r>
          </w:p>
          <w:p w:rsidR="00794B51" w:rsidRPr="00EC65D6" w:rsidRDefault="00794B51" w:rsidP="00794B5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Presentar </w:t>
            </w:r>
            <w:r w:rsidR="00A65B4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 vídeo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 en clase.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A65B42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94B51" w:rsidRPr="00EC65D6" w:rsidRDefault="00794B51" w:rsidP="00794B51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363EA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94B51" w:rsidRPr="00EC65D6" w:rsidRDefault="00794B51" w:rsidP="00794B51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las competencias específicas relacionadas con la competencia digital y la mediación.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94B51" w:rsidRPr="00EC65D6" w:rsidRDefault="00794B51" w:rsidP="00794B51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T97</w:t>
            </w:r>
          </w:p>
          <w:p w:rsidR="00794B51" w:rsidRPr="00EC65D6" w:rsidRDefault="00794B51" w:rsidP="00794B51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elaborar la tarjeta o completar la tarjeta de presentación.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159</w:t>
            </w:r>
          </w:p>
          <w:p w:rsidR="00794B51" w:rsidRPr="00EC65D6" w:rsidRDefault="00794B51" w:rsidP="00794B51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consultar el apartado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Tip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94B51" w:rsidRPr="00EC65D6" w:rsidRDefault="00794B51" w:rsidP="00794B51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94B51" w:rsidRPr="00EC65D6" w:rsidRDefault="00794B51" w:rsidP="00794B51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3F1979" w:rsidRPr="00EC65D6" w:rsidTr="00492760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3F1979" w:rsidRPr="00EC65D6" w:rsidRDefault="003F1979" w:rsidP="0049276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REFLECT</w:t>
            </w:r>
          </w:p>
          <w:p w:rsidR="003F1979" w:rsidRPr="00EC65D6" w:rsidRDefault="003F1979" w:rsidP="00492760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Utilizar la rúbrica para evaluar su trabajo.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865077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</w:t>
            </w:r>
            <w:r w:rsidR="008208A0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Reflexionar sobre su experiencia con el proyecto.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3F1979" w:rsidRPr="00EC65D6" w:rsidTr="00492760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3F1979" w:rsidRPr="00EC65D6" w:rsidRDefault="003F1979" w:rsidP="00492760">
            <w:pPr>
              <w:snapToGrid w:val="0"/>
              <w:jc w:val="center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Round Up</w:t>
            </w:r>
          </w:p>
          <w:p w:rsidR="003F1979" w:rsidRPr="00EC65D6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Basándose en la información aprendida en la unidad, señalar </w:t>
            </w:r>
            <w:r w:rsidR="00F23035" w:rsidRPr="00EC65D6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qué comida tradicional es importante </w:t>
            </w:r>
            <w:r w:rsidR="00AF4B48" w:rsidRPr="00EC65D6">
              <w:rPr>
                <w:rFonts w:ascii="Times" w:hAnsi="Times" w:cs="Times"/>
                <w:iCs/>
                <w:color w:val="000000"/>
                <w:sz w:val="20"/>
                <w:szCs w:val="20"/>
              </w:rPr>
              <w:t>en su caso</w:t>
            </w:r>
            <w:r w:rsidR="00F23035" w:rsidRPr="00EC65D6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 y por qué</w:t>
            </w:r>
            <w:r w:rsidR="008053B4" w:rsidRPr="00EC65D6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 lo es</w:t>
            </w:r>
            <w:r w:rsidRPr="00EC65D6">
              <w:rPr>
                <w:rFonts w:ascii="Times" w:hAnsi="Times" w:cs="Times"/>
                <w:iCs/>
                <w:color w:val="000000"/>
                <w:sz w:val="20"/>
                <w:szCs w:val="20"/>
              </w:rPr>
              <w:t>.</w:t>
            </w:r>
            <w:r w:rsidR="008053B4" w:rsidRPr="00EC65D6">
              <w:rPr>
                <w:rFonts w:ascii="Times" w:hAnsi="Times" w:cs="Times"/>
                <w:iCs/>
                <w:color w:val="000000"/>
                <w:sz w:val="20"/>
                <w:szCs w:val="20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865077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</w:t>
            </w:r>
            <w:r w:rsidR="008208A0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iCs/>
                <w:color w:val="000000"/>
                <w:sz w:val="20"/>
                <w:szCs w:val="20"/>
              </w:rPr>
              <w:t>Reflexionar sobre lo aprendido con la situación de aprendizaje de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1979" w:rsidRPr="00EC65D6" w:rsidRDefault="003F1979" w:rsidP="0049276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</w:tbl>
    <w:p w:rsidR="003F1979" w:rsidRPr="00EC65D6" w:rsidRDefault="003F1979" w:rsidP="003F1979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:rsidR="003F1979" w:rsidRPr="00EC65D6" w:rsidRDefault="003F1979" w:rsidP="003F1979">
      <w:pPr>
        <w:rPr>
          <w:rFonts w:ascii="Times" w:hAnsi="Times"/>
          <w:color w:val="FF0000"/>
          <w:sz w:val="22"/>
          <w:szCs w:val="22"/>
        </w:rPr>
      </w:pPr>
      <w:r w:rsidRPr="00EC65D6">
        <w:rPr>
          <w:rFonts w:ascii="Times" w:hAnsi="Times"/>
        </w:rPr>
        <w:br w:type="page"/>
      </w:r>
    </w:p>
    <w:p w:rsidR="003F1979" w:rsidRPr="00EC65D6" w:rsidRDefault="003F1979" w:rsidP="003F1979">
      <w:pPr>
        <w:rPr>
          <w:rFonts w:ascii="Times" w:hAnsi="Times"/>
          <w:color w:val="FF0000"/>
          <w:sz w:val="22"/>
          <w:szCs w:val="22"/>
          <w:lang w:val="en-US"/>
        </w:rPr>
      </w:pPr>
    </w:p>
    <w:tbl>
      <w:tblPr>
        <w:tblW w:w="15130" w:type="dxa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3F1979" w:rsidRPr="00EC65D6" w:rsidTr="00492760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3F1979" w:rsidRPr="00EC65D6" w:rsidRDefault="00A65512" w:rsidP="00492760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6: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What a Feast!</w:t>
            </w:r>
          </w:p>
        </w:tc>
      </w:tr>
      <w:tr w:rsidR="003F1979" w:rsidRPr="00EC65D6" w:rsidTr="00492760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3F1979" w:rsidRPr="00EC65D6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3F1979" w:rsidRPr="00EC65D6" w:rsidRDefault="003F1979" w:rsidP="00492760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3F1979" w:rsidRPr="00EC65D6" w:rsidTr="00492760">
        <w:trPr>
          <w:cantSplit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="00993015"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0</w:t>
            </w: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3F1979" w:rsidRPr="00EC65D6" w:rsidRDefault="003F1979" w:rsidP="00492760">
            <w:pPr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snapToGrid w:val="0"/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Corregir los ejercicios de la sección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Progress and Competences Check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Repasar el vocabulario y la gramática de la unidad </w:t>
            </w:r>
            <w:r w:rsidR="006A2A0B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6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resolver posibles dudas.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1979" w:rsidRPr="00EC65D6" w:rsidRDefault="003F1979" w:rsidP="00492760">
            <w:pPr>
              <w:snapToGrid w:val="0"/>
              <w:rPr>
                <w:rFonts w:ascii="Times" w:hAnsi="Times" w:cs="Arial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3F1979" w:rsidRPr="00EC65D6" w:rsidTr="00492760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las actividades fotocopiables de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Extra Practice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(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TAIOP, pp. </w:t>
            </w:r>
            <w:r w:rsidR="008125CE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230-231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)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Extension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(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TAIOP, p. 24</w:t>
            </w:r>
            <w:r w:rsidR="008125CE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)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según las necesidades de cada alumno/a.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103A7B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Repasar o ampliar los conocimientos adquiridos en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profesor/a puede corregir las actividades en clase o entregar una fotocopia con las respuestas. </w:t>
            </w:r>
            <w:r w:rsidR="00840AB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TAIOP, pp. 24</w:t>
            </w:r>
            <w:r w:rsidR="008125CE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, 253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jc w:val="center"/>
              <w:rPr>
                <w:rFonts w:ascii="Times" w:hAnsi="Times" w:cs="Arial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1979" w:rsidRPr="00EC65D6" w:rsidRDefault="003F1979" w:rsidP="00492760">
            <w:pPr>
              <w:snapToGrid w:val="0"/>
              <w:rPr>
                <w:rFonts w:ascii="Times" w:hAnsi="Times" w:cs="Arial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3F1979" w:rsidRPr="00EC65D6" w:rsidTr="00492760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F1979" w:rsidRPr="00EC65D6" w:rsidRDefault="003F1979" w:rsidP="0049276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las actividades que se incluyen en el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Burlington ESO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Factory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en el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Burlington ESO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Culture Bank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de la página web.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TableContents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 w:cs="Arial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los contenidos de la unidad de manera lúdica.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1979" w:rsidRPr="00EC65D6" w:rsidRDefault="003F1979" w:rsidP="00492760">
            <w:pPr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</w:tr>
    </w:tbl>
    <w:p w:rsidR="003F1979" w:rsidRPr="00EC65D6" w:rsidRDefault="003F1979" w:rsidP="003F1979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:rsidR="003F1979" w:rsidRPr="00EC65D6" w:rsidRDefault="003F1979" w:rsidP="003F1979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tbl>
      <w:tblPr>
        <w:tblW w:w="15130" w:type="dxa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3F1979" w:rsidRPr="00EC65D6" w:rsidTr="00E87E1A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3F1979" w:rsidRPr="00EC65D6" w:rsidRDefault="00A65512" w:rsidP="00492760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6: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What a Feast!</w:t>
            </w:r>
          </w:p>
        </w:tc>
      </w:tr>
      <w:tr w:rsidR="003F1979" w:rsidRPr="00EC65D6" w:rsidTr="00E87E1A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3F1979" w:rsidRPr="00EC65D6" w:rsidRDefault="003F1979" w:rsidP="00492760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3F1979" w:rsidRPr="00EC65D6" w:rsidRDefault="003F1979" w:rsidP="00492760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3F1979" w:rsidRPr="00EC65D6" w:rsidTr="00E87E1A">
        <w:tblPrEx>
          <w:tblCellMar>
            <w:top w:w="108" w:type="dxa"/>
            <w:bottom w:w="108" w:type="dxa"/>
          </w:tblCellMar>
        </w:tblPrEx>
        <w:trPr>
          <w:trHeight w:val="373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="00993015"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3F1979" w:rsidRPr="00EC65D6" w:rsidRDefault="003F1979" w:rsidP="00492760">
            <w:pPr>
              <w:jc w:val="center"/>
              <w:rPr>
                <w:rFonts w:ascii="Times" w:hAnsi="Times"/>
                <w:i/>
                <w:color w:val="FF0000"/>
                <w:sz w:val="2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3F1979" w:rsidRPr="00EC65D6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Unit </w:t>
            </w:r>
            <w:r w:rsidR="008125CE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6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 Test</w:t>
            </w:r>
          </w:p>
          <w:p w:rsidR="003F1979" w:rsidRPr="00EC65D6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Escoger el test adecuado para los alumnos/as.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TAIOP, pp. </w:t>
            </w:r>
            <w:r w:rsidR="00220CED"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86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-</w:t>
            </w:r>
            <w:r w:rsidR="0084445F"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97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;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br/>
              <w:t xml:space="preserve">TAIOP CD 1, pistas </w:t>
            </w:r>
            <w:r w:rsidR="00220CED"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15-16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; </w:t>
            </w:r>
            <w:r w:rsidRPr="00EC65D6">
              <w:rPr>
                <w:rFonts w:ascii="Times" w:hAnsi="Times"/>
                <w:b/>
                <w:i/>
                <w:iCs/>
                <w:color w:val="000000"/>
                <w:sz w:val="20"/>
                <w:szCs w:val="20"/>
                <w:lang w:val="en-US"/>
              </w:rPr>
              <w:t>Test Factory and Other Editable Resources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Evaluar el progreso de los alumnos/as.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F1979" w:rsidRPr="00EC65D6" w:rsidRDefault="003F1979" w:rsidP="00492760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profesor/a puede corregir el test en clase o entregar una fotocopia con las respuestas.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TAIOP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, pp. 19</w:t>
            </w:r>
            <w:r w:rsidR="00425ECF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-</w:t>
            </w:r>
            <w:r w:rsidR="0082487D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979" w:rsidRPr="00EC65D6" w:rsidRDefault="003F1979" w:rsidP="0049276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1979" w:rsidRPr="00EC65D6" w:rsidRDefault="003F1979" w:rsidP="00492760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</w:tbl>
    <w:p w:rsidR="00F44259" w:rsidRPr="00EC65D6" w:rsidRDefault="00F44259" w:rsidP="00B43F6E">
      <w:pPr>
        <w:rPr>
          <w:rFonts w:ascii="Times" w:hAnsi="Times"/>
          <w:color w:val="FF0000"/>
          <w:sz w:val="22"/>
          <w:szCs w:val="22"/>
        </w:rPr>
      </w:pPr>
    </w:p>
    <w:p w:rsidR="0063425A" w:rsidRPr="00EC65D6" w:rsidRDefault="0063425A">
      <w:pPr>
        <w:rPr>
          <w:rFonts w:ascii="Times" w:hAnsi="Times"/>
          <w:color w:val="FF0000"/>
          <w:sz w:val="22"/>
          <w:szCs w:val="22"/>
        </w:rPr>
      </w:pPr>
      <w:r w:rsidRPr="00EC65D6">
        <w:rPr>
          <w:rFonts w:ascii="Times" w:hAnsi="Times"/>
          <w:color w:val="FF0000"/>
          <w:sz w:val="22"/>
          <w:szCs w:val="22"/>
        </w:rPr>
        <w:br w:type="page"/>
      </w:r>
    </w:p>
    <w:tbl>
      <w:tblPr>
        <w:tblW w:w="15115" w:type="dxa"/>
        <w:tblInd w:w="-295" w:type="dxa"/>
        <w:tblLayout w:type="fixed"/>
        <w:tblLook w:val="0000" w:firstRow="0" w:lastRow="0" w:firstColumn="0" w:lastColumn="0" w:noHBand="0" w:noVBand="0"/>
      </w:tblPr>
      <w:tblGrid>
        <w:gridCol w:w="912"/>
        <w:gridCol w:w="3824"/>
        <w:gridCol w:w="1424"/>
        <w:gridCol w:w="2800"/>
        <w:gridCol w:w="3347"/>
        <w:gridCol w:w="653"/>
        <w:gridCol w:w="2155"/>
      </w:tblGrid>
      <w:tr w:rsidR="0063425A" w:rsidRPr="00EC65D6" w:rsidTr="00996AA5">
        <w:tc>
          <w:tcPr>
            <w:tcW w:w="1511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63425A" w:rsidRPr="00EC65D6" w:rsidRDefault="0063425A" w:rsidP="00996AA5">
            <w:pPr>
              <w:pStyle w:val="Ttulo1"/>
              <w:ind w:left="0" w:right="-108" w:firstLine="0"/>
              <w:rPr>
                <w:rFonts w:ascii="Times" w:hAnsi="Times" w:cs="Times"/>
                <w:i/>
                <w:color w:val="000000"/>
                <w:sz w:val="19"/>
                <w:lang w:val="en-US"/>
              </w:rPr>
            </w:pP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7: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Discovering Nature</w:t>
            </w:r>
          </w:p>
        </w:tc>
      </w:tr>
      <w:tr w:rsidR="0063425A" w:rsidRPr="00EC65D6" w:rsidTr="00996AA5"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pStyle w:val="Ttulo2"/>
              <w:rPr>
                <w:rFonts w:ascii="Times" w:hAnsi="Times" w:cs="Times"/>
                <w:bCs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3425A" w:rsidRPr="00EC65D6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sz w:val="20"/>
                <w:lang w:val="es-ES_tradnl"/>
              </w:rPr>
              <w:t>Competencias trabajadas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63425A" w:rsidRPr="00EC65D6" w:rsidRDefault="0063425A" w:rsidP="00996AA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63425A" w:rsidRPr="00EC65D6" w:rsidRDefault="0063425A" w:rsidP="00996AA5">
            <w:pPr>
              <w:pStyle w:val="Ttulo2"/>
              <w:ind w:left="-108" w:right="-250" w:firstLine="0"/>
              <w:rPr>
                <w:rFonts w:ascii="Times" w:hAnsi="Times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63425A" w:rsidRPr="00EC65D6" w:rsidTr="00996AA5">
        <w:trPr>
          <w:cantSplit/>
        </w:trPr>
        <w:tc>
          <w:tcPr>
            <w:tcW w:w="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1ª</w:t>
            </w:r>
          </w:p>
          <w:p w:rsidR="0063425A" w:rsidRPr="00EC65D6" w:rsidRDefault="0063425A" w:rsidP="00996AA5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Comentar el título de la unidad, así como las imágenes, decir de qué creen que trata y contestar las preguntas.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Presentar la situación de aprendizaje de la unidad </w:t>
            </w: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y una lista de proyectos individuales</w:t>
            </w:r>
            <w:r w:rsidRPr="00EC65D6">
              <w:rPr>
                <w:rFonts w:ascii="Times" w:hAnsi="Times"/>
                <w:i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que tienen relación con el proyecto final. </w:t>
            </w:r>
            <w:r w:rsidR="0070387A" w:rsidRPr="00EC65D6">
              <w:rPr>
                <w:rFonts w:ascii="Times" w:hAnsi="Times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 xml:space="preserve">SB, pp. </w:t>
            </w:r>
            <w:r w:rsidR="00FF717A"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102-103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Introducir a los alumnos/as la situación de aprendizaje sobre la que girará en torno la unidad y fomentar el pensamiento crítico.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TM, pp. T</w:t>
            </w:r>
            <w:r w:rsidR="00FF717A" w:rsidRPr="00EC65D6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102</w:t>
            </w:r>
            <w:r w:rsidRPr="00EC65D6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-T</w:t>
            </w:r>
            <w:r w:rsidR="00FF717A" w:rsidRPr="00EC65D6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103</w:t>
            </w:r>
          </w:p>
          <w:p w:rsidR="0063425A" w:rsidRPr="00EC65D6" w:rsidRDefault="0063425A" w:rsidP="00996AA5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 xml:space="preserve">Ampliar la información con los datos que se dan. </w:t>
            </w:r>
            <w:r w:rsidRPr="00EC65D6">
              <w:rPr>
                <w:rFonts w:ascii="Times" w:hAnsi="Times"/>
                <w:b/>
                <w:sz w:val="20"/>
                <w:szCs w:val="20"/>
              </w:rPr>
              <w:t>TM, p. T</w:t>
            </w:r>
            <w:r w:rsidR="00234E6E" w:rsidRPr="00EC65D6">
              <w:rPr>
                <w:rFonts w:ascii="Times" w:hAnsi="Times"/>
                <w:b/>
                <w:sz w:val="20"/>
                <w:szCs w:val="20"/>
              </w:rPr>
              <w:t>103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25A" w:rsidRPr="00EC65D6" w:rsidRDefault="0063425A" w:rsidP="00996AA5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63425A" w:rsidRPr="00EC65D6" w:rsidTr="00996AA5">
        <w:trPr>
          <w:cantSplit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63425A" w:rsidRPr="00EC65D6" w:rsidRDefault="0063425A" w:rsidP="00996AA5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1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sz w:val="20"/>
                <w:szCs w:val="20"/>
                <w:lang w:val="es-ES_tradnl"/>
              </w:rPr>
              <w:t xml:space="preserve">Digital </w:t>
            </w:r>
            <w:r w:rsidR="00234E6E" w:rsidRPr="00EC65D6">
              <w:rPr>
                <w:rFonts w:ascii="Times" w:hAnsi="Times"/>
                <w:i/>
                <w:sz w:val="20"/>
                <w:szCs w:val="20"/>
                <w:lang w:val="es-ES_tradnl"/>
              </w:rPr>
              <w:t>Quiz</w:t>
            </w:r>
          </w:p>
          <w:p w:rsidR="0063425A" w:rsidRPr="00EC65D6" w:rsidRDefault="002761BA" w:rsidP="00996AA5">
            <w:pPr>
              <w:rPr>
                <w:rFonts w:ascii="Times" w:hAnsi="Times"/>
                <w:b/>
                <w:i/>
                <w:iCs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Hacer un cuestionario sobre geografía y decir cuántas respuestas han acertado</w:t>
            </w:r>
            <w:r w:rsidR="0063425A" w:rsidRPr="00EC65D6">
              <w:rPr>
                <w:rFonts w:ascii="Times" w:hAnsi="Times"/>
                <w:sz w:val="20"/>
                <w:szCs w:val="20"/>
              </w:rPr>
              <w:t xml:space="preserve">. </w:t>
            </w:r>
            <w:r w:rsidR="007F2945" w:rsidRPr="00EC65D6">
              <w:rPr>
                <w:rFonts w:ascii="Times" w:hAnsi="Times"/>
                <w:sz w:val="20"/>
                <w:szCs w:val="20"/>
              </w:rPr>
              <w:br/>
            </w:r>
            <w:r w:rsidR="0063425A"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 xml:space="preserve">SB, p. </w:t>
            </w:r>
            <w:r w:rsidR="00234E6E"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103</w:t>
            </w:r>
          </w:p>
        </w:tc>
        <w:tc>
          <w:tcPr>
            <w:tcW w:w="1424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800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Familiarizar a los alumnos/as con el tema y los contenidos de la unidad.</w:t>
            </w:r>
          </w:p>
        </w:tc>
        <w:tc>
          <w:tcPr>
            <w:tcW w:w="3347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25A" w:rsidRPr="00EC65D6" w:rsidRDefault="0063425A" w:rsidP="00996AA5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791642" w:rsidRPr="00EC65D6" w:rsidTr="00996AA5">
        <w:trPr>
          <w:cantSplit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791642" w:rsidRPr="00EC65D6" w:rsidRDefault="00791642" w:rsidP="00791642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1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91642" w:rsidRPr="00EC65D6" w:rsidRDefault="00791642" w:rsidP="00791642">
            <w:pPr>
              <w:rPr>
                <w:rFonts w:ascii="Times" w:hAnsi="Times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>Vocabulary: Geographical features</w:t>
            </w:r>
          </w:p>
          <w:p w:rsidR="00791642" w:rsidRPr="00EC65D6" w:rsidRDefault="00791642" w:rsidP="00791642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1. Leer la página de una revista de naturaleza prestando atención a las palabras en rosa y contestar las preguntas. </w:t>
            </w:r>
            <w:r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SB, p. 104</w:t>
            </w:r>
          </w:p>
        </w:tc>
        <w:tc>
          <w:tcPr>
            <w:tcW w:w="1424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91642" w:rsidRPr="00EC65D6" w:rsidRDefault="00791642" w:rsidP="0079164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1, 2, 3, 4, 5</w:t>
            </w:r>
          </w:p>
        </w:tc>
        <w:tc>
          <w:tcPr>
            <w:tcW w:w="2800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91642" w:rsidRPr="00EC65D6" w:rsidRDefault="00791642" w:rsidP="00791642">
            <w:pPr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Aprender vocabulario relacionado con los accidentes geográficos.</w:t>
            </w:r>
          </w:p>
        </w:tc>
        <w:tc>
          <w:tcPr>
            <w:tcW w:w="3347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91642" w:rsidRPr="00EC65D6" w:rsidRDefault="00791642" w:rsidP="00791642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Se puede usar la herramienta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>Digital Vocabulary Presentation</w:t>
            </w: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.</w:t>
            </w:r>
          </w:p>
          <w:p w:rsidR="00791642" w:rsidRPr="00EC65D6" w:rsidRDefault="00791642" w:rsidP="00791642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consultar el glosario. </w:t>
            </w:r>
            <w:r w:rsidR="005D1135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WB, p. 90</w:t>
            </w:r>
          </w:p>
          <w:p w:rsidR="00791642" w:rsidRPr="00EC65D6" w:rsidRDefault="00791642" w:rsidP="00791642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TM, p. T</w:t>
            </w:r>
            <w:r w:rsidR="000303AC"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104</w:t>
            </w:r>
          </w:p>
        </w:tc>
        <w:tc>
          <w:tcPr>
            <w:tcW w:w="653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91642" w:rsidRPr="00EC65D6" w:rsidRDefault="00791642" w:rsidP="00791642">
            <w:pPr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91642" w:rsidRPr="00EC65D6" w:rsidRDefault="00791642" w:rsidP="00791642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63425A" w:rsidRPr="00EC65D6" w:rsidTr="00996AA5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63425A" w:rsidRPr="00EC65D6" w:rsidRDefault="0063425A" w:rsidP="00996AA5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3D0D06"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Completar las frases de forma lógica </w:t>
            </w:r>
            <w:r w:rsidR="00D37304"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prestando atención a las palabras en negrita y </w:t>
            </w:r>
            <w:r w:rsidR="003D0D06"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utilizando las palabras que se dan. </w:t>
            </w:r>
            <w:r w:rsidR="007F2945"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3D0D06"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104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autoSpaceDE w:val="0"/>
              <w:autoSpaceDN w:val="0"/>
              <w:adjustRightIn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F30AE7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63425A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25A" w:rsidRPr="00EC65D6" w:rsidRDefault="0063425A" w:rsidP="00996AA5">
            <w:pPr>
              <w:snapToGrid w:val="0"/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</w:p>
        </w:tc>
      </w:tr>
      <w:tr w:rsidR="0063425A" w:rsidRPr="00EC65D6" w:rsidTr="00996AA5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63425A" w:rsidRPr="00EC65D6" w:rsidRDefault="0063425A" w:rsidP="00996AA5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6E5666"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Relacionar los accidentes geográficos del ejercicio 1 con las frases correspondientes.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44316C"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104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25A" w:rsidRPr="00EC65D6" w:rsidRDefault="0063425A" w:rsidP="00996AA5">
            <w:pPr>
              <w:snapToGrid w:val="0"/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</w:p>
        </w:tc>
      </w:tr>
      <w:tr w:rsidR="0063425A" w:rsidRPr="00EC65D6" w:rsidTr="00996AA5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63425A" w:rsidRPr="00EC65D6" w:rsidRDefault="0063425A" w:rsidP="00996AA5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4. </w:t>
            </w:r>
            <w:r w:rsidRPr="00EC65D6">
              <w:rPr>
                <w:rFonts w:ascii="Times" w:hAnsi="Times"/>
                <w:i/>
                <w:color w:val="000000"/>
                <w:sz w:val="16"/>
                <w:szCs w:val="20"/>
                <w:lang w:val="es-ES_tradnl"/>
              </w:rPr>
              <w:t>INTERACTION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C831FA"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Describir un lugar donde se pueda ver diferentes tipos de accidentes geográficos para que el compañero/a </w:t>
            </w:r>
            <w:r w:rsidR="00AE0CC6"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lo dibuje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62055C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104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F35A98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5, 6, 7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 de manera oral.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AB2B0B" w:rsidP="00996AA5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TM, p. T104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25A" w:rsidRPr="00EC65D6" w:rsidRDefault="0063425A" w:rsidP="00996AA5">
            <w:pPr>
              <w:snapToGrid w:val="0"/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</w:p>
        </w:tc>
      </w:tr>
      <w:tr w:rsidR="001A34AC" w:rsidRPr="00EC65D6" w:rsidTr="00996AA5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1A34AC" w:rsidRPr="00EC65D6" w:rsidRDefault="001A34AC" w:rsidP="001A34AC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A34AC" w:rsidRPr="00EC65D6" w:rsidRDefault="001A34AC" w:rsidP="001A34A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Vocabulary</w:t>
            </w:r>
          </w:p>
          <w:p w:rsidR="001A34AC" w:rsidRPr="00EC65D6" w:rsidRDefault="001A34AC" w:rsidP="001A34AC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TM, p. </w:t>
            </w:r>
            <w:r w:rsidR="0021649C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104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A34AC" w:rsidRPr="00EC65D6" w:rsidRDefault="001A34AC" w:rsidP="001A34A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A34AC" w:rsidRPr="00EC65D6" w:rsidRDefault="001A34AC" w:rsidP="001A34A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A34AC" w:rsidRPr="00EC65D6" w:rsidRDefault="001A34AC" w:rsidP="001A34A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A34AC" w:rsidRPr="00EC65D6" w:rsidRDefault="001A34AC" w:rsidP="001A34A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A34AC" w:rsidRPr="00EC65D6" w:rsidRDefault="001A34AC" w:rsidP="001A34AC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Ej. 1-4</w:t>
            </w:r>
          </w:p>
          <w:p w:rsidR="001A34AC" w:rsidRPr="00EC65D6" w:rsidRDefault="001A34AC" w:rsidP="001A34AC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 xml:space="preserve">WB, p. </w:t>
            </w:r>
            <w:r w:rsidR="00DE4F6F"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6</w:t>
            </w:r>
            <w:r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8</w:t>
            </w:r>
          </w:p>
        </w:tc>
      </w:tr>
      <w:tr w:rsidR="001A34AC" w:rsidRPr="00EC65D6" w:rsidTr="00996AA5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1A34AC" w:rsidRPr="00EC65D6" w:rsidRDefault="001A34AC" w:rsidP="001A34AC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C60" w:rsidRPr="00EC65D6" w:rsidRDefault="001A34AC" w:rsidP="00913C60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sz w:val="20"/>
                <w:szCs w:val="20"/>
                <w:lang w:val="es-ES_tradnl"/>
              </w:rPr>
              <w:t xml:space="preserve">Reading: </w:t>
            </w:r>
            <w:r w:rsidR="00913C60" w:rsidRPr="00EC65D6">
              <w:rPr>
                <w:rFonts w:ascii="Times" w:hAnsi="Times"/>
                <w:i/>
                <w:sz w:val="20"/>
                <w:szCs w:val="20"/>
                <w:lang w:val="es-ES_tradnl"/>
              </w:rPr>
              <w:t>An essay</w:t>
            </w:r>
          </w:p>
          <w:p w:rsidR="001A34AC" w:rsidRPr="00EC65D6" w:rsidRDefault="00913C60" w:rsidP="00913C60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5. Leer un ensayo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sobre la naturaleza o escuchar la grabación mientras </w:t>
            </w: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siguen la lectura</w:t>
            </w:r>
            <w:r w:rsidR="00441EDE"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,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 y contestar las preguntas</w:t>
            </w:r>
            <w:r w:rsidR="001A34AC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C42EAD" w:rsidRPr="00EC65D6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="001A34AC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105</w:t>
            </w:r>
            <w:r w:rsidR="001A34AC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; Class CD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  <w:r w:rsidR="001A34AC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, pista 1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34AC" w:rsidRPr="00EC65D6" w:rsidRDefault="009B0182" w:rsidP="001A34A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1, 2, 3, 4, 5, 7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34AC" w:rsidRPr="00EC65D6" w:rsidRDefault="001A34AC" w:rsidP="001A34A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34AC" w:rsidRPr="00EC65D6" w:rsidRDefault="001A34AC" w:rsidP="001A34AC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9B0182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105</w:t>
            </w:r>
          </w:p>
          <w:p w:rsidR="003145B0" w:rsidRPr="00EC65D6" w:rsidRDefault="003145B0" w:rsidP="001A34AC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 xml:space="preserve">Ampliar la información con los datos que se dan. </w:t>
            </w:r>
            <w:r w:rsidRPr="00EC65D6">
              <w:rPr>
                <w:rFonts w:ascii="Times" w:hAnsi="Times"/>
                <w:b/>
                <w:sz w:val="20"/>
                <w:szCs w:val="20"/>
              </w:rPr>
              <w:t>TM, p. T105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34AC" w:rsidRPr="00EC65D6" w:rsidRDefault="001A34AC" w:rsidP="001A34A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1A34AC" w:rsidRPr="00EC65D6" w:rsidRDefault="001A34AC" w:rsidP="001A34AC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DE4F6F" w:rsidRPr="00EC65D6" w:rsidTr="00996AA5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DE4F6F" w:rsidRPr="00EC65D6" w:rsidRDefault="00DE4F6F" w:rsidP="00DE4F6F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4F6F" w:rsidRPr="00EC65D6" w:rsidRDefault="00DE4F6F" w:rsidP="00DE4F6F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Linguistic</w:t>
            </w:r>
          </w:p>
          <w:p w:rsidR="00DE4F6F" w:rsidRPr="00EC65D6" w:rsidRDefault="00D76185" w:rsidP="00DE4F6F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Leer la información del cuadro y completar las frases con las palabras en negrita del texto, haciendo los cambios necesario</w:t>
            </w:r>
            <w:r w:rsidR="001632C3"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s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E52401" w:rsidRPr="00EC65D6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="00DE4F6F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105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4F6F" w:rsidRPr="00EC65D6" w:rsidRDefault="00DE4F6F" w:rsidP="00DE4F6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4F6F" w:rsidRPr="00EC65D6" w:rsidRDefault="00DE4F6F" w:rsidP="00DE4F6F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en comunicación lingüística.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4F6F" w:rsidRPr="00EC65D6" w:rsidRDefault="00DE4F6F" w:rsidP="00DE4F6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4F6F" w:rsidRPr="00EC65D6" w:rsidRDefault="00DE4F6F" w:rsidP="00DE4F6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E4F6F" w:rsidRPr="00EC65D6" w:rsidRDefault="00DE4F6F" w:rsidP="00DE4F6F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DE4F6F" w:rsidRPr="00EC65D6" w:rsidTr="00996AA5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DE4F6F" w:rsidRPr="00EC65D6" w:rsidRDefault="00DE4F6F" w:rsidP="00DE4F6F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4F6F" w:rsidRPr="00EC65D6" w:rsidRDefault="000B2D16" w:rsidP="00DE4F6F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6</w:t>
            </w:r>
            <w:r w:rsidR="00DE4F6F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Relacionar A con B</w:t>
            </w:r>
            <w:r w:rsidR="00DE4F6F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DE4F6F" w:rsidRPr="00EC65D6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 xml:space="preserve">SB, p. </w:t>
            </w:r>
            <w:r w:rsidRPr="00EC65D6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10</w:t>
            </w:r>
            <w:r w:rsidR="00F1782C" w:rsidRPr="00EC65D6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4F6F" w:rsidRPr="00EC65D6" w:rsidRDefault="00DE4F6F" w:rsidP="00DE4F6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4F6F" w:rsidRPr="00EC65D6" w:rsidRDefault="00DE4F6F" w:rsidP="00DE4F6F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4F6F" w:rsidRPr="00EC65D6" w:rsidRDefault="00DE4F6F" w:rsidP="00DE4F6F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4F6F" w:rsidRPr="00EC65D6" w:rsidRDefault="00DE4F6F" w:rsidP="00DE4F6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E4F6F" w:rsidRPr="00EC65D6" w:rsidRDefault="00DE4F6F" w:rsidP="00DE4F6F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064839" w:rsidRPr="00EC65D6" w:rsidTr="00996AA5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064839" w:rsidRPr="00EC65D6" w:rsidRDefault="00064839" w:rsidP="00064839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39" w:rsidRPr="00EC65D6" w:rsidRDefault="00064839" w:rsidP="00064839">
            <w:pPr>
              <w:pStyle w:val="Encabezado"/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7.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Señalar las frases en el texto donde se encuentra la información proporcionada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7F2945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SB, p. 10</w:t>
            </w:r>
            <w:r w:rsidR="00F1782C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39" w:rsidRPr="00EC65D6" w:rsidRDefault="00064839" w:rsidP="0006483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39" w:rsidRPr="00EC65D6" w:rsidRDefault="00064839" w:rsidP="0006483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39" w:rsidRPr="00EC65D6" w:rsidRDefault="00064839" w:rsidP="00064839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39" w:rsidRPr="00EC65D6" w:rsidRDefault="00064839" w:rsidP="0006483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64839" w:rsidRPr="00EC65D6" w:rsidRDefault="00064839" w:rsidP="00064839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064839" w:rsidRPr="00EC65D6" w:rsidTr="00996AA5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064839" w:rsidRPr="00EC65D6" w:rsidRDefault="00064839" w:rsidP="00064839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39" w:rsidRPr="00EC65D6" w:rsidRDefault="00A23A21" w:rsidP="00064839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Critical Thinking</w:t>
            </w:r>
          </w:p>
          <w:p w:rsidR="00064839" w:rsidRPr="00EC65D6" w:rsidRDefault="00AD27A7" w:rsidP="00064839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Contestar </w:t>
            </w:r>
            <w:r w:rsidR="002610EC"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la</w:t>
            </w: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 pregunta </w:t>
            </w:r>
            <w:r w:rsidR="002610EC"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sobre</w:t>
            </w:r>
            <w:r w:rsidR="00F1782C"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el turismo</w:t>
            </w:r>
            <w:r w:rsidR="00064839" w:rsidRPr="00EC65D6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  <w:r w:rsidR="002610EC" w:rsidRPr="00EC65D6">
              <w:rPr>
                <w:rFonts w:ascii="Times" w:hAnsi="Times" w:cs="Times"/>
                <w:color w:val="000000"/>
                <w:sz w:val="20"/>
                <w:szCs w:val="20"/>
              </w:rPr>
              <w:br/>
            </w:r>
            <w:r w:rsidR="00064839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105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39" w:rsidRPr="00EC65D6" w:rsidRDefault="007F0E80" w:rsidP="0006483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1, 2, 5, </w:t>
            </w:r>
            <w:r w:rsidR="00934780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7, 8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39" w:rsidRPr="00EC65D6" w:rsidRDefault="00522670" w:rsidP="00064839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Fomentar el pensamiento crítico.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39" w:rsidRPr="00EC65D6" w:rsidRDefault="00667B7B" w:rsidP="0006483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TM, p. T105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39" w:rsidRPr="00EC65D6" w:rsidRDefault="00F30AE7" w:rsidP="0006483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064839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64839" w:rsidRPr="00EC65D6" w:rsidRDefault="00064839" w:rsidP="00064839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064839" w:rsidRPr="00EC65D6" w:rsidTr="00996AA5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064839" w:rsidRPr="00EC65D6" w:rsidRDefault="00064839" w:rsidP="00064839">
            <w:pPr>
              <w:snapToGrid w:val="0"/>
              <w:jc w:val="center"/>
              <w:rPr>
                <w:rFonts w:ascii="Times" w:hAnsi="Times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39" w:rsidRPr="00EC65D6" w:rsidRDefault="00064839" w:rsidP="00064839">
            <w:pPr>
              <w:rPr>
                <w:rFonts w:ascii="Times" w:hAnsi="Times"/>
                <w:i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 xml:space="preserve">Digital </w:t>
            </w:r>
            <w:r w:rsidR="00BE773B" w:rsidRPr="00EC65D6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>Video</w:t>
            </w:r>
            <w:r w:rsidR="00F37458" w:rsidRPr="00EC65D6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 xml:space="preserve">: </w:t>
            </w:r>
            <w:r w:rsidR="00F37458" w:rsidRPr="00EC65D6">
              <w:rPr>
                <w:rFonts w:ascii="Times" w:hAnsi="Times"/>
                <w:i/>
                <w:iCs/>
                <w:sz w:val="20"/>
                <w:szCs w:val="20"/>
              </w:rPr>
              <w:t>Overtourism</w:t>
            </w:r>
          </w:p>
          <w:p w:rsidR="00F33051" w:rsidRPr="00EC65D6" w:rsidRDefault="00F33051" w:rsidP="00064839">
            <w:pPr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 xml:space="preserve">1. </w:t>
            </w:r>
            <w:r w:rsidR="00E76ED6" w:rsidRPr="00EC65D6">
              <w:rPr>
                <w:rFonts w:ascii="Times" w:hAnsi="Times"/>
                <w:sz w:val="20"/>
                <w:szCs w:val="20"/>
              </w:rPr>
              <w:t>Ver un vídeo sobre la masificación turística en algunos lugares y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 decir qué problemas se mencionan</w:t>
            </w:r>
            <w:r w:rsidR="00E76ED6" w:rsidRPr="00EC65D6">
              <w:rPr>
                <w:rFonts w:ascii="Times" w:hAnsi="Times"/>
                <w:sz w:val="20"/>
                <w:szCs w:val="20"/>
              </w:rPr>
              <w:t>.</w:t>
            </w:r>
          </w:p>
          <w:p w:rsidR="00064839" w:rsidRPr="00EC65D6" w:rsidRDefault="00F33051" w:rsidP="00064839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 xml:space="preserve">2. </w:t>
            </w:r>
            <w:r w:rsidRPr="00EC65D6">
              <w:rPr>
                <w:rFonts w:ascii="Times" w:hAnsi="Times"/>
                <w:i/>
                <w:sz w:val="16"/>
                <w:szCs w:val="20"/>
              </w:rPr>
              <w:t>MEDIATION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: </w:t>
            </w:r>
            <w:r w:rsidR="00512D6F" w:rsidRPr="00EC65D6">
              <w:rPr>
                <w:rFonts w:ascii="Times" w:hAnsi="Times"/>
                <w:sz w:val="20"/>
                <w:szCs w:val="20"/>
              </w:rPr>
              <w:t>Señalar</w:t>
            </w:r>
            <w:r w:rsidR="00687512" w:rsidRPr="00EC65D6">
              <w:rPr>
                <w:rFonts w:ascii="Times" w:hAnsi="Times"/>
                <w:sz w:val="20"/>
                <w:szCs w:val="20"/>
              </w:rPr>
              <w:t xml:space="preserve"> qué sugerencias para el futuro se mencionan en el vídeo</w:t>
            </w:r>
            <w:r w:rsidR="00E76ED6" w:rsidRPr="00EC65D6">
              <w:rPr>
                <w:rFonts w:ascii="Times" w:hAnsi="Times"/>
                <w:sz w:val="20"/>
                <w:szCs w:val="20"/>
              </w:rPr>
              <w:t xml:space="preserve"> </w:t>
            </w:r>
            <w:r w:rsidR="00687512" w:rsidRPr="00EC65D6">
              <w:rPr>
                <w:rFonts w:ascii="Times" w:hAnsi="Times"/>
                <w:sz w:val="20"/>
                <w:szCs w:val="20"/>
              </w:rPr>
              <w:t>y hacer una lista</w:t>
            </w:r>
            <w:r w:rsidR="00D4014F" w:rsidRPr="00EC65D6">
              <w:rPr>
                <w:rFonts w:ascii="Times" w:hAnsi="Times"/>
                <w:sz w:val="20"/>
                <w:szCs w:val="20"/>
              </w:rPr>
              <w:t xml:space="preserve"> de consejos</w:t>
            </w:r>
            <w:r w:rsidR="00512D6F" w:rsidRPr="00EC65D6">
              <w:rPr>
                <w:rFonts w:ascii="Times" w:hAnsi="Times"/>
                <w:sz w:val="20"/>
                <w:szCs w:val="20"/>
              </w:rPr>
              <w:t xml:space="preserve"> sobre turismo</w:t>
            </w:r>
            <w:r w:rsidR="00D4014F" w:rsidRPr="00EC65D6">
              <w:rPr>
                <w:rFonts w:ascii="Times" w:hAnsi="Times"/>
                <w:sz w:val="20"/>
                <w:szCs w:val="20"/>
              </w:rPr>
              <w:t xml:space="preserve"> para la página web del colegio. </w:t>
            </w:r>
            <w:r w:rsidR="00064839" w:rsidRPr="00EC65D6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 xml:space="preserve">SB, p. </w:t>
            </w:r>
            <w:r w:rsidR="00E76ED6" w:rsidRPr="00EC65D6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105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39" w:rsidRPr="00EC65D6" w:rsidRDefault="00654BF6" w:rsidP="0006483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39" w:rsidRPr="00EC65D6" w:rsidRDefault="00654BF6" w:rsidP="00064839">
            <w:pPr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Fomentar el desarrollo de la competencia específica relacionada con la mediación y practicar la comprensión oral mediante apoyo visual.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39" w:rsidRPr="00EC65D6" w:rsidRDefault="00E950C4" w:rsidP="00064839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  <w:lang w:bidi="hi-IN"/>
              </w:rPr>
              <w:t xml:space="preserve">Se pueden repartir fotocopias con ejercicios sobre el vídeo. </w:t>
            </w:r>
            <w:r w:rsidRPr="00EC65D6">
              <w:rPr>
                <w:rFonts w:ascii="Times" w:eastAsia="MingLiU" w:hAnsi="Times" w:cs="MingLiU"/>
                <w:color w:val="000000"/>
                <w:sz w:val="20"/>
                <w:szCs w:val="20"/>
                <w:lang w:bidi="hi-IN"/>
              </w:rPr>
              <w:br/>
            </w:r>
            <w:r w:rsidRPr="00EC65D6">
              <w:rPr>
                <w:rFonts w:ascii="Times" w:hAnsi="Times" w:cs="Times"/>
                <w:b/>
                <w:color w:val="000000"/>
                <w:sz w:val="20"/>
                <w:szCs w:val="20"/>
                <w:lang w:bidi="hi-IN"/>
              </w:rPr>
              <w:t>TAIOP, p. 266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39" w:rsidRPr="00EC65D6" w:rsidRDefault="00F30AE7" w:rsidP="0006483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064839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64839" w:rsidRPr="00EC65D6" w:rsidRDefault="00064839" w:rsidP="00064839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</w:tbl>
    <w:p w:rsidR="0063425A" w:rsidRPr="00EC65D6" w:rsidRDefault="0063425A" w:rsidP="0063425A">
      <w:pPr>
        <w:rPr>
          <w:rFonts w:ascii="Times" w:hAnsi="Times"/>
          <w:color w:val="C5000B"/>
          <w:sz w:val="6"/>
          <w:lang w:val="es-ES_tradnl"/>
        </w:rPr>
      </w:pPr>
    </w:p>
    <w:p w:rsidR="0063425A" w:rsidRPr="00EC65D6" w:rsidRDefault="0063425A" w:rsidP="0063425A">
      <w:pPr>
        <w:pStyle w:val="Textoindependiente"/>
        <w:rPr>
          <w:rFonts w:ascii="Times" w:hAnsi="Times"/>
          <w:color w:val="000000"/>
          <w:sz w:val="17"/>
          <w:szCs w:val="17"/>
          <w:lang w:eastAsia="en-US"/>
        </w:rPr>
      </w:pPr>
    </w:p>
    <w:tbl>
      <w:tblPr>
        <w:tblW w:w="15167" w:type="dxa"/>
        <w:tblInd w:w="-343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127"/>
        <w:gridCol w:w="53"/>
        <w:gridCol w:w="648"/>
        <w:gridCol w:w="2152"/>
        <w:gridCol w:w="7"/>
      </w:tblGrid>
      <w:tr w:rsidR="0063425A" w:rsidRPr="00EC65D6" w:rsidTr="00996AA5">
        <w:trPr>
          <w:gridAfter w:val="1"/>
          <w:wAfter w:w="7" w:type="dxa"/>
        </w:trPr>
        <w:tc>
          <w:tcPr>
            <w:tcW w:w="1516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63425A" w:rsidRPr="00EC65D6" w:rsidRDefault="0063425A" w:rsidP="00996AA5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7: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Discovering Nature</w:t>
            </w:r>
          </w:p>
        </w:tc>
      </w:tr>
      <w:tr w:rsidR="0063425A" w:rsidRPr="00EC65D6" w:rsidTr="00996AA5">
        <w:trPr>
          <w:gridAfter w:val="1"/>
          <w:wAfter w:w="7" w:type="dxa"/>
          <w:trHeight w:val="531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pStyle w:val="Ttulo2"/>
              <w:ind w:left="0" w:firstLine="0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3425A" w:rsidRPr="00EC65D6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63425A" w:rsidRPr="00EC65D6" w:rsidRDefault="0063425A" w:rsidP="00996AA5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63425A" w:rsidRPr="00EC65D6" w:rsidRDefault="0063425A" w:rsidP="00996AA5">
            <w:pPr>
              <w:pStyle w:val="Ttulo2"/>
              <w:ind w:left="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63425A" w:rsidRPr="00EC65D6" w:rsidTr="00996AA5">
        <w:trPr>
          <w:gridAfter w:val="1"/>
          <w:wAfter w:w="7" w:type="dxa"/>
          <w:trHeight w:val="531"/>
        </w:trPr>
        <w:tc>
          <w:tcPr>
            <w:tcW w:w="959" w:type="dxa"/>
            <w:vMerge w:val="restart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2ª</w:t>
            </w:r>
          </w:p>
          <w:p w:rsidR="0063425A" w:rsidRPr="00EC65D6" w:rsidRDefault="0063425A" w:rsidP="00996AA5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Las respuestas a todos los ejercicios del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Workbook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se encuentran en el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TM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(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pp. T186-T205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) y en el apartado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Answer Keys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www.burlingtonbooks.es.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0E4304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63425A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63425A" w:rsidRPr="00EC65D6" w:rsidTr="00996AA5">
        <w:trPr>
          <w:gridAfter w:val="1"/>
          <w:wAfter w:w="7" w:type="dxa"/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Language: </w:t>
            </w:r>
            <w:r w:rsidR="003B4312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Past Simple affirmative</w:t>
            </w:r>
          </w:p>
          <w:p w:rsidR="0063425A" w:rsidRPr="00EC65D6" w:rsidRDefault="0063425A" w:rsidP="00996AA5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Leer la explicación gramatical y los ejemplos.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</w:t>
            </w:r>
            <w:r w:rsidR="006124FF"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106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n-US"/>
              </w:rPr>
              <w:t xml:space="preserve">Introducir la estructura gramatical que van a aprender: </w:t>
            </w:r>
            <w:r w:rsidR="00AB4D23" w:rsidRPr="00EC65D6">
              <w:rPr>
                <w:rFonts w:ascii="Times" w:hAnsi="Times"/>
                <w:color w:val="000000"/>
                <w:sz w:val="20"/>
                <w:szCs w:val="20"/>
              </w:rPr>
              <w:t>el</w:t>
            </w:r>
            <w:r w:rsidR="00AB4D23"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 Past Simple</w:t>
            </w:r>
            <w:r w:rsidR="00AB4D23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en afirmativa.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Presentation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63425A" w:rsidRPr="00EC65D6" w:rsidRDefault="0063425A" w:rsidP="00996AA5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6124FF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106</w:t>
            </w:r>
          </w:p>
          <w:p w:rsidR="0063425A" w:rsidRPr="00EC65D6" w:rsidRDefault="00ED1C53" w:rsidP="00996AA5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sz w:val="20"/>
                <w:szCs w:val="20"/>
              </w:rPr>
              <w:t>Se puede consultar el</w:t>
            </w:r>
            <w:r w:rsidRPr="00EC65D6">
              <w:rPr>
                <w:rFonts w:ascii="Times" w:hAnsi="Times" w:cs="Times"/>
              </w:rPr>
              <w:t xml:space="preserve">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Appendix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63425A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11</w:t>
            </w:r>
            <w:r w:rsidR="006124FF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</w:t>
            </w:r>
          </w:p>
          <w:p w:rsidR="005C4FE1" w:rsidRPr="00EC65D6" w:rsidRDefault="005C4FE1" w:rsidP="00996AA5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Se puede consultar la lista de verbos irregulares.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SB, pp. 156-157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25A" w:rsidRPr="00EC65D6" w:rsidRDefault="0063425A" w:rsidP="00996AA5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63425A" w:rsidRPr="00EC65D6" w:rsidTr="00996AA5">
        <w:trPr>
          <w:gridAfter w:val="1"/>
          <w:wAfter w:w="7" w:type="dxa"/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AA7F67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Escribir frases </w:t>
            </w:r>
            <w:r w:rsidR="0039673B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utilizando </w:t>
            </w:r>
            <w:r w:rsidR="0039673B" w:rsidRPr="00EC65D6">
              <w:rPr>
                <w:rFonts w:ascii="Times" w:hAnsi="Times" w:cs="Times"/>
                <w:color w:val="000000"/>
                <w:sz w:val="20"/>
                <w:szCs w:val="20"/>
              </w:rPr>
              <w:t>las palabras que se dan</w:t>
            </w:r>
            <w:r w:rsidR="0039673B" w:rsidRPr="00EC65D6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 y el </w:t>
            </w:r>
            <w:r w:rsidR="0039673B" w:rsidRPr="00EC65D6">
              <w:rPr>
                <w:rFonts w:ascii="Times" w:hAnsi="Times" w:cs="Times"/>
                <w:i/>
                <w:color w:val="000000"/>
                <w:sz w:val="20"/>
                <w:szCs w:val="20"/>
              </w:rPr>
              <w:t>Past Simple</w:t>
            </w:r>
            <w:r w:rsidR="0039673B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 en afirmativa</w:t>
            </w:r>
            <w:r w:rsidR="00AA7F67" w:rsidRPr="00EC65D6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E52401" w:rsidRPr="00EC65D6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AA7F67"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106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25A" w:rsidRPr="00EC65D6" w:rsidRDefault="0063425A" w:rsidP="00996AA5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63425A" w:rsidRPr="00EC65D6" w:rsidTr="00996AA5">
        <w:trPr>
          <w:gridAfter w:val="1"/>
          <w:wAfter w:w="7" w:type="dxa"/>
          <w:trHeight w:val="345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3922E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las frases del ejercicio 1 y </w:t>
            </w:r>
            <w:r w:rsidR="003922E1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relacionarlas con los accidentes geográficos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3922E1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106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25A" w:rsidRPr="00EC65D6" w:rsidRDefault="0063425A" w:rsidP="00996AA5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63425A" w:rsidRPr="00EC65D6" w:rsidTr="00996AA5">
        <w:trPr>
          <w:gridAfter w:val="1"/>
          <w:wAfter w:w="7" w:type="dxa"/>
          <w:trHeight w:val="345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480A17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Completar las frases con </w:t>
            </w:r>
            <w:r w:rsidR="00480A17" w:rsidRPr="00EC65D6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el </w:t>
            </w:r>
            <w:r w:rsidR="00480A17" w:rsidRPr="00EC65D6">
              <w:rPr>
                <w:rFonts w:ascii="Times" w:hAnsi="Times" w:cs="Times"/>
                <w:i/>
                <w:color w:val="000000"/>
                <w:sz w:val="20"/>
                <w:szCs w:val="20"/>
              </w:rPr>
              <w:t>Past Simple</w:t>
            </w:r>
            <w:r w:rsidR="00480A17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 en afirmativa de los verbos </w:t>
            </w:r>
            <w:r w:rsidR="00700236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irregulares </w:t>
            </w:r>
            <w:r w:rsidR="00480A17" w:rsidRPr="00EC65D6">
              <w:rPr>
                <w:rFonts w:ascii="Times" w:hAnsi="Times" w:cs="Times"/>
                <w:color w:val="000000"/>
                <w:sz w:val="20"/>
                <w:szCs w:val="20"/>
              </w:rPr>
              <w:t>entre paréntesis y luego elegir el país correcto en cada caso.</w:t>
            </w:r>
            <w:r w:rsidR="00480A17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3C587E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106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D6760A" w:rsidP="00996AA5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respuestas.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174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25A" w:rsidRPr="00EC65D6" w:rsidRDefault="0063425A" w:rsidP="00996AA5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AA0983" w:rsidRPr="00EC65D6" w:rsidTr="00996AA5">
        <w:trPr>
          <w:gridAfter w:val="1"/>
          <w:wAfter w:w="7" w:type="dxa"/>
          <w:trHeight w:val="664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983" w:rsidRPr="00EC65D6" w:rsidRDefault="00AA0983" w:rsidP="00AA0983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AA0983" w:rsidRPr="00EC65D6" w:rsidRDefault="0021043D" w:rsidP="00AA098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</w:t>
            </w:r>
            <w:r w:rsidR="00AA0983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Completar las respuestas a una </w:t>
            </w:r>
            <w:r w:rsidR="001A7CB4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entrada de</w:t>
            </w:r>
            <w:r w:rsidR="00AA0983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un foro </w:t>
            </w:r>
            <w:r w:rsidR="00485333" w:rsidRPr="00EC65D6">
              <w:rPr>
                <w:rFonts w:ascii="Times" w:hAnsi="Times" w:cs="Times"/>
                <w:color w:val="000000"/>
                <w:sz w:val="20"/>
                <w:szCs w:val="20"/>
              </w:rPr>
              <w:t>utilizando</w:t>
            </w:r>
            <w:r w:rsidR="00AA0983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="00AA0983" w:rsidRPr="00EC65D6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el </w:t>
            </w:r>
            <w:r w:rsidR="00AA0983" w:rsidRPr="00EC65D6">
              <w:rPr>
                <w:rFonts w:ascii="Times" w:hAnsi="Times" w:cs="Times"/>
                <w:i/>
                <w:color w:val="000000"/>
                <w:sz w:val="20"/>
                <w:szCs w:val="20"/>
              </w:rPr>
              <w:t>Past Simple</w:t>
            </w:r>
            <w:r w:rsidR="00AA0983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 en afirmativa de los verbos entre paréntesis. </w:t>
            </w:r>
            <w:r w:rsidR="00AA0983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106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983" w:rsidRPr="00EC65D6" w:rsidRDefault="00AA0983" w:rsidP="00AA0983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</w:t>
            </w:r>
            <w:r w:rsidR="00202A3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,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983" w:rsidRPr="00EC65D6" w:rsidRDefault="00AA0983" w:rsidP="00AA098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983" w:rsidRPr="00EC65D6" w:rsidRDefault="00AA0983" w:rsidP="00AA0983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CC1039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106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983" w:rsidRPr="00EC65D6" w:rsidRDefault="00AA0983" w:rsidP="00AA0983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A0983" w:rsidRPr="00EC65D6" w:rsidRDefault="00AA0983" w:rsidP="00AA0983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63425A" w:rsidRPr="00EC65D6" w:rsidTr="00996AA5">
        <w:trPr>
          <w:gridAfter w:val="1"/>
          <w:wAfter w:w="7" w:type="dxa"/>
          <w:trHeight w:val="664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5. Escuchar la grabación para comprobar las respuestas del ejercicio 4.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A562F1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106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; </w:t>
            </w:r>
            <w:r w:rsidR="00284308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Class CD </w:t>
            </w:r>
            <w:r w:rsidR="00A562F1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, pista 2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Reforzar el aprendizaje de la gramática mediante la autocorrección de ejercicios.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25A" w:rsidRPr="00EC65D6" w:rsidRDefault="0063425A" w:rsidP="00996AA5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63425A" w:rsidRPr="00EC65D6" w:rsidTr="00996AA5">
        <w:trPr>
          <w:gridAfter w:val="1"/>
          <w:wAfter w:w="7" w:type="dxa"/>
          <w:trHeight w:val="664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6. </w:t>
            </w:r>
            <w:r w:rsidR="00E316A4" w:rsidRPr="00EC65D6">
              <w:rPr>
                <w:rFonts w:ascii="Times" w:hAnsi="Times"/>
                <w:color w:val="000000"/>
                <w:sz w:val="20"/>
                <w:szCs w:val="20"/>
              </w:rPr>
              <w:t>Señalar qué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CA53ED" w:rsidRPr="00EC65D6">
              <w:rPr>
                <w:rFonts w:ascii="Times" w:hAnsi="Times"/>
                <w:color w:val="000000"/>
                <w:sz w:val="20"/>
                <w:szCs w:val="20"/>
              </w:rPr>
              <w:t>deportes se menciona</w:t>
            </w:r>
            <w:r w:rsidR="00981C76" w:rsidRPr="00EC65D6">
              <w:rPr>
                <w:rFonts w:ascii="Times" w:hAnsi="Times"/>
                <w:color w:val="000000"/>
                <w:sz w:val="20"/>
                <w:szCs w:val="20"/>
              </w:rPr>
              <w:t>n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en el ejercicio 4</w:t>
            </w:r>
            <w:r w:rsidR="00E316A4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y</w:t>
            </w:r>
            <w:r w:rsidR="00981C76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cuál </w:t>
            </w:r>
            <w:r w:rsidR="004D168E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de ellos </w:t>
            </w:r>
            <w:r w:rsidR="00981C76" w:rsidRPr="00EC65D6">
              <w:rPr>
                <w:rFonts w:ascii="Times" w:hAnsi="Times"/>
                <w:color w:val="000000"/>
                <w:sz w:val="20"/>
                <w:szCs w:val="20"/>
              </w:rPr>
              <w:t>es un deporte de invierno</w:t>
            </w:r>
            <w:r w:rsidR="00E316A4" w:rsidRPr="00EC65D6">
              <w:rPr>
                <w:rFonts w:ascii="Times" w:hAnsi="Times"/>
                <w:color w:val="000000"/>
                <w:sz w:val="20"/>
                <w:szCs w:val="20"/>
              </w:rPr>
              <w:t>. Hacer una lista con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166056" w:rsidRPr="00EC65D6">
              <w:rPr>
                <w:rFonts w:ascii="Times" w:hAnsi="Times"/>
                <w:color w:val="000000"/>
                <w:sz w:val="20"/>
                <w:szCs w:val="20"/>
              </w:rPr>
              <w:t>los</w:t>
            </w:r>
            <w:r w:rsidR="004D168E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deportes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que recuerden</w:t>
            </w:r>
            <w:r w:rsidR="00E316A4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4D168E" w:rsidRPr="00EC65D6">
              <w:rPr>
                <w:rFonts w:ascii="Times" w:hAnsi="Times"/>
                <w:color w:val="000000"/>
                <w:sz w:val="20"/>
                <w:szCs w:val="20"/>
              </w:rPr>
              <w:t>añadiendo</w:t>
            </w:r>
            <w:r w:rsidR="00E316A4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otro que sea de invierno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E316A4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106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 xml:space="preserve">Repasar el </w:t>
            </w: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vocabulario visto anteriormente.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25A" w:rsidRPr="00EC65D6" w:rsidRDefault="0063425A" w:rsidP="00996AA5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E31AB4" w:rsidRPr="00EC65D6" w:rsidTr="00996AA5">
        <w:trPr>
          <w:gridAfter w:val="1"/>
          <w:wAfter w:w="7" w:type="dxa"/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1AB4" w:rsidRPr="00EC65D6" w:rsidRDefault="00E31AB4" w:rsidP="00E31AB4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31AB4" w:rsidRPr="00EC65D6" w:rsidRDefault="00E31AB4" w:rsidP="00E31AB4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Citizenship</w:t>
            </w:r>
          </w:p>
          <w:p w:rsidR="00E31AB4" w:rsidRPr="00EC65D6" w:rsidRDefault="00E31AB4" w:rsidP="00E31AB4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Contestar </w:t>
            </w:r>
            <w:r w:rsidR="008F7E76" w:rsidRPr="00EC65D6">
              <w:rPr>
                <w:rFonts w:ascii="Times" w:hAnsi="Times" w:cs="Times"/>
                <w:color w:val="000000"/>
                <w:sz w:val="20"/>
                <w:szCs w:val="20"/>
              </w:rPr>
              <w:t>la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 pregunta </w:t>
            </w:r>
            <w:r w:rsidR="00E71B8A" w:rsidRPr="00EC65D6">
              <w:rPr>
                <w:rFonts w:ascii="Times" w:hAnsi="Times"/>
                <w:sz w:val="20"/>
                <w:szCs w:val="20"/>
              </w:rPr>
              <w:t>sobre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 el cambio climático.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106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31AB4" w:rsidRPr="00EC65D6" w:rsidRDefault="00E31AB4" w:rsidP="00E31AB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7C1186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5, 6, 7, 8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31AB4" w:rsidRPr="00EC65D6" w:rsidRDefault="006F0F5A" w:rsidP="00E31AB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ciudadana.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31AB4" w:rsidRPr="00EC65D6" w:rsidRDefault="00E31AB4" w:rsidP="00E31AB4">
            <w:pPr>
              <w:snapToGrid w:val="0"/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Ver sugerencia</w:t>
            </w:r>
            <w:r w:rsidR="00141C2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BA0D5B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106</w:t>
            </w:r>
          </w:p>
        </w:tc>
        <w:tc>
          <w:tcPr>
            <w:tcW w:w="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31AB4" w:rsidRPr="00EC65D6" w:rsidRDefault="00E31AB4" w:rsidP="00E31AB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1AB4" w:rsidRPr="00EC65D6" w:rsidRDefault="00E31AB4" w:rsidP="00E31AB4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754845" w:rsidRPr="00EC65D6" w:rsidTr="00996AA5">
        <w:trPr>
          <w:gridAfter w:val="1"/>
          <w:wAfter w:w="7" w:type="dxa"/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4845" w:rsidRPr="00EC65D6" w:rsidRDefault="00754845" w:rsidP="00754845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54845" w:rsidRPr="00EC65D6" w:rsidRDefault="00754845" w:rsidP="00754845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7. Mirar las fotos de las vacaciones de varias personas</w:t>
            </w:r>
            <w:r w:rsidR="000D3E8F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. E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scribir frases sobre lo que están haciendo utilizando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las palabras que se dan</w:t>
            </w:r>
            <w:r w:rsidRPr="00EC65D6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 y el </w:t>
            </w:r>
            <w:r w:rsidRPr="00EC65D6">
              <w:rPr>
                <w:rFonts w:ascii="Times" w:hAnsi="Times" w:cs="Times"/>
                <w:i/>
                <w:color w:val="000000"/>
                <w:sz w:val="20"/>
                <w:szCs w:val="20"/>
              </w:rPr>
              <w:t>Past Simple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 en afirmativa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A17C33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106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54845" w:rsidRPr="00EC65D6" w:rsidRDefault="00754845" w:rsidP="0075484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</w:t>
            </w:r>
            <w:r w:rsidR="00120234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54845" w:rsidRPr="00EC65D6" w:rsidRDefault="00754845" w:rsidP="0075484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54845" w:rsidRPr="00EC65D6" w:rsidRDefault="00754845" w:rsidP="00754845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996AA5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106</w:t>
            </w:r>
          </w:p>
          <w:p w:rsidR="00754845" w:rsidRPr="00EC65D6" w:rsidRDefault="00754845" w:rsidP="0075484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Pueden hacer las actividades 1-</w:t>
            </w:r>
            <w:r w:rsidR="00996AA5" w:rsidRPr="00EC65D6">
              <w:rPr>
                <w:rFonts w:ascii="Times" w:hAnsi="Times"/>
                <w:color w:val="000000"/>
                <w:sz w:val="20"/>
                <w:szCs w:val="20"/>
              </w:rPr>
              <w:t>5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del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Grammar Lab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para practicar y ampliar contenidos.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SB, p. 1</w:t>
            </w:r>
            <w:r w:rsidR="00996AA5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52</w:t>
            </w:r>
          </w:p>
        </w:tc>
        <w:tc>
          <w:tcPr>
            <w:tcW w:w="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54845" w:rsidRPr="00EC65D6" w:rsidRDefault="00754845" w:rsidP="0075484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54845" w:rsidRPr="00EC65D6" w:rsidRDefault="00754845" w:rsidP="00754845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754845" w:rsidRPr="00EC65D6" w:rsidTr="00996AA5">
        <w:trPr>
          <w:gridAfter w:val="1"/>
          <w:wAfter w:w="7" w:type="dxa"/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4845" w:rsidRPr="00EC65D6" w:rsidRDefault="00754845" w:rsidP="00754845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54845" w:rsidRPr="00EC65D6" w:rsidRDefault="00754845" w:rsidP="0075484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Language</w:t>
            </w:r>
          </w:p>
          <w:p w:rsidR="00754845" w:rsidRPr="00EC65D6" w:rsidRDefault="00754845" w:rsidP="00754845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D00C9B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106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54845" w:rsidRPr="00EC65D6" w:rsidRDefault="00754845" w:rsidP="0075484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54845" w:rsidRPr="00EC65D6" w:rsidRDefault="00754845" w:rsidP="0075484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54845" w:rsidRPr="00EC65D6" w:rsidRDefault="00754845" w:rsidP="00754845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54845" w:rsidRPr="00EC65D6" w:rsidRDefault="00754845" w:rsidP="0075484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54845" w:rsidRPr="00EC65D6" w:rsidRDefault="00754845" w:rsidP="00754845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754845" w:rsidRPr="00EC65D6" w:rsidTr="00996AA5">
        <w:tc>
          <w:tcPr>
            <w:tcW w:w="1516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754845" w:rsidRPr="00EC65D6" w:rsidRDefault="00754845" w:rsidP="00754845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7: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Discovering Nature</w:t>
            </w:r>
          </w:p>
        </w:tc>
      </w:tr>
      <w:tr w:rsidR="00754845" w:rsidRPr="00EC65D6" w:rsidTr="00996AA5">
        <w:trPr>
          <w:trHeight w:val="531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4845" w:rsidRPr="00EC65D6" w:rsidRDefault="00754845" w:rsidP="0075484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754845" w:rsidRPr="00EC65D6" w:rsidRDefault="00754845" w:rsidP="00754845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54845" w:rsidRPr="00EC65D6" w:rsidRDefault="00754845" w:rsidP="0075484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54845" w:rsidRPr="00EC65D6" w:rsidRDefault="00754845" w:rsidP="0075484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80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54845" w:rsidRPr="00EC65D6" w:rsidRDefault="00754845" w:rsidP="0075484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754845" w:rsidRPr="00EC65D6" w:rsidRDefault="00754845" w:rsidP="0075484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4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54845" w:rsidRPr="00EC65D6" w:rsidRDefault="00754845" w:rsidP="0075484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54845" w:rsidRPr="00EC65D6" w:rsidRDefault="00754845" w:rsidP="00754845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754845" w:rsidRPr="00EC65D6" w:rsidRDefault="00754845" w:rsidP="00754845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EC790F" w:rsidRPr="00EC65D6" w:rsidTr="00996AA5">
        <w:trPr>
          <w:cantSplit/>
          <w:trHeight w:val="355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C790F" w:rsidRPr="00EC65D6" w:rsidRDefault="00EC790F" w:rsidP="00EC790F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3ª</w:t>
            </w:r>
          </w:p>
          <w:p w:rsidR="00EC790F" w:rsidRPr="00EC65D6" w:rsidRDefault="00EC790F" w:rsidP="00EC790F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90F" w:rsidRPr="00EC65D6" w:rsidRDefault="00EC790F" w:rsidP="00EC790F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Listening: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A news update</w:t>
            </w:r>
          </w:p>
          <w:p w:rsidR="00EC790F" w:rsidRPr="00EC65D6" w:rsidRDefault="00EC790F" w:rsidP="00EC790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8.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Escuchar las últimas noticias sobre un problema medioambiental y contestar la pregunta.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107;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Class CD 3, pista 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90F" w:rsidRPr="00EC65D6" w:rsidRDefault="00EC790F" w:rsidP="00EC790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A35D6E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="0066495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90F" w:rsidRPr="00EC65D6" w:rsidRDefault="00EC790F" w:rsidP="00EC790F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7EC2" w:rsidRPr="00EC65D6" w:rsidRDefault="00367EC2" w:rsidP="00EC790F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F06811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07</w:t>
            </w:r>
          </w:p>
          <w:p w:rsidR="00367EC2" w:rsidRPr="00EC65D6" w:rsidRDefault="00EC790F" w:rsidP="00367EC2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 xml:space="preserve">Ver transcripción.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TM, p. T179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90F" w:rsidRPr="00EC65D6" w:rsidRDefault="00EC790F" w:rsidP="00EC790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EC790F" w:rsidRPr="00EC65D6" w:rsidRDefault="00EC790F" w:rsidP="00EC790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EC790F" w:rsidRPr="00EC65D6" w:rsidTr="00996AA5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C790F" w:rsidRPr="00EC65D6" w:rsidRDefault="00EC790F" w:rsidP="00EC790F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90F" w:rsidRPr="00EC65D6" w:rsidRDefault="00EC790F" w:rsidP="00EC790F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9.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Volver a escuchar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las noticias y decir si las frases son verdaderas o falsas.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107;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Class CD 3, pista 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90F" w:rsidRPr="00EC65D6" w:rsidRDefault="00EC790F" w:rsidP="00EC790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485B2B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="0066495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90F" w:rsidRPr="00EC65D6" w:rsidRDefault="00EC790F" w:rsidP="00EC790F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90F" w:rsidRPr="00EC65D6" w:rsidRDefault="00367EC2" w:rsidP="00EC790F">
            <w:pPr>
              <w:snapToGrid w:val="0"/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CB42A1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07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90F" w:rsidRPr="00EC65D6" w:rsidRDefault="00EC790F" w:rsidP="00EC790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EC790F" w:rsidRPr="00EC65D6" w:rsidRDefault="00EC790F" w:rsidP="00EC790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AF278F" w:rsidRPr="00EC65D6" w:rsidTr="00996AA5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F278F" w:rsidRPr="00EC65D6" w:rsidRDefault="00AF278F" w:rsidP="00AF278F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278F" w:rsidRPr="00EC65D6" w:rsidRDefault="00AF278F" w:rsidP="00AF278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Listening</w:t>
            </w:r>
          </w:p>
          <w:p w:rsidR="00AF278F" w:rsidRPr="00EC65D6" w:rsidRDefault="00AF278F" w:rsidP="00AF278F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T107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278F" w:rsidRPr="00EC65D6" w:rsidRDefault="00AF278F" w:rsidP="00AF278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278F" w:rsidRPr="00EC65D6" w:rsidRDefault="00AF278F" w:rsidP="00AF278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 y practicar la comprensión oral.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278F" w:rsidRPr="00EC65D6" w:rsidRDefault="00AF278F" w:rsidP="00AF278F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copiar las frases en la pizarra o repartir fotocopias.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</w:t>
            </w:r>
            <w:r w:rsidR="00EB4770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83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278F" w:rsidRPr="00EC65D6" w:rsidRDefault="00AF278F" w:rsidP="00AF278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AF278F" w:rsidRPr="00EC65D6" w:rsidRDefault="00AF278F" w:rsidP="00AF278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AF278F" w:rsidRPr="00EC65D6" w:rsidTr="00996AA5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F278F" w:rsidRPr="00EC65D6" w:rsidRDefault="00AF278F" w:rsidP="00AF278F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278F" w:rsidRPr="00EC65D6" w:rsidRDefault="00AF278F" w:rsidP="00AF278F">
            <w:pPr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10. </w:t>
            </w:r>
            <w:r w:rsidR="00993DAE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Escuchar y repetir las palabras prestando atención a la </w:t>
            </w:r>
            <w:r w:rsidR="00993DAE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pronunciación </w:t>
            </w:r>
            <w:r w:rsidR="00993DAE" w:rsidRPr="00EC65D6">
              <w:rPr>
                <w:rFonts w:ascii="Times" w:eastAsia="Times" w:hAnsi="Times" w:cs="Times"/>
                <w:color w:val="000000"/>
                <w:sz w:val="20"/>
                <w:szCs w:val="20"/>
                <w:lang w:eastAsia="zh-CN" w:bidi="hi-IN"/>
              </w:rPr>
              <w:t>de la terminación de los verbos: /d/, /t/ e /</w:t>
            </w:r>
            <w:r w:rsidR="00993DAE" w:rsidRPr="00EC65D6">
              <w:rPr>
                <w:color w:val="000000"/>
                <w:sz w:val="20"/>
                <w:szCs w:val="20"/>
              </w:rPr>
              <w:t>ɪ</w:t>
            </w:r>
            <w:r w:rsidR="00993DAE" w:rsidRPr="00EC65D6">
              <w:rPr>
                <w:rFonts w:ascii="Times" w:eastAsia="Times" w:hAnsi="Times" w:cs="Times"/>
                <w:color w:val="000000"/>
                <w:sz w:val="20"/>
                <w:szCs w:val="20"/>
                <w:lang w:eastAsia="zh-CN" w:bidi="hi-IN"/>
              </w:rPr>
              <w:t>d/.</w:t>
            </w:r>
            <w:r w:rsidR="00993DAE" w:rsidRPr="00EC65D6">
              <w:rPr>
                <w:rFonts w:ascii="Times" w:hAnsi="Times"/>
                <w:i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8720CF" w:rsidRPr="00EC65D6">
              <w:rPr>
                <w:rFonts w:ascii="Times" w:hAnsi="Times"/>
                <w:i/>
                <w:color w:val="000000"/>
                <w:sz w:val="20"/>
                <w:szCs w:val="20"/>
                <w:lang w:eastAsia="en-US"/>
              </w:rPr>
              <w:br/>
            </w:r>
            <w:r w:rsidR="00993DAE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SB, p. 107; Class CD 3, pista 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278F" w:rsidRPr="00EC65D6" w:rsidRDefault="00AF278F" w:rsidP="00AF278F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278F" w:rsidRPr="00EC65D6" w:rsidRDefault="00A1083D" w:rsidP="00AF278F">
            <w:pPr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Pronunciar correctamente los sonidos: /t/, /d/ e /</w:t>
            </w:r>
            <w:r w:rsidRPr="00EC65D6">
              <w:rPr>
                <w:color w:val="000000"/>
                <w:sz w:val="20"/>
                <w:szCs w:val="20"/>
              </w:rPr>
              <w:t>ɪ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d/.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306F" w:rsidRPr="00EC65D6" w:rsidRDefault="0002306F" w:rsidP="00AF278F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38406B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07</w:t>
            </w:r>
          </w:p>
          <w:p w:rsidR="00AF278F" w:rsidRPr="00EC65D6" w:rsidRDefault="00AF278F" w:rsidP="00AF278F">
            <w:pPr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Se pueden hacer los ejercicios 1-2 de la unidad </w:t>
            </w:r>
            <w:r w:rsidR="00AB21C6" w:rsidRPr="00EC65D6">
              <w:rPr>
                <w:rFonts w:ascii="Times" w:hAnsi="Times"/>
                <w:color w:val="000000"/>
                <w:sz w:val="20"/>
                <w:szCs w:val="20"/>
              </w:rPr>
              <w:t>7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en el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Pronunciation Appendix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EC65D6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SB, p. 160</w:t>
            </w:r>
          </w:p>
          <w:p w:rsidR="0038406B" w:rsidRPr="00EC65D6" w:rsidRDefault="0038406B" w:rsidP="00AF278F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el cuadro sobre el sonido de la terminación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-ed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cuando sigue a los sonidos /d/ o /t/.</w:t>
            </w:r>
            <w:r w:rsidRPr="00EC65D6">
              <w:rPr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160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278F" w:rsidRPr="00EC65D6" w:rsidRDefault="00AF278F" w:rsidP="00AF278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AF278F" w:rsidRPr="00EC65D6" w:rsidRDefault="00AF278F" w:rsidP="00AF278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C202E4" w:rsidRPr="00EC65D6" w:rsidTr="00996AA5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202E4" w:rsidRPr="00EC65D6" w:rsidRDefault="00C202E4" w:rsidP="00C202E4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02E4" w:rsidRPr="00EC65D6" w:rsidRDefault="00C202E4" w:rsidP="00C202E4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Speaking: Describing an interesting place</w:t>
            </w:r>
          </w:p>
          <w:p w:rsidR="00C202E4" w:rsidRPr="00EC65D6" w:rsidRDefault="00C202E4" w:rsidP="00C202E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En parejas y por turnos, describir un accidente geográfico que hayan visitado en el pasado incluyendo la información </w:t>
            </w:r>
            <w:r w:rsidR="007038D0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de la lista.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107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02E4" w:rsidRPr="00EC65D6" w:rsidRDefault="00C202E4" w:rsidP="00C202E4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773966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02E4" w:rsidRPr="00EC65D6" w:rsidRDefault="00C202E4" w:rsidP="00C202E4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Utilizar las fórmulas lingüísticas adecuadas para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describir </w:t>
            </w:r>
            <w:r w:rsidRPr="00EC65D6">
              <w:rPr>
                <w:rFonts w:ascii="Times" w:hAnsi="Times"/>
                <w:sz w:val="20"/>
                <w:szCs w:val="20"/>
              </w:rPr>
              <w:t>un lugar interesante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02E4" w:rsidRPr="00EC65D6" w:rsidRDefault="00F70B5F" w:rsidP="00C202E4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D4308B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07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02E4" w:rsidRPr="00EC65D6" w:rsidRDefault="00C202E4" w:rsidP="00C202E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02E4" w:rsidRPr="00EC65D6" w:rsidRDefault="00C202E4" w:rsidP="00C202E4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980A1B" w:rsidRPr="00EC65D6" w:rsidTr="00996AA5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80A1B" w:rsidRPr="00EC65D6" w:rsidRDefault="00980A1B" w:rsidP="00980A1B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0A1B" w:rsidRPr="00EC65D6" w:rsidRDefault="00A31B5A" w:rsidP="00980A1B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PROJECT SKILL</w:t>
            </w:r>
            <w:r w:rsidR="00980A1B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 1: Write a recommendation of a place to visit</w:t>
            </w:r>
          </w:p>
          <w:p w:rsidR="00980A1B" w:rsidRPr="00EC65D6" w:rsidRDefault="00980A1B" w:rsidP="00980A1B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</w:rPr>
              <w:t>Pensar en un lugar interesante que hayan visitado en el pasado y completar un cuadro.</w:t>
            </w:r>
          </w:p>
          <w:p w:rsidR="00980A1B" w:rsidRPr="00EC65D6" w:rsidRDefault="00980A1B" w:rsidP="00980A1B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EC65D6">
              <w:rPr>
                <w:rFonts w:ascii="Times" w:hAnsi="Times"/>
                <w:i/>
                <w:iCs/>
                <w:color w:val="000000"/>
                <w:sz w:val="16"/>
                <w:szCs w:val="20"/>
                <w:lang w:val="es-ES_tradnl"/>
              </w:rPr>
              <w:t>MEDIATION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: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Escribir una recomendación del lugar.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107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0A1B" w:rsidRPr="00EC65D6" w:rsidRDefault="00980A1B" w:rsidP="00980A1B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  <w:r w:rsidR="00773966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0A1B" w:rsidRPr="00EC65D6" w:rsidRDefault="00980A1B" w:rsidP="00980A1B">
            <w:pPr>
              <w:spacing w:before="20" w:after="20"/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el uso de la gramática y el vocabulario aprendidos en la sección mediante la expresión oral y escrita.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0A1B" w:rsidRPr="00EC65D6" w:rsidRDefault="009D580E" w:rsidP="00980A1B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D4308B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07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0A1B" w:rsidRPr="00EC65D6" w:rsidRDefault="00980A1B" w:rsidP="00980A1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80A1B" w:rsidRPr="00EC65D6" w:rsidRDefault="00980A1B" w:rsidP="00980A1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AF278F" w:rsidRPr="00EC65D6" w:rsidTr="00996AA5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F278F" w:rsidRPr="00EC65D6" w:rsidRDefault="00AF278F" w:rsidP="00AF278F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278F" w:rsidRPr="00EC65D6" w:rsidRDefault="00AF278F" w:rsidP="00AF278F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Peer Assessment</w:t>
            </w:r>
          </w:p>
          <w:p w:rsidR="00AF278F" w:rsidRPr="00EC65D6" w:rsidRDefault="00AF278F" w:rsidP="00AF278F">
            <w:pPr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Rúbrica para que los alumnos/as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 se evalúen entre ellos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 SB, p. </w:t>
            </w:r>
            <w:r w:rsidR="006225B2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107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278F" w:rsidRPr="00EC65D6" w:rsidRDefault="00AF278F" w:rsidP="00AF278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278F" w:rsidRPr="00EC65D6" w:rsidRDefault="00AF278F" w:rsidP="00AF278F">
            <w:pPr>
              <w:rPr>
                <w:sz w:val="20"/>
                <w:szCs w:val="20"/>
              </w:rPr>
            </w:pPr>
            <w:r w:rsidRPr="00EC65D6">
              <w:rPr>
                <w:sz w:val="20"/>
                <w:szCs w:val="20"/>
              </w:rPr>
              <w:t>Reflexionar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sobre los aspectos que pueden mejorar.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278F" w:rsidRPr="00EC65D6" w:rsidRDefault="00AF278F" w:rsidP="00AF278F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278F" w:rsidRPr="00EC65D6" w:rsidRDefault="00AF278F" w:rsidP="00AF278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F278F" w:rsidRPr="00EC65D6" w:rsidRDefault="00AF278F" w:rsidP="00AF278F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5-</w:t>
            </w:r>
            <w:r w:rsidR="00355C3A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</w:p>
          <w:p w:rsidR="00AF278F" w:rsidRPr="00EC65D6" w:rsidRDefault="00AF278F" w:rsidP="00AF278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WB, p. </w:t>
            </w:r>
            <w:r w:rsidR="00355C3A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</w:t>
            </w:r>
          </w:p>
        </w:tc>
      </w:tr>
      <w:tr w:rsidR="00AF278F" w:rsidRPr="00EC65D6" w:rsidTr="00996AA5">
        <w:tc>
          <w:tcPr>
            <w:tcW w:w="1516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AF278F" w:rsidRPr="00EC65D6" w:rsidRDefault="00AF278F" w:rsidP="00AF278F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7: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Discovering Nature</w:t>
            </w:r>
          </w:p>
        </w:tc>
      </w:tr>
      <w:tr w:rsidR="00AF278F" w:rsidRPr="00EC65D6" w:rsidTr="00996AA5">
        <w:trPr>
          <w:trHeight w:val="531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278F" w:rsidRPr="00EC65D6" w:rsidRDefault="00AF278F" w:rsidP="00AF278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F278F" w:rsidRPr="00EC65D6" w:rsidRDefault="00AF278F" w:rsidP="00AF278F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F278F" w:rsidRPr="00EC65D6" w:rsidRDefault="00AF278F" w:rsidP="00AF278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F278F" w:rsidRPr="00EC65D6" w:rsidRDefault="00AF278F" w:rsidP="00AF278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80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F278F" w:rsidRPr="00EC65D6" w:rsidRDefault="00AF278F" w:rsidP="00AF278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AF278F" w:rsidRPr="00EC65D6" w:rsidRDefault="00AF278F" w:rsidP="00AF278F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4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F278F" w:rsidRPr="00EC65D6" w:rsidRDefault="00AF278F" w:rsidP="00AF278F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F278F" w:rsidRPr="00EC65D6" w:rsidRDefault="00AF278F" w:rsidP="00AF278F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AF278F" w:rsidRPr="00EC65D6" w:rsidRDefault="00AF278F" w:rsidP="00AF278F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AF278F" w:rsidRPr="00EC65D6" w:rsidTr="00996AA5">
        <w:trPr>
          <w:cantSplit/>
          <w:trHeight w:val="837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278F" w:rsidRPr="00EC65D6" w:rsidRDefault="00AF278F" w:rsidP="00AF278F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4ª</w:t>
            </w:r>
          </w:p>
          <w:p w:rsidR="00AF278F" w:rsidRPr="00EC65D6" w:rsidRDefault="00AF278F" w:rsidP="00AF278F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278F" w:rsidRPr="00EC65D6" w:rsidRDefault="00AF278F" w:rsidP="00AF278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278F" w:rsidRPr="00EC65D6" w:rsidRDefault="00AF278F" w:rsidP="00AF278F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278F" w:rsidRPr="00EC65D6" w:rsidRDefault="00AF278F" w:rsidP="00AF278F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278F" w:rsidRPr="00EC65D6" w:rsidRDefault="00AF278F" w:rsidP="00AF278F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278F" w:rsidRPr="00EC65D6" w:rsidRDefault="00900634" w:rsidP="00AF278F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AF278F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AF278F" w:rsidRPr="00EC65D6" w:rsidRDefault="00AF278F" w:rsidP="00AF278F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900634" w:rsidRPr="00EC65D6" w:rsidTr="00996AA5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Vocabulary: Animals</w:t>
            </w:r>
          </w:p>
          <w:p w:rsidR="00900634" w:rsidRPr="00EC65D6" w:rsidRDefault="00900634" w:rsidP="0090063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Mirar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un juego de cartas </w:t>
            </w:r>
            <w:r w:rsidRPr="00EC65D6">
              <w:rPr>
                <w:rFonts w:ascii="Times" w:hAnsi="Times" w:cs="Times"/>
                <w:i/>
                <w:color w:val="000000"/>
                <w:sz w:val="20"/>
                <w:szCs w:val="20"/>
              </w:rPr>
              <w:t>online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 sobre animales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prestando atención a las palabras en rojo y contestar las preguntas.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108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1, 2, 3, 4, 5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Aprender vocabulario relacionado con los animales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Vocabulary Presentation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900634" w:rsidRPr="00EC65D6" w:rsidRDefault="00900634" w:rsidP="00900634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T108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900634" w:rsidRPr="00EC65D6" w:rsidRDefault="00900634" w:rsidP="00900634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900634" w:rsidRPr="00EC65D6" w:rsidTr="00996AA5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Decir qué tienen en común los animales de las cartas del ejercicio 1.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Luego relacionar las cartas con las descripciones correspondientes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108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634" w:rsidRPr="00EC65D6" w:rsidRDefault="008679E2" w:rsidP="0090063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900634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900634" w:rsidRPr="00EC65D6" w:rsidRDefault="00900634" w:rsidP="00900634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900634" w:rsidRPr="00EC65D6" w:rsidTr="00996AA5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3. Relacionar los animales del ejercicio 1 con las pistas correspondientes prestando atención a las palabras en negrita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108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634" w:rsidRPr="00EC65D6" w:rsidRDefault="008679E2" w:rsidP="0090063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900634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900634" w:rsidRPr="00EC65D6" w:rsidRDefault="00900634" w:rsidP="0090063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900634" w:rsidRPr="00EC65D6" w:rsidTr="00996AA5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4. </w:t>
            </w:r>
            <w:r w:rsidRPr="00EC65D6">
              <w:rPr>
                <w:rFonts w:ascii="Times" w:hAnsi="Times"/>
                <w:i/>
                <w:color w:val="000000"/>
                <w:sz w:val="16"/>
                <w:szCs w:val="20"/>
                <w:lang w:val="es-ES_tradnl"/>
              </w:rPr>
              <w:t>INTERACTION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: En parejas y por turnos, describir un animal para que el compañero/a </w:t>
            </w:r>
            <w:r w:rsidR="00E578B4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adivine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de cuál se trata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108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36610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 de manera oral.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T108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900634" w:rsidRPr="00EC65D6" w:rsidRDefault="00900634" w:rsidP="00900634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900634" w:rsidRPr="00EC65D6" w:rsidTr="00996AA5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Linguistic</w:t>
            </w:r>
          </w:p>
          <w:p w:rsidR="00900634" w:rsidRPr="00EC65D6" w:rsidRDefault="00900634" w:rsidP="00900634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Leer la información del cuadro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y decir cuál es el plural de </w:t>
            </w:r>
            <w:r w:rsidRPr="00EC65D6">
              <w:rPr>
                <w:rFonts w:ascii="Times" w:hAnsi="Times" w:cs="Times"/>
                <w:i/>
                <w:color w:val="000000"/>
                <w:sz w:val="20"/>
                <w:szCs w:val="20"/>
              </w:rPr>
              <w:t>mouse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 y </w:t>
            </w:r>
            <w:r w:rsidRPr="00EC65D6">
              <w:rPr>
                <w:rFonts w:ascii="Times" w:hAnsi="Times" w:cs="Times"/>
                <w:i/>
                <w:color w:val="000000"/>
                <w:sz w:val="20"/>
                <w:szCs w:val="20"/>
              </w:rPr>
              <w:t>sheep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SB, p. 108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en comunicación lingüística.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jc w:val="center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2’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900634" w:rsidRPr="00EC65D6" w:rsidRDefault="00900634" w:rsidP="00900634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900634" w:rsidRPr="00EC65D6" w:rsidTr="00996AA5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Vocabulary</w:t>
            </w:r>
          </w:p>
          <w:p w:rsidR="00900634" w:rsidRPr="00EC65D6" w:rsidRDefault="00900634" w:rsidP="00900634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T108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1-</w:t>
            </w:r>
            <w:r w:rsidR="00E06568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</w:p>
          <w:p w:rsidR="00900634" w:rsidRPr="00EC65D6" w:rsidRDefault="00900634" w:rsidP="00900634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70</w:t>
            </w:r>
          </w:p>
        </w:tc>
      </w:tr>
      <w:tr w:rsidR="00900634" w:rsidRPr="00EC65D6" w:rsidTr="00996AA5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Reading: A newspaper article</w:t>
            </w:r>
          </w:p>
          <w:p w:rsidR="00900634" w:rsidRPr="00EC65D6" w:rsidRDefault="00900634" w:rsidP="00900634">
            <w:pPr>
              <w:pStyle w:val="Encabezado"/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5.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Leer el título del artículo de un periódico y mirar las imágenes, y </w:t>
            </w: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decir de qué creen que trata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1, 2, 3, 5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sz w:val="20"/>
                <w:szCs w:val="20"/>
              </w:rPr>
              <w:t>Introducir el tema que trata el texto.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snapToGrid w:val="0"/>
              <w:rPr>
                <w:rFonts w:ascii="Times" w:hAnsi="Times"/>
                <w:b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T109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634" w:rsidRPr="00EC65D6" w:rsidRDefault="00383604" w:rsidP="0090063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900634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900634" w:rsidRPr="00EC65D6" w:rsidTr="00996AA5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Learning to Learn</w:t>
            </w:r>
          </w:p>
          <w:p w:rsidR="00900634" w:rsidRPr="00EC65D6" w:rsidRDefault="00900634" w:rsidP="0090063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Leer el </w:t>
            </w:r>
            <w:r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consejo para realizar los ejercicios de comprensión escrita.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</w:t>
            </w:r>
            <w:r w:rsidR="000D149B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900634" w:rsidRPr="00EC65D6" w:rsidTr="00996AA5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6.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Leer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un artículo de un periódico sobre un visitante sorpresa</w:t>
            </w: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 o escuchar la grabación mientras siguen la lectura,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y comprobar la repuesta del ejercicio 5.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109;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  <w:t>Class CD 3, pista 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5703E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T109</w:t>
            </w:r>
          </w:p>
          <w:p w:rsidR="00900634" w:rsidRPr="00EC65D6" w:rsidRDefault="00900634" w:rsidP="00900634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 xml:space="preserve">Ampliar la información con los datos que se dan. </w:t>
            </w:r>
            <w:r w:rsidRPr="00EC65D6">
              <w:rPr>
                <w:rFonts w:ascii="Times" w:hAnsi="Times"/>
                <w:b/>
                <w:sz w:val="20"/>
                <w:szCs w:val="20"/>
              </w:rPr>
              <w:t>TM, p. T109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900634" w:rsidRPr="00EC65D6" w:rsidTr="00996AA5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7. Completar las frases. </w:t>
            </w:r>
            <w:r w:rsidRPr="00EC65D6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109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900634" w:rsidRPr="00EC65D6" w:rsidTr="00996AA5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8. Contestar las preguntas.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900634" w:rsidRPr="00EC65D6" w:rsidTr="00996AA5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9.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Situar Irlanda, Groelandia, Alaska, Rusia y Noruega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en el mapa de las págs. 172-173, y contestar las preguntas.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</w:t>
            </w:r>
            <w:r w:rsidR="005107F5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5, 8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Ampliar los conocimientos culturales de los alumnos/as.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900634" w:rsidRPr="00EC65D6" w:rsidTr="00996AA5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  <w:t>Digital Slideshow</w:t>
            </w:r>
          </w:p>
          <w:p w:rsidR="00900634" w:rsidRPr="00EC65D6" w:rsidRDefault="00900634" w:rsidP="00900634">
            <w:pPr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1. </w:t>
            </w:r>
            <w:r w:rsidRPr="00EC65D6">
              <w:rPr>
                <w:rFonts w:ascii="Times" w:hAnsi="Times"/>
                <w:sz w:val="20"/>
                <w:szCs w:val="20"/>
              </w:rPr>
              <w:t>Ver una presentación digital sobre las morsas y decir qué han aprendido.</w:t>
            </w:r>
          </w:p>
          <w:p w:rsidR="00900634" w:rsidRPr="00EC65D6" w:rsidRDefault="00900634" w:rsidP="00900634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 xml:space="preserve">2. </w:t>
            </w:r>
            <w:r w:rsidRPr="00EC65D6">
              <w:rPr>
                <w:rFonts w:ascii="Times" w:hAnsi="Times"/>
                <w:i/>
                <w:sz w:val="16"/>
                <w:szCs w:val="20"/>
              </w:rPr>
              <w:t>MEDIATION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: Imaginar que su amigo/a está enfermo ese día. Escribirle un mensaje de texto contándole dos cosas sobre las morsas. </w:t>
            </w:r>
            <w:r w:rsidRPr="00EC65D6">
              <w:rPr>
                <w:rFonts w:ascii="Times" w:hAnsi="Times"/>
                <w:b/>
                <w:sz w:val="20"/>
                <w:szCs w:val="20"/>
              </w:rPr>
              <w:t>S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B, p. 109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1, 2, 3, 4, 5, 7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Obtener información de una presentación digital y fomentar el desarrollo de la competencia específica relacionada con la mediación.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00634" w:rsidRPr="00EC65D6" w:rsidRDefault="00900634" w:rsidP="00900634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</w:tbl>
    <w:p w:rsidR="0063425A" w:rsidRPr="00EC65D6" w:rsidRDefault="0063425A" w:rsidP="0063425A">
      <w:pPr>
        <w:rPr>
          <w:rFonts w:ascii="Times" w:hAnsi="Times"/>
        </w:rPr>
      </w:pPr>
    </w:p>
    <w:p w:rsidR="0063425A" w:rsidRPr="00EC65D6" w:rsidRDefault="0063425A" w:rsidP="0063425A">
      <w:r w:rsidRPr="00EC65D6">
        <w:br w:type="page"/>
      </w:r>
    </w:p>
    <w:tbl>
      <w:tblPr>
        <w:tblW w:w="1526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083"/>
        <w:gridCol w:w="3824"/>
        <w:gridCol w:w="1424"/>
        <w:gridCol w:w="2976"/>
        <w:gridCol w:w="3155"/>
        <w:gridCol w:w="669"/>
        <w:gridCol w:w="2138"/>
      </w:tblGrid>
      <w:tr w:rsidR="0063425A" w:rsidRPr="00EC65D6" w:rsidTr="00996AA5">
        <w:tc>
          <w:tcPr>
            <w:tcW w:w="1526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63425A" w:rsidRPr="00EC65D6" w:rsidRDefault="0063425A" w:rsidP="00996AA5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7: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Discovering Nature</w:t>
            </w:r>
          </w:p>
        </w:tc>
      </w:tr>
      <w:tr w:rsidR="0063425A" w:rsidRPr="00EC65D6" w:rsidTr="00996AA5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3425A" w:rsidRPr="00EC65D6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5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63425A" w:rsidRPr="00EC65D6" w:rsidRDefault="0063425A" w:rsidP="00996AA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6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63425A" w:rsidRPr="00EC65D6" w:rsidRDefault="0063425A" w:rsidP="00996AA5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141ECB" w:rsidRPr="00EC65D6" w:rsidTr="004214FC">
        <w:trPr>
          <w:cantSplit/>
        </w:trPr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CB" w:rsidRPr="00EC65D6" w:rsidRDefault="00141ECB" w:rsidP="00141ECB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5ª</w:t>
            </w:r>
          </w:p>
          <w:p w:rsidR="00141ECB" w:rsidRPr="00EC65D6" w:rsidRDefault="00141ECB" w:rsidP="00141ECB">
            <w:pPr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CB" w:rsidRPr="00EC65D6" w:rsidRDefault="00141ECB" w:rsidP="00141EC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EC65D6" w:rsidRDefault="00141ECB" w:rsidP="00141ECB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EC65D6" w:rsidRDefault="00141ECB" w:rsidP="00141EC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EC65D6" w:rsidRDefault="00141ECB" w:rsidP="00141ECB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EC65D6" w:rsidRDefault="00CF717A" w:rsidP="00141EC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141ECB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41ECB" w:rsidRPr="00EC65D6" w:rsidRDefault="00141ECB" w:rsidP="00141ECB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141ECB" w:rsidRPr="00EC65D6" w:rsidTr="004214FC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CB" w:rsidRPr="00EC65D6" w:rsidRDefault="00141ECB" w:rsidP="00141ECB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CB" w:rsidRPr="00EC65D6" w:rsidRDefault="00141ECB" w:rsidP="00141ECB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Language: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Past Simple negative and interrogative</w:t>
            </w:r>
          </w:p>
          <w:p w:rsidR="00141ECB" w:rsidRPr="00EC65D6" w:rsidRDefault="00141ECB" w:rsidP="00141ECB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Leer los ejemplos.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110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EC65D6" w:rsidRDefault="00141ECB" w:rsidP="00141EC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EC65D6" w:rsidRDefault="00141ECB" w:rsidP="00141EC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Introducir la estructura gramatical que van a aprender: el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 Past Simple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en negativa e interrogativa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EC65D6" w:rsidRDefault="00141ECB" w:rsidP="00141EC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Presentation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141ECB" w:rsidRPr="00EC65D6" w:rsidRDefault="00141ECB" w:rsidP="00141ECB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T110</w:t>
            </w:r>
          </w:p>
          <w:p w:rsidR="00141ECB" w:rsidRPr="00EC65D6" w:rsidRDefault="00141ECB" w:rsidP="00141ECB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sz w:val="20"/>
                <w:szCs w:val="20"/>
              </w:rPr>
              <w:t>Se puede consultar el</w:t>
            </w:r>
            <w:r w:rsidRPr="00EC65D6">
              <w:rPr>
                <w:rFonts w:ascii="Times" w:hAnsi="Times" w:cs="Times"/>
              </w:rPr>
              <w:t xml:space="preserve">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Appendix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111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EC65D6" w:rsidRDefault="00CF717A" w:rsidP="00141ECB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141ECB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41ECB" w:rsidRPr="00EC65D6" w:rsidRDefault="00141ECB" w:rsidP="00141ECB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141ECB" w:rsidRPr="00EC65D6" w:rsidTr="004214FC">
        <w:trPr>
          <w:cantSplit/>
          <w:trHeight w:val="808"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CB" w:rsidRPr="00EC65D6" w:rsidRDefault="00141ECB" w:rsidP="00141ECB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CB" w:rsidRPr="00EC65D6" w:rsidRDefault="00141ECB" w:rsidP="00141ECB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Volver a escribir las frases utilizando las palabras entre paréntesis y el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Past Simple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en negativa.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110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EC65D6" w:rsidRDefault="00141ECB" w:rsidP="00141ECB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EC65D6" w:rsidRDefault="00141ECB" w:rsidP="00141EC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EC65D6" w:rsidRDefault="00141ECB" w:rsidP="00141ECB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T110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EC65D6" w:rsidRDefault="00141ECB" w:rsidP="00141ECB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41ECB" w:rsidRPr="00EC65D6" w:rsidRDefault="00141ECB" w:rsidP="00141ECB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141ECB" w:rsidRPr="00EC65D6" w:rsidTr="004214FC">
        <w:trPr>
          <w:cantSplit/>
          <w:trHeight w:val="821"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CB" w:rsidRPr="00EC65D6" w:rsidRDefault="00141ECB" w:rsidP="00141ECB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CB" w:rsidRPr="00EC65D6" w:rsidRDefault="00141ECB" w:rsidP="00141ECB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Mirar las imágenes de un parque safari del día anterior.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Escribir una frase afirmativa y otra negativa sobre cada imagen utilizando el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Past Simple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las palabras en negrita.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110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EC65D6" w:rsidRDefault="00141ECB" w:rsidP="00141EC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EC65D6" w:rsidRDefault="00141ECB" w:rsidP="00141EC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EC65D6" w:rsidRDefault="00141ECB" w:rsidP="00141EC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EC65D6" w:rsidRDefault="00141ECB" w:rsidP="00141ECB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41ECB" w:rsidRPr="00EC65D6" w:rsidRDefault="00141ECB" w:rsidP="00141ECB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141ECB" w:rsidRPr="00EC65D6" w:rsidTr="004214FC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CB" w:rsidRPr="00EC65D6" w:rsidRDefault="00141ECB" w:rsidP="00141ECB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CB" w:rsidRPr="00EC65D6" w:rsidRDefault="00141ECB" w:rsidP="00141ECB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Completar el texto con la forma correcta del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>Past Simple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 de los verbos entre paréntesis.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110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EC65D6" w:rsidRDefault="00141ECB" w:rsidP="00141EC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EC65D6" w:rsidRDefault="00141ECB" w:rsidP="00141EC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EC65D6" w:rsidRDefault="00141ECB" w:rsidP="00141ECB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T110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EC65D6" w:rsidRDefault="00141ECB" w:rsidP="00141ECB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41ECB" w:rsidRPr="00EC65D6" w:rsidRDefault="00141ECB" w:rsidP="00141ECB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141ECB" w:rsidRPr="00EC65D6" w:rsidTr="004214FC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CB" w:rsidRPr="00EC65D6" w:rsidRDefault="00141ECB" w:rsidP="00141ECB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CB" w:rsidRPr="00EC65D6" w:rsidRDefault="00141ECB" w:rsidP="00141EC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4. Escuchar la grabación para comprobar las respuestas del ejercicio 3.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110;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  <w:t>Class CD 3, pista 6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EC65D6" w:rsidRDefault="00141ECB" w:rsidP="00141ECB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EC65D6" w:rsidRDefault="00141ECB" w:rsidP="00141EC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Reforzar el aprendizaje de la gramática mediante la autocorrección de ejercicios.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EC65D6" w:rsidRDefault="00141ECB" w:rsidP="00141ECB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EC65D6" w:rsidRDefault="00141ECB" w:rsidP="00141ECB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41ECB" w:rsidRPr="00EC65D6" w:rsidRDefault="00141ECB" w:rsidP="00141ECB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141ECB" w:rsidRPr="00EC65D6" w:rsidTr="004214FC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CB" w:rsidRPr="00EC65D6" w:rsidRDefault="00141ECB" w:rsidP="00141ECB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CB" w:rsidRPr="00EC65D6" w:rsidRDefault="00141ECB" w:rsidP="00141ECB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Critical Thinking</w:t>
            </w:r>
          </w:p>
          <w:p w:rsidR="00141ECB" w:rsidRPr="00EC65D6" w:rsidRDefault="00141ECB" w:rsidP="00141ECB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Contestar </w:t>
            </w:r>
            <w:r w:rsidR="00CA1B55" w:rsidRPr="00EC65D6">
              <w:rPr>
                <w:rFonts w:ascii="Times" w:hAnsi="Times"/>
                <w:color w:val="000000"/>
                <w:sz w:val="20"/>
                <w:szCs w:val="20"/>
              </w:rPr>
              <w:t>varias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preguntas </w:t>
            </w:r>
            <w:r w:rsidR="00CA1B55" w:rsidRPr="00EC65D6">
              <w:rPr>
                <w:rFonts w:ascii="Times" w:hAnsi="Times"/>
                <w:color w:val="000000"/>
                <w:sz w:val="20"/>
                <w:szCs w:val="20"/>
              </w:rPr>
              <w:t>relacionadas con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la apariencia de los animales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EC65D6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110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EC65D6" w:rsidRDefault="00141ECB" w:rsidP="00141EC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1, 2, 5, </w:t>
            </w:r>
            <w:r w:rsidR="00FB7463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6,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EC65D6" w:rsidRDefault="00141ECB" w:rsidP="00141ECB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Fomentar el pensamiento crítico.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EC65D6" w:rsidRDefault="00141ECB" w:rsidP="00141ECB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T110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EC65D6" w:rsidRDefault="00141ECB" w:rsidP="00141ECB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41ECB" w:rsidRPr="00EC65D6" w:rsidRDefault="00141ECB" w:rsidP="00141ECB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141ECB" w:rsidRPr="00EC65D6" w:rsidTr="004214FC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CB" w:rsidRPr="00EC65D6" w:rsidRDefault="00141ECB" w:rsidP="00141ECB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CB" w:rsidRPr="00EC65D6" w:rsidRDefault="00141ECB" w:rsidP="00141ECB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5. Escribir preguntas con las palabras que se dan y el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Past Simple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, y luego contestarlas según la información del texto del ejercicio 3. </w:t>
            </w:r>
            <w:r w:rsidRPr="00EC65D6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110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EC65D6" w:rsidRDefault="00141ECB" w:rsidP="00141EC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EC65D6" w:rsidRDefault="00141ECB" w:rsidP="00141ECB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EC65D6" w:rsidRDefault="00141ECB" w:rsidP="00141ECB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 xml:space="preserve">Pueden hacer las actividades 6-10 del apartado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"/>
              </w:rPr>
              <w:t xml:space="preserve">Grammar Lab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 xml:space="preserve">para practicar y ampliar contenidos. </w:t>
            </w:r>
            <w:r w:rsidR="00AE062C" w:rsidRPr="00EC65D6">
              <w:rPr>
                <w:rFonts w:ascii="Times" w:hAnsi="Times"/>
                <w:color w:val="000000"/>
                <w:sz w:val="20"/>
                <w:szCs w:val="20"/>
                <w:lang w:val="es-ES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SB, p. 153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EC65D6" w:rsidRDefault="00141ECB" w:rsidP="00141ECB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41ECB" w:rsidRPr="00EC65D6" w:rsidRDefault="00141ECB" w:rsidP="00141ECB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141ECB" w:rsidRPr="00EC65D6" w:rsidTr="004214FC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CB" w:rsidRPr="00EC65D6" w:rsidRDefault="00141ECB" w:rsidP="00141ECB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CB" w:rsidRPr="00EC65D6" w:rsidRDefault="00141ECB" w:rsidP="00141EC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Language</w:t>
            </w:r>
          </w:p>
          <w:p w:rsidR="00141ECB" w:rsidRPr="00EC65D6" w:rsidRDefault="00141ECB" w:rsidP="00141ECB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T110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EC65D6" w:rsidRDefault="00141ECB" w:rsidP="00141EC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EC65D6" w:rsidRDefault="00141ECB" w:rsidP="00141ECB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EC65D6" w:rsidRDefault="00141ECB" w:rsidP="00141ECB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41ECB" w:rsidRPr="00EC65D6" w:rsidRDefault="00141ECB" w:rsidP="00141ECB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41ECB" w:rsidRPr="00EC65D6" w:rsidRDefault="00141ECB" w:rsidP="00141ECB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</w:tbl>
    <w:p w:rsidR="0063425A" w:rsidRPr="00EC65D6" w:rsidRDefault="0063425A" w:rsidP="0063425A">
      <w:pPr>
        <w:rPr>
          <w:rFonts w:ascii="Times" w:hAnsi="Times"/>
          <w:color w:val="FF0000"/>
          <w:sz w:val="22"/>
          <w:szCs w:val="22"/>
        </w:rPr>
      </w:pPr>
      <w:r w:rsidRPr="00EC65D6">
        <w:rPr>
          <w:rFonts w:ascii="Times" w:hAnsi="Times"/>
        </w:rPr>
        <w:br w:type="page"/>
      </w:r>
    </w:p>
    <w:tbl>
      <w:tblPr>
        <w:tblW w:w="15310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934"/>
        <w:gridCol w:w="14"/>
        <w:gridCol w:w="135"/>
        <w:gridCol w:w="3678"/>
        <w:gridCol w:w="55"/>
        <w:gridCol w:w="91"/>
        <w:gridCol w:w="1272"/>
        <w:gridCol w:w="70"/>
        <w:gridCol w:w="82"/>
        <w:gridCol w:w="2824"/>
        <w:gridCol w:w="101"/>
        <w:gridCol w:w="51"/>
        <w:gridCol w:w="3109"/>
        <w:gridCol w:w="46"/>
        <w:gridCol w:w="89"/>
        <w:gridCol w:w="517"/>
        <w:gridCol w:w="63"/>
        <w:gridCol w:w="79"/>
        <w:gridCol w:w="1895"/>
        <w:gridCol w:w="164"/>
        <w:gridCol w:w="41"/>
      </w:tblGrid>
      <w:tr w:rsidR="0063425A" w:rsidRPr="00EC65D6" w:rsidTr="00C40403">
        <w:tc>
          <w:tcPr>
            <w:tcW w:w="1531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63425A" w:rsidRPr="00EC65D6" w:rsidRDefault="0063425A" w:rsidP="00996AA5">
            <w:pPr>
              <w:pStyle w:val="Ttulo1"/>
              <w:rPr>
                <w:rFonts w:ascii="Times" w:hAnsi="Times" w:cs="Times"/>
                <w:color w:val="000000"/>
                <w:sz w:val="19"/>
                <w:lang w:val="en-US"/>
              </w:rPr>
            </w:pP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7: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Discovering Nature</w:t>
            </w:r>
          </w:p>
        </w:tc>
      </w:tr>
      <w:tr w:rsidR="0063425A" w:rsidRPr="00EC65D6" w:rsidTr="00C40403">
        <w:trPr>
          <w:gridAfter w:val="1"/>
          <w:wAfter w:w="41" w:type="dxa"/>
          <w:trHeight w:val="515"/>
        </w:trPr>
        <w:tc>
          <w:tcPr>
            <w:tcW w:w="10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gridSpan w:val="3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gridSpan w:val="3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3425A" w:rsidRPr="00EC65D6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gridSpan w:val="3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55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63425A" w:rsidRPr="00EC65D6" w:rsidRDefault="0063425A" w:rsidP="00996AA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69" w:type="dxa"/>
            <w:gridSpan w:val="3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38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63425A" w:rsidRPr="00EC65D6" w:rsidRDefault="0063425A" w:rsidP="00996AA5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003A83" w:rsidRPr="00EC65D6" w:rsidTr="00C40403">
        <w:trPr>
          <w:gridAfter w:val="1"/>
          <w:wAfter w:w="41" w:type="dxa"/>
          <w:cantSplit/>
        </w:trPr>
        <w:tc>
          <w:tcPr>
            <w:tcW w:w="1083" w:type="dxa"/>
            <w:gridSpan w:val="3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03A83" w:rsidRPr="00EC65D6" w:rsidRDefault="00B447E3" w:rsidP="00003A83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6</w:t>
            </w:r>
            <w:r w:rsidR="00003A83"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003A83" w:rsidRPr="00EC65D6" w:rsidRDefault="00003A83" w:rsidP="00003A83">
            <w:pPr>
              <w:jc w:val="center"/>
              <w:rPr>
                <w:rFonts w:ascii="Times" w:hAnsi="Times"/>
                <w:b/>
                <w:i/>
                <w:color w:val="FF0000"/>
                <w:sz w:val="4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03A83" w:rsidRPr="00EC65D6" w:rsidRDefault="00003A83" w:rsidP="00003A83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Listening: A presentation</w:t>
            </w:r>
          </w:p>
          <w:p w:rsidR="00003A83" w:rsidRPr="00EC65D6" w:rsidRDefault="00003A83" w:rsidP="00003A8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6. Escuchar </w:t>
            </w:r>
            <w:r w:rsidR="00B51058" w:rsidRPr="00EC65D6">
              <w:rPr>
                <w:rFonts w:ascii="Times" w:hAnsi="Times" w:cs="Times"/>
                <w:color w:val="000000"/>
                <w:sz w:val="20"/>
                <w:szCs w:val="20"/>
              </w:rPr>
              <w:t>la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 presentación </w:t>
            </w:r>
            <w:r w:rsidR="00F129B5" w:rsidRPr="00EC65D6">
              <w:rPr>
                <w:rFonts w:ascii="Times" w:hAnsi="Times" w:cs="Times"/>
                <w:color w:val="000000"/>
                <w:sz w:val="20"/>
                <w:szCs w:val="20"/>
              </w:rPr>
              <w:t>de</w:t>
            </w:r>
            <w:r w:rsidR="005277C4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 una </w:t>
            </w:r>
            <w:r w:rsidR="00E95BDB" w:rsidRPr="00EC65D6">
              <w:rPr>
                <w:rFonts w:ascii="Times" w:hAnsi="Times" w:cs="Times"/>
                <w:color w:val="000000"/>
                <w:sz w:val="20"/>
                <w:szCs w:val="20"/>
              </w:rPr>
              <w:t>visita</w:t>
            </w:r>
            <w:r w:rsidR="005277C4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="00E95BDB" w:rsidRPr="00EC65D6">
              <w:rPr>
                <w:rFonts w:ascii="Times" w:hAnsi="Times" w:cs="Times"/>
                <w:color w:val="000000"/>
                <w:sz w:val="20"/>
                <w:szCs w:val="20"/>
              </w:rPr>
              <w:t>al</w:t>
            </w:r>
            <w:r w:rsidR="005277C4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 museo de historia natural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y completar la tarjeta</w:t>
            </w:r>
            <w:r w:rsidR="00E95BDB" w:rsidRPr="00EC65D6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SB, p. 111; Class CD 3, pista 7</w:t>
            </w:r>
          </w:p>
        </w:tc>
        <w:tc>
          <w:tcPr>
            <w:tcW w:w="14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03A83" w:rsidRPr="00EC65D6" w:rsidRDefault="00003A83" w:rsidP="00003A8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1, 2, 3, 4, 5, 7</w:t>
            </w:r>
          </w:p>
        </w:tc>
        <w:tc>
          <w:tcPr>
            <w:tcW w:w="2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03A83" w:rsidRPr="00EC65D6" w:rsidRDefault="00003A83" w:rsidP="00003A83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51797" w:rsidRPr="00EC65D6" w:rsidRDefault="00D51797" w:rsidP="00D5179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T110</w:t>
            </w:r>
          </w:p>
          <w:p w:rsidR="00003A83" w:rsidRPr="00EC65D6" w:rsidRDefault="00003A83" w:rsidP="00003A83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 xml:space="preserve">Ver transcripción.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TM, p. T179</w:t>
            </w:r>
          </w:p>
        </w:tc>
        <w:tc>
          <w:tcPr>
            <w:tcW w:w="6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03A83" w:rsidRPr="00EC65D6" w:rsidRDefault="00824595" w:rsidP="00003A83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003A83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3A83" w:rsidRPr="00EC65D6" w:rsidRDefault="00003A83" w:rsidP="00003A83">
            <w:pPr>
              <w:snapToGrid w:val="0"/>
              <w:rPr>
                <w:rFonts w:ascii="Times" w:hAnsi="Times"/>
                <w:i/>
                <w:color w:val="FF0000"/>
                <w:sz w:val="22"/>
                <w:szCs w:val="22"/>
                <w:lang w:val="es-ES_tradnl"/>
              </w:rPr>
            </w:pPr>
          </w:p>
        </w:tc>
      </w:tr>
      <w:tr w:rsidR="00003A83" w:rsidRPr="00EC65D6" w:rsidTr="00C40403">
        <w:trPr>
          <w:gridAfter w:val="1"/>
          <w:wAfter w:w="41" w:type="dxa"/>
          <w:cantSplit/>
        </w:trPr>
        <w:tc>
          <w:tcPr>
            <w:tcW w:w="1083" w:type="dxa"/>
            <w:gridSpan w:val="3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03A83" w:rsidRPr="00EC65D6" w:rsidRDefault="00003A83" w:rsidP="00003A83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03A83" w:rsidRPr="00EC65D6" w:rsidRDefault="00003A83" w:rsidP="00003A83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7. Volver a escuchar </w:t>
            </w:r>
            <w:r w:rsidR="0030449E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la </w:t>
            </w:r>
            <w:r w:rsidR="0030449E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presentación </w:t>
            </w:r>
            <w:r w:rsidR="0030449E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y comprobar las respuestas del ejercicio</w:t>
            </w:r>
            <w:r w:rsidR="007B2A6E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6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C40403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SB, p. </w:t>
            </w:r>
            <w:r w:rsidR="0030449E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111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; </w:t>
            </w:r>
            <w:r w:rsidR="0030449E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Class CD 3, pista 7</w:t>
            </w:r>
          </w:p>
        </w:tc>
        <w:tc>
          <w:tcPr>
            <w:tcW w:w="14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03A83" w:rsidRPr="00EC65D6" w:rsidRDefault="00003A83" w:rsidP="00003A8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9D017B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4, 5, 7</w:t>
            </w:r>
          </w:p>
        </w:tc>
        <w:tc>
          <w:tcPr>
            <w:tcW w:w="2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03A83" w:rsidRPr="00EC65D6" w:rsidRDefault="00003A83" w:rsidP="00003A83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03A83" w:rsidRPr="00EC65D6" w:rsidRDefault="00003A83" w:rsidP="00003A83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6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03A83" w:rsidRPr="00EC65D6" w:rsidRDefault="00824595" w:rsidP="00003A83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="00003A83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3A83" w:rsidRPr="00EC65D6" w:rsidRDefault="00003A83" w:rsidP="00003A83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003A83" w:rsidRPr="00EC65D6" w:rsidTr="00C40403">
        <w:trPr>
          <w:gridAfter w:val="1"/>
          <w:wAfter w:w="41" w:type="dxa"/>
          <w:cantSplit/>
        </w:trPr>
        <w:tc>
          <w:tcPr>
            <w:tcW w:w="1083" w:type="dxa"/>
            <w:gridSpan w:val="3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03A83" w:rsidRPr="00EC65D6" w:rsidRDefault="00003A83" w:rsidP="00003A83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03A83" w:rsidRPr="00EC65D6" w:rsidRDefault="00003A83" w:rsidP="00003A8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Listening</w:t>
            </w:r>
          </w:p>
          <w:p w:rsidR="00003A83" w:rsidRPr="00EC65D6" w:rsidRDefault="00003A83" w:rsidP="00003A83">
            <w:pPr>
              <w:rPr>
                <w:rFonts w:ascii="Times" w:hAnsi="Times"/>
                <w:noProof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TM, p. T</w:t>
            </w:r>
            <w:r w:rsidR="00502235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4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03A83" w:rsidRPr="00EC65D6" w:rsidRDefault="00003A83" w:rsidP="00003A8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FF0000"/>
                <w:sz w:val="20"/>
                <w:szCs w:val="20"/>
              </w:rPr>
            </w:pPr>
          </w:p>
        </w:tc>
        <w:tc>
          <w:tcPr>
            <w:tcW w:w="2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03A83" w:rsidRPr="00EC65D6" w:rsidRDefault="00003A83" w:rsidP="00003A8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 y practicar la comprensión oral.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03A83" w:rsidRPr="00EC65D6" w:rsidRDefault="00003A83" w:rsidP="00003A83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copiar las frases en la pizarra o repartir fotocopias. </w:t>
            </w:r>
            <w:r w:rsidR="00C40403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T183</w:t>
            </w:r>
          </w:p>
        </w:tc>
        <w:tc>
          <w:tcPr>
            <w:tcW w:w="6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03A83" w:rsidRPr="00EC65D6" w:rsidRDefault="00003A83" w:rsidP="00003A83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3A83" w:rsidRPr="00EC65D6" w:rsidRDefault="00003A83" w:rsidP="00003A83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832A18" w:rsidRPr="00EC65D6" w:rsidTr="00C40403">
        <w:trPr>
          <w:gridAfter w:val="1"/>
          <w:wAfter w:w="41" w:type="dxa"/>
          <w:cantSplit/>
        </w:trPr>
        <w:tc>
          <w:tcPr>
            <w:tcW w:w="1083" w:type="dxa"/>
            <w:gridSpan w:val="3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32A18" w:rsidRPr="00EC65D6" w:rsidRDefault="00832A18" w:rsidP="00832A18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32A18" w:rsidRPr="00EC65D6" w:rsidRDefault="00832A18" w:rsidP="00832A18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Speaking: Talking about an experience</w:t>
            </w:r>
          </w:p>
          <w:p w:rsidR="00832A18" w:rsidRPr="00EC65D6" w:rsidRDefault="00832A18" w:rsidP="00832A18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Digital Video</w:t>
            </w:r>
          </w:p>
          <w:p w:rsidR="00832A18" w:rsidRPr="00EC65D6" w:rsidRDefault="00832A18" w:rsidP="00832A1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8.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Ver un vídeo o escuchar una grabación en la que dos personas hablan sobre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 una experiencia en la naturaleza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y completar las respuestas.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111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; Class CD 3, pista 8</w:t>
            </w:r>
          </w:p>
        </w:tc>
        <w:tc>
          <w:tcPr>
            <w:tcW w:w="14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32A18" w:rsidRPr="00EC65D6" w:rsidRDefault="00832A18" w:rsidP="00832A18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32A18" w:rsidRPr="00EC65D6" w:rsidRDefault="00D94437" w:rsidP="00832A1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Practicar la comprensión oral y utilizar fórmulas lingüísticas adecuadas para </w:t>
            </w:r>
            <w:r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hablar </w:t>
            </w:r>
            <w:r w:rsidRPr="00EC65D6">
              <w:rPr>
                <w:rFonts w:ascii="Times" w:hAnsi="Times"/>
                <w:sz w:val="20"/>
                <w:szCs w:val="20"/>
              </w:rPr>
              <w:t>de experiencias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32A18" w:rsidRPr="00EC65D6" w:rsidRDefault="00832A18" w:rsidP="00832A18">
            <w:pPr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Ver transcripción.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TM, p. T179</w:t>
            </w:r>
          </w:p>
        </w:tc>
        <w:tc>
          <w:tcPr>
            <w:tcW w:w="6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32A18" w:rsidRPr="00EC65D6" w:rsidRDefault="00824595" w:rsidP="00832A18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832A18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2A18" w:rsidRPr="00EC65D6" w:rsidRDefault="00832A18" w:rsidP="00832A18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832A18" w:rsidRPr="00EC65D6" w:rsidTr="00C40403">
        <w:trPr>
          <w:gridAfter w:val="1"/>
          <w:wAfter w:w="41" w:type="dxa"/>
          <w:cantSplit/>
        </w:trPr>
        <w:tc>
          <w:tcPr>
            <w:tcW w:w="1083" w:type="dxa"/>
            <w:gridSpan w:val="3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32A18" w:rsidRPr="00EC65D6" w:rsidRDefault="00832A18" w:rsidP="00832A18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32A18" w:rsidRPr="00EC65D6" w:rsidRDefault="00832A18" w:rsidP="00832A18">
            <w:pPr>
              <w:pStyle w:val="Encabezado"/>
              <w:rPr>
                <w:rFonts w:ascii="Times" w:hAnsi="Times"/>
                <w:color w:val="FF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9. Relacionar las preguntas con las respuestas de B.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</w:rPr>
              <w:t>SB, p. 111</w:t>
            </w:r>
          </w:p>
        </w:tc>
        <w:tc>
          <w:tcPr>
            <w:tcW w:w="14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32A18" w:rsidRPr="00EC65D6" w:rsidRDefault="00832A18" w:rsidP="00832A1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32A18" w:rsidRPr="00EC65D6" w:rsidRDefault="00571A1C" w:rsidP="00832A18">
            <w:pPr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Utilizar fórmulas lingüísticas adecuadas para </w:t>
            </w:r>
            <w:r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hablar </w:t>
            </w:r>
            <w:r w:rsidRPr="00EC65D6">
              <w:rPr>
                <w:rFonts w:ascii="Times" w:hAnsi="Times"/>
                <w:sz w:val="20"/>
                <w:szCs w:val="20"/>
              </w:rPr>
              <w:t>de experiencias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32A18" w:rsidRPr="00EC65D6" w:rsidRDefault="00832A18" w:rsidP="00832A18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32A18" w:rsidRPr="00EC65D6" w:rsidRDefault="00832A18" w:rsidP="00832A1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2A18" w:rsidRPr="00EC65D6" w:rsidRDefault="00832A18" w:rsidP="00832A18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832A18" w:rsidRPr="00EC65D6" w:rsidTr="00C40403">
        <w:trPr>
          <w:gridAfter w:val="1"/>
          <w:wAfter w:w="41" w:type="dxa"/>
          <w:cantSplit/>
        </w:trPr>
        <w:tc>
          <w:tcPr>
            <w:tcW w:w="1083" w:type="dxa"/>
            <w:gridSpan w:val="3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32A18" w:rsidRPr="00EC65D6" w:rsidRDefault="00832A18" w:rsidP="00832A18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32A18" w:rsidRPr="00EC65D6" w:rsidRDefault="00D44D96" w:rsidP="00832A18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10</w:t>
            </w:r>
            <w:r w:rsidR="00832A18" w:rsidRPr="00EC65D6">
              <w:rPr>
                <w:rFonts w:ascii="Times" w:hAnsi="Times"/>
                <w:color w:val="000000"/>
                <w:sz w:val="20"/>
                <w:szCs w:val="20"/>
              </w:rPr>
              <w:t>. Volver a ver el vídeo o escuchar la grabación y comprobar las respuestas</w:t>
            </w:r>
            <w:r w:rsidR="00832A18" w:rsidRPr="00EC65D6">
              <w:rPr>
                <w:rFonts w:ascii="Times" w:hAnsi="Times" w:cs="Times"/>
                <w:i/>
                <w:color w:val="000000"/>
                <w:sz w:val="20"/>
                <w:szCs w:val="20"/>
              </w:rPr>
              <w:t xml:space="preserve">. </w:t>
            </w:r>
            <w:r w:rsidR="00C40403" w:rsidRPr="00EC65D6">
              <w:rPr>
                <w:rFonts w:ascii="Times" w:hAnsi="Times" w:cs="Times"/>
                <w:i/>
                <w:color w:val="000000"/>
                <w:sz w:val="20"/>
                <w:szCs w:val="20"/>
              </w:rPr>
              <w:br/>
            </w:r>
            <w:r w:rsidR="00832A18"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111</w:t>
            </w:r>
            <w:r w:rsidR="0081351C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; Class CD 3, pista 8</w:t>
            </w:r>
          </w:p>
        </w:tc>
        <w:tc>
          <w:tcPr>
            <w:tcW w:w="14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32A18" w:rsidRPr="00EC65D6" w:rsidRDefault="00832A18" w:rsidP="00832A18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32A18" w:rsidRPr="00EC65D6" w:rsidRDefault="00832A18" w:rsidP="00832A18">
            <w:pPr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Practicar la comprensión oral mediante apoyo visual.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32A18" w:rsidRPr="00EC65D6" w:rsidRDefault="00832A18" w:rsidP="00832A18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6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32A18" w:rsidRPr="00EC65D6" w:rsidRDefault="00832A18" w:rsidP="00832A1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2A18" w:rsidRPr="00EC65D6" w:rsidRDefault="00832A18" w:rsidP="00832A18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832A18" w:rsidRPr="00EC65D6" w:rsidTr="00C40403">
        <w:trPr>
          <w:gridAfter w:val="1"/>
          <w:wAfter w:w="41" w:type="dxa"/>
          <w:cantSplit/>
        </w:trPr>
        <w:tc>
          <w:tcPr>
            <w:tcW w:w="1083" w:type="dxa"/>
            <w:gridSpan w:val="3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32A18" w:rsidRPr="00EC65D6" w:rsidRDefault="00832A18" w:rsidP="00832A18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32A18" w:rsidRPr="00EC65D6" w:rsidRDefault="00832A18" w:rsidP="00832A18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1</w:t>
            </w:r>
            <w:r w:rsidR="004D4890" w:rsidRPr="00EC65D6">
              <w:rPr>
                <w:rFonts w:ascii="Times" w:hAnsi="Times"/>
                <w:color w:val="000000"/>
                <w:sz w:val="20"/>
                <w:szCs w:val="20"/>
              </w:rPr>
              <w:t>1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Escuchar y repetir las palabras prestando atención a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la pronunciación de los sonidos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vocálicos presentes </w:t>
            </w:r>
            <w:r w:rsidRPr="00EC65D6">
              <w:rPr>
                <w:rFonts w:ascii="Times" w:hAnsi="Times"/>
                <w:sz w:val="20"/>
                <w:szCs w:val="20"/>
              </w:rPr>
              <w:t>en palabras como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="004D4890" w:rsidRPr="00EC65D6">
              <w:rPr>
                <w:rFonts w:ascii="Times" w:hAnsi="Times" w:cs="Times"/>
                <w:b/>
                <w:i/>
                <w:color w:val="000000"/>
                <w:sz w:val="20"/>
                <w:szCs w:val="20"/>
              </w:rPr>
              <w:t>w</w:t>
            </w:r>
            <w:r w:rsidR="004D4890" w:rsidRPr="00EC65D6">
              <w:rPr>
                <w:rFonts w:ascii="Times" w:hAnsi="Times" w:cs="Times"/>
                <w:i/>
                <w:color w:val="000000"/>
                <w:sz w:val="20"/>
                <w:szCs w:val="20"/>
              </w:rPr>
              <w:t>hen</w:t>
            </w:r>
            <w:r w:rsidR="004D4890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y </w:t>
            </w:r>
            <w:r w:rsidR="004D4890" w:rsidRPr="00EC65D6">
              <w:rPr>
                <w:rFonts w:ascii="Times" w:hAnsi="Times" w:cs="Times"/>
                <w:b/>
                <w:i/>
                <w:color w:val="000000"/>
                <w:sz w:val="20"/>
                <w:szCs w:val="20"/>
              </w:rPr>
              <w:t>y</w:t>
            </w:r>
            <w:r w:rsidR="004D4890" w:rsidRPr="00EC65D6">
              <w:rPr>
                <w:rFonts w:ascii="Times" w:hAnsi="Times" w:cs="Times"/>
                <w:i/>
                <w:color w:val="000000"/>
                <w:sz w:val="20"/>
                <w:szCs w:val="20"/>
              </w:rPr>
              <w:t>es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  <w:r w:rsidR="004D4890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SB, p. </w:t>
            </w:r>
            <w:r w:rsidR="004D4890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111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; </w:t>
            </w:r>
            <w:r w:rsidR="004D4890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Class CD 3, pista 9</w:t>
            </w:r>
          </w:p>
        </w:tc>
        <w:tc>
          <w:tcPr>
            <w:tcW w:w="14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32A18" w:rsidRPr="00EC65D6" w:rsidRDefault="00832A18" w:rsidP="00832A18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32A18" w:rsidRPr="00EC65D6" w:rsidRDefault="00832A18" w:rsidP="00832A18">
            <w:pPr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Practicar la pronunciación de los sonidos vocálicos </w:t>
            </w:r>
            <w:r w:rsidRPr="00EC65D6">
              <w:rPr>
                <w:rFonts w:ascii="Times" w:hAnsi="Times"/>
                <w:sz w:val="20"/>
                <w:szCs w:val="20"/>
              </w:rPr>
              <w:t>difíciles</w:t>
            </w:r>
            <w:r w:rsidR="00BD3F51" w:rsidRPr="00EC65D6">
              <w:rPr>
                <w:rFonts w:ascii="Times" w:hAnsi="Times"/>
                <w:sz w:val="20"/>
                <w:szCs w:val="20"/>
              </w:rPr>
              <w:t>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32A18" w:rsidRPr="00EC65D6" w:rsidRDefault="00832A18" w:rsidP="00832A18">
            <w:pPr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Se puede hacer </w:t>
            </w:r>
            <w:r w:rsidR="00C70665" w:rsidRPr="00EC65D6">
              <w:rPr>
                <w:rFonts w:ascii="Times" w:hAnsi="Times"/>
                <w:color w:val="000000"/>
                <w:sz w:val="20"/>
                <w:szCs w:val="20"/>
              </w:rPr>
              <w:t>el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ejercicio</w:t>
            </w:r>
            <w:r w:rsidR="00C70665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3 de la unidad </w:t>
            </w:r>
            <w:r w:rsidR="00C70665" w:rsidRPr="00EC65D6">
              <w:rPr>
                <w:rFonts w:ascii="Times" w:hAnsi="Times"/>
                <w:color w:val="000000"/>
                <w:sz w:val="20"/>
                <w:szCs w:val="20"/>
              </w:rPr>
              <w:t>7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en el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Pronunciation Appendix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EC65D6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SB, p. 160</w:t>
            </w:r>
          </w:p>
          <w:p w:rsidR="00832A18" w:rsidRPr="00EC65D6" w:rsidRDefault="00832A18" w:rsidP="00832A18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Pueden usar la herramienta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 xml:space="preserve"> Record Yourself</w:t>
            </w:r>
            <w:r w:rsidRPr="00EC65D6">
              <w:rPr>
                <w:rFonts w:ascii="Times" w:hAnsi="Times"/>
                <w:sz w:val="20"/>
                <w:szCs w:val="20"/>
              </w:rPr>
              <w:t>.</w:t>
            </w:r>
          </w:p>
        </w:tc>
        <w:tc>
          <w:tcPr>
            <w:tcW w:w="6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32A18" w:rsidRPr="00EC65D6" w:rsidRDefault="00832A18" w:rsidP="00832A1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2A18" w:rsidRPr="00EC65D6" w:rsidRDefault="00832A18" w:rsidP="00832A18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832A18" w:rsidRPr="00EC65D6" w:rsidTr="00C40403">
        <w:trPr>
          <w:gridAfter w:val="1"/>
          <w:wAfter w:w="41" w:type="dxa"/>
          <w:cantSplit/>
        </w:trPr>
        <w:tc>
          <w:tcPr>
            <w:tcW w:w="1083" w:type="dxa"/>
            <w:gridSpan w:val="3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32A18" w:rsidRPr="00EC65D6" w:rsidRDefault="00832A18" w:rsidP="00832A18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32A18" w:rsidRPr="00EC65D6" w:rsidRDefault="00A31B5A" w:rsidP="00832A18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PROJECT SKILL</w:t>
            </w:r>
            <w:r w:rsidR="00832A18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 2: </w:t>
            </w:r>
            <w:r w:rsidR="006B6126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Talk about a past experience</w:t>
            </w:r>
          </w:p>
          <w:p w:rsidR="008528B4" w:rsidRPr="00EC65D6" w:rsidRDefault="00CB30D4" w:rsidP="00832A1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832A18" w:rsidRPr="00EC65D6">
              <w:rPr>
                <w:rFonts w:ascii="Times" w:hAnsi="Times"/>
                <w:i/>
                <w:iCs/>
                <w:color w:val="000000"/>
                <w:sz w:val="16"/>
                <w:szCs w:val="20"/>
                <w:lang w:val="es-ES_tradnl"/>
              </w:rPr>
              <w:t>INTERACTION</w:t>
            </w:r>
            <w:r w:rsidR="00832A18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:</w:t>
            </w:r>
            <w:r w:rsidR="00832A18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FB502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Pensar en una experiencia pasada con animales o en la naturaleza </w:t>
            </w:r>
            <w:r w:rsidR="001409C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que sea </w:t>
            </w:r>
            <w:r w:rsidR="00495ECF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i</w:t>
            </w:r>
            <w:r w:rsidR="001409C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nteresant</w:t>
            </w:r>
            <w:r w:rsidR="00495ECF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e.</w:t>
            </w:r>
            <w:r w:rsidR="00FB502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495ECF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</w:t>
            </w:r>
            <w:r w:rsidR="00FB502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n parejtas, hacer y contestar preguntas sobre </w:t>
            </w:r>
            <w:r w:rsidR="00495ECF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esa</w:t>
            </w:r>
            <w:r w:rsidR="00FB502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experiencia utilizando las preguntas del ejercicio 9 como ayuda.</w:t>
            </w:r>
          </w:p>
          <w:p w:rsidR="00832A18" w:rsidRPr="00EC65D6" w:rsidRDefault="00FB502D" w:rsidP="006A3225">
            <w:pPr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D909C2" w:rsidRPr="00EC65D6">
              <w:rPr>
                <w:rFonts w:ascii="Times" w:hAnsi="Times"/>
                <w:i/>
                <w:color w:val="000000"/>
                <w:sz w:val="16"/>
                <w:szCs w:val="20"/>
                <w:lang w:val="es-ES_tradnl"/>
              </w:rPr>
              <w:t>MEDIATION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6A3225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Contar en</w:t>
            </w:r>
            <w:r w:rsidR="00A37C77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6A3225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clase la experiencia del compañero/a. </w:t>
            </w:r>
            <w:r w:rsidR="00832A18"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6A3225"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111</w:t>
            </w:r>
          </w:p>
        </w:tc>
        <w:tc>
          <w:tcPr>
            <w:tcW w:w="14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32A18" w:rsidRPr="00EC65D6" w:rsidRDefault="00832A18" w:rsidP="00832A18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EB27D9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5, 6, 7</w:t>
            </w:r>
          </w:p>
        </w:tc>
        <w:tc>
          <w:tcPr>
            <w:tcW w:w="2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32A18" w:rsidRPr="00EC65D6" w:rsidRDefault="00991AF3" w:rsidP="00832A1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 y la mediación, y u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tilizar fórmulas lingüísticas adecuadas para hablar de experiencias pasadas.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32A18" w:rsidRPr="00EC65D6" w:rsidRDefault="00D77854" w:rsidP="00832A1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T111</w:t>
            </w:r>
          </w:p>
        </w:tc>
        <w:tc>
          <w:tcPr>
            <w:tcW w:w="6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32A18" w:rsidRPr="00EC65D6" w:rsidRDefault="00832A18" w:rsidP="00832A18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15’</w:t>
            </w:r>
          </w:p>
        </w:tc>
        <w:tc>
          <w:tcPr>
            <w:tcW w:w="21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32A18" w:rsidRPr="00EC65D6" w:rsidRDefault="00832A18" w:rsidP="00832A18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Ej. </w:t>
            </w:r>
            <w:r w:rsidR="00E06568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6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-1</w:t>
            </w:r>
            <w:r w:rsidR="00D77854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</w:p>
          <w:p w:rsidR="00832A18" w:rsidRPr="00EC65D6" w:rsidRDefault="00832A18" w:rsidP="00832A18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WB, </w:t>
            </w:r>
            <w:r w:rsidR="00E06568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p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p. </w:t>
            </w:r>
            <w:r w:rsidR="00E06568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70-</w:t>
            </w:r>
            <w:r w:rsidR="00D77854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</w:t>
            </w:r>
          </w:p>
        </w:tc>
      </w:tr>
      <w:tr w:rsidR="0063425A" w:rsidRPr="00EC65D6" w:rsidTr="00C40403">
        <w:trPr>
          <w:gridAfter w:val="2"/>
          <w:wAfter w:w="205" w:type="dxa"/>
          <w:trHeight w:val="264"/>
        </w:trPr>
        <w:tc>
          <w:tcPr>
            <w:tcW w:w="15105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63425A" w:rsidRPr="00EC65D6" w:rsidRDefault="0063425A" w:rsidP="00996AA5">
            <w:pPr>
              <w:pStyle w:val="Ttulo1"/>
              <w:pageBreakBefore/>
              <w:ind w:left="0" w:right="-108" w:firstLine="0"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7: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Discovering Nature</w:t>
            </w:r>
          </w:p>
        </w:tc>
      </w:tr>
      <w:tr w:rsidR="0063425A" w:rsidRPr="00EC65D6" w:rsidTr="00C40403">
        <w:trPr>
          <w:gridAfter w:val="2"/>
          <w:wAfter w:w="205" w:type="dxa"/>
          <w:trHeight w:val="483"/>
        </w:trPr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gridSpan w:val="3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gridSpan w:val="3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3425A" w:rsidRPr="00EC65D6" w:rsidRDefault="0063425A" w:rsidP="00996AA5">
            <w:pPr>
              <w:pStyle w:val="Encabezado"/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gridSpan w:val="3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gridSpan w:val="3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63425A" w:rsidRPr="00EC65D6" w:rsidRDefault="0063425A" w:rsidP="00996AA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gridSpan w:val="3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63425A" w:rsidRPr="00EC65D6" w:rsidRDefault="0063425A" w:rsidP="00996AA5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63425A" w:rsidRPr="00EC65D6" w:rsidTr="00C40403">
        <w:trPr>
          <w:gridAfter w:val="2"/>
          <w:wAfter w:w="205" w:type="dxa"/>
          <w:cantSplit/>
        </w:trPr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3425A" w:rsidRPr="00EC65D6" w:rsidRDefault="00B447E3" w:rsidP="00996AA5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7</w:t>
            </w:r>
            <w:r w:rsidR="0063425A"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63425A" w:rsidRPr="00EC65D6" w:rsidRDefault="0063425A" w:rsidP="00996AA5">
            <w:pPr>
              <w:snapToGrid w:val="0"/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gridSpan w:val="3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gridSpan w:val="3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261" w:type="dxa"/>
            <w:gridSpan w:val="3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gridSpan w:val="3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25A" w:rsidRPr="00EC65D6" w:rsidRDefault="0063425A" w:rsidP="00996AA5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63425A" w:rsidRPr="00EC65D6" w:rsidTr="00C40403">
        <w:trPr>
          <w:gridAfter w:val="2"/>
          <w:wAfter w:w="205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snapToGrid w:val="0"/>
              <w:jc w:val="center"/>
              <w:rPr>
                <w:rFonts w:ascii="Times" w:hAnsi="Times"/>
                <w:i/>
                <w:iCs/>
                <w:color w:val="FF0000"/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Writing</w:t>
            </w:r>
          </w:p>
          <w:p w:rsidR="0063425A" w:rsidRPr="00EC65D6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la información sobre qué se suele incluir en </w:t>
            </w:r>
            <w:r w:rsidR="000F17B5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una descripción de una experiencia pasada.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</w:t>
            </w:r>
            <w:r w:rsidR="00774822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112</w:t>
            </w:r>
          </w:p>
        </w:tc>
        <w:tc>
          <w:tcPr>
            <w:tcW w:w="1418" w:type="dxa"/>
            <w:gridSpan w:val="3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gridSpan w:val="3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Reflexionar sobre los contenidos que deben incluirse en un tipo de texto concreto.</w:t>
            </w:r>
          </w:p>
        </w:tc>
        <w:tc>
          <w:tcPr>
            <w:tcW w:w="3261" w:type="dxa"/>
            <w:gridSpan w:val="3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gridSpan w:val="3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03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25A" w:rsidRPr="00EC65D6" w:rsidRDefault="0063425A" w:rsidP="00996AA5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63425A" w:rsidRPr="00EC65D6" w:rsidTr="00C40403">
        <w:trPr>
          <w:gridAfter w:val="2"/>
          <w:wAfter w:w="205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3"/>
            <w:tcBorders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Analyse a Model</w:t>
            </w:r>
          </w:p>
          <w:p w:rsidR="0063425A" w:rsidRPr="00EC65D6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Leer </w:t>
            </w:r>
            <w:r w:rsidR="00DE777E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la descripción </w:t>
            </w:r>
            <w:r w:rsidR="00DE777E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de una experiencia pasada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y contestar las preguntas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DE777E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112</w:t>
            </w:r>
          </w:p>
        </w:tc>
        <w:tc>
          <w:tcPr>
            <w:tcW w:w="1418" w:type="dxa"/>
            <w:gridSpan w:val="3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gridSpan w:val="3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Obtener información de un texto escrito.</w:t>
            </w:r>
          </w:p>
        </w:tc>
        <w:tc>
          <w:tcPr>
            <w:tcW w:w="3261" w:type="dxa"/>
            <w:gridSpan w:val="3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gridSpan w:val="3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25A" w:rsidRPr="00EC65D6" w:rsidRDefault="0063425A" w:rsidP="00996AA5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63425A" w:rsidRPr="00EC65D6" w:rsidTr="00C40403">
        <w:trPr>
          <w:gridAfter w:val="2"/>
          <w:wAfter w:w="205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 xml:space="preserve">Focus on Language: </w:t>
            </w:r>
            <w:r w:rsidR="002C6CED" w:rsidRPr="00EC65D6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Connector of sequence</w:t>
            </w:r>
          </w:p>
          <w:p w:rsidR="0063425A" w:rsidRPr="00EC65D6" w:rsidRDefault="00B7346D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Leer la información sobre los conectores de secuencia, buscar un ejemplo de cada uno en el texto y decir qué hecho presenta cada conector.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63425A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112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A874D8" w:rsidP="00996AA5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Aprender a utilizar correctamente los conectores de secuencia.</w:t>
            </w:r>
          </w:p>
        </w:tc>
        <w:tc>
          <w:tcPr>
            <w:tcW w:w="3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A72A0C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112</w:t>
            </w:r>
          </w:p>
        </w:tc>
        <w:tc>
          <w:tcPr>
            <w:tcW w:w="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0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25A" w:rsidRPr="00EC65D6" w:rsidRDefault="0063425A" w:rsidP="00996AA5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63425A" w:rsidRPr="00EC65D6" w:rsidTr="00C40403">
        <w:trPr>
          <w:gridAfter w:val="2"/>
          <w:wAfter w:w="205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D9508A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Elegir la respuesta correcta en cada caso para completar el texto.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D9508A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112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1, 2, 5</w:t>
            </w:r>
          </w:p>
        </w:tc>
        <w:tc>
          <w:tcPr>
            <w:tcW w:w="2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 xml:space="preserve">Practicar el uso de </w:t>
            </w:r>
            <w:r w:rsidR="00D6280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los conectores de secuencia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1-3</w:t>
            </w:r>
          </w:p>
          <w:p w:rsidR="0063425A" w:rsidRPr="00EC65D6" w:rsidRDefault="0063425A" w:rsidP="00996AA5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WB, p. </w:t>
            </w:r>
            <w:r w:rsidR="00AC0A6D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</w:t>
            </w:r>
          </w:p>
        </w:tc>
      </w:tr>
      <w:tr w:rsidR="0063425A" w:rsidRPr="00EC65D6" w:rsidTr="00C40403">
        <w:trPr>
          <w:gridAfter w:val="2"/>
          <w:wAfter w:w="205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A31B5A" w:rsidP="00996AA5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PROJECT SKILL</w:t>
            </w:r>
            <w:r w:rsidR="0063425A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 3: Write </w:t>
            </w:r>
            <w:r w:rsidR="00157B1F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a description of a past experience</w:t>
            </w:r>
          </w:p>
          <w:p w:rsidR="0063425A" w:rsidRPr="00EC65D6" w:rsidRDefault="0063425A" w:rsidP="00996AA5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Plan</w:t>
            </w:r>
          </w:p>
          <w:p w:rsidR="0063425A" w:rsidRPr="00EC65D6" w:rsidRDefault="0063425A" w:rsidP="00996AA5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AC0537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</w:t>
            </w:r>
            <w:r w:rsidR="00AC0537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ompletar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cuadro con información sobre </w:t>
            </w:r>
            <w:r w:rsidR="005D4480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una experiencia pasada en la natu</w:t>
            </w:r>
            <w:r w:rsidR="00A63DA5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raleza</w:t>
            </w:r>
            <w:r w:rsidR="002F7EC7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, ya sea </w:t>
            </w:r>
            <w:r w:rsidR="005D4480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real o inventada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63425A" w:rsidRPr="00EC65D6" w:rsidRDefault="0063425A" w:rsidP="00996AA5">
            <w:pPr>
              <w:snapToGrid w:val="0"/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2. </w:t>
            </w:r>
            <w:r w:rsidR="00AC0537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</w:t>
            </w:r>
            <w:r w:rsidR="00AC0537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ompletar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las frases utilizando la información del cuadro.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851A87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112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a través de la expresión escrita el vocabulario, la gramática y las normas de escritura aprendidas en la unidad.</w:t>
            </w:r>
          </w:p>
        </w:tc>
        <w:tc>
          <w:tcPr>
            <w:tcW w:w="3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Se puede copiar el cuadro en el cuaderno o utilizar </w:t>
            </w:r>
            <w:r w:rsidR="00616A91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la página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Writing Plan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WB, p. </w:t>
            </w:r>
            <w:r w:rsidR="003A253F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73</w:t>
            </w:r>
          </w:p>
        </w:tc>
        <w:tc>
          <w:tcPr>
            <w:tcW w:w="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25A" w:rsidRPr="00EC65D6" w:rsidRDefault="0063425A" w:rsidP="00996AA5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63425A" w:rsidRPr="00EC65D6" w:rsidTr="00C40403">
        <w:trPr>
          <w:gridAfter w:val="2"/>
          <w:wAfter w:w="205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Write</w:t>
            </w:r>
          </w:p>
          <w:p w:rsidR="0063425A" w:rsidRPr="00EC65D6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Redactar </w:t>
            </w:r>
            <w:r w:rsidR="0079552A" w:rsidRPr="00EC65D6">
              <w:rPr>
                <w:rFonts w:ascii="Times" w:hAnsi="Times" w:cs="Times"/>
                <w:color w:val="000000"/>
                <w:sz w:val="20"/>
                <w:szCs w:val="20"/>
              </w:rPr>
              <w:t>una</w:t>
            </w:r>
            <w:r w:rsidR="00D12E86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 descripción </w:t>
            </w:r>
            <w:r w:rsidR="0079552A" w:rsidRPr="00EC65D6">
              <w:rPr>
                <w:rFonts w:ascii="Times" w:hAnsi="Times" w:cs="Times"/>
                <w:color w:val="000000"/>
                <w:sz w:val="20"/>
                <w:szCs w:val="20"/>
              </w:rPr>
              <w:t>de</w:t>
            </w:r>
            <w:r w:rsidR="00D12E86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="0079552A" w:rsidRPr="00EC65D6">
              <w:rPr>
                <w:rFonts w:ascii="Times" w:hAnsi="Times" w:cs="Times"/>
                <w:color w:val="000000"/>
                <w:sz w:val="20"/>
                <w:szCs w:val="20"/>
              </w:rPr>
              <w:t>una</w:t>
            </w:r>
            <w:r w:rsidR="00D12E86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 experiencia pasada </w:t>
            </w:r>
            <w:r w:rsidR="00D12E86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utilizando la información del cuadro, las frases y el modelo como ayuda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B50598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B17815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112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AF6F6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a través de la expresión escrita el vocabulario, la gramática y las normas de escritura aprendidas en la unidad.</w:t>
            </w:r>
          </w:p>
        </w:tc>
        <w:tc>
          <w:tcPr>
            <w:tcW w:w="3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1821DA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112</w:t>
            </w:r>
          </w:p>
          <w:p w:rsidR="0063425A" w:rsidRPr="00EC65D6" w:rsidRDefault="0063425A" w:rsidP="00996AA5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 xml:space="preserve">Se puede consultar la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>Writing Guide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. </w:t>
            </w:r>
            <w:r w:rsidRPr="00EC65D6">
              <w:rPr>
                <w:rFonts w:ascii="Times" w:hAnsi="Times"/>
                <w:b/>
                <w:sz w:val="20"/>
                <w:szCs w:val="20"/>
              </w:rPr>
              <w:t>WB, p. 118</w:t>
            </w:r>
          </w:p>
        </w:tc>
        <w:tc>
          <w:tcPr>
            <w:tcW w:w="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15’</w:t>
            </w:r>
          </w:p>
        </w:tc>
        <w:tc>
          <w:tcPr>
            <w:tcW w:w="20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25A" w:rsidRPr="00EC65D6" w:rsidRDefault="0063425A" w:rsidP="00996AA5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63425A" w:rsidRPr="00EC65D6" w:rsidTr="00C40403">
        <w:trPr>
          <w:gridAfter w:val="2"/>
          <w:wAfter w:w="205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noProof/>
                <w:color w:val="000000"/>
                <w:sz w:val="20"/>
                <w:szCs w:val="20"/>
              </w:rPr>
              <w:t>Assess Yourself</w:t>
            </w:r>
          </w:p>
          <w:p w:rsidR="0063425A" w:rsidRPr="00EC65D6" w:rsidRDefault="0063425A" w:rsidP="00996AA5">
            <w:pPr>
              <w:rPr>
                <w:rFonts w:ascii="Times" w:hAnsi="Times"/>
                <w:noProof/>
                <w:color w:val="000000"/>
                <w:sz w:val="20"/>
                <w:szCs w:val="20"/>
              </w:rPr>
            </w:pPr>
            <w:r w:rsidRPr="00EC65D6">
              <w:rPr>
                <w:rFonts w:ascii="Times" w:hAnsi="Times" w:cs="Times"/>
                <w:sz w:val="20"/>
                <w:szCs w:val="20"/>
              </w:rPr>
              <w:t>Fijarse en los puntos de la lista para comprobar posibles errores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7258F5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112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FF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Reconocer los errores y ser capaces de corregirlos.</w:t>
            </w:r>
          </w:p>
        </w:tc>
        <w:tc>
          <w:tcPr>
            <w:tcW w:w="3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Consultar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Checklist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WB, p. </w:t>
            </w:r>
            <w:r w:rsidR="004D7D06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25A" w:rsidRPr="00EC65D6" w:rsidRDefault="0063425A" w:rsidP="00996AA5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63425A" w:rsidRPr="00EC65D6" w:rsidTr="00C40403">
        <w:trPr>
          <w:gridAfter w:val="1"/>
          <w:wAfter w:w="41" w:type="dxa"/>
          <w:trHeight w:val="264"/>
        </w:trPr>
        <w:tc>
          <w:tcPr>
            <w:tcW w:w="15269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63425A" w:rsidRPr="00EC65D6" w:rsidRDefault="0063425A" w:rsidP="00996AA5">
            <w:pPr>
              <w:pStyle w:val="Ttulo1"/>
              <w:pageBreakBefore/>
              <w:ind w:left="0" w:right="-108" w:firstLine="0"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7: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Discovering Nature</w:t>
            </w:r>
          </w:p>
        </w:tc>
      </w:tr>
      <w:tr w:rsidR="0063425A" w:rsidRPr="00EC65D6" w:rsidTr="00C40403">
        <w:trPr>
          <w:gridAfter w:val="1"/>
          <w:wAfter w:w="41" w:type="dxa"/>
          <w:trHeight w:val="483"/>
        </w:trPr>
        <w:tc>
          <w:tcPr>
            <w:tcW w:w="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68" w:type="dxa"/>
            <w:gridSpan w:val="3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33" w:type="dxa"/>
            <w:gridSpan w:val="3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3425A" w:rsidRPr="00EC65D6" w:rsidRDefault="0063425A" w:rsidP="00996AA5">
            <w:pPr>
              <w:pStyle w:val="Encabezado"/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3007" w:type="dxa"/>
            <w:gridSpan w:val="3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95" w:type="dxa"/>
            <w:gridSpan w:val="4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63425A" w:rsidRPr="00EC65D6" w:rsidRDefault="0063425A" w:rsidP="00996AA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9" w:type="dxa"/>
            <w:gridSpan w:val="3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5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63425A" w:rsidRPr="00EC65D6" w:rsidRDefault="0063425A" w:rsidP="00996AA5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63425A" w:rsidRPr="00EC65D6" w:rsidTr="00C40403">
        <w:tblPrEx>
          <w:tblCellMar>
            <w:top w:w="108" w:type="dxa"/>
            <w:bottom w:w="108" w:type="dxa"/>
          </w:tblCellMar>
        </w:tblPrEx>
        <w:trPr>
          <w:gridAfter w:val="1"/>
          <w:wAfter w:w="41" w:type="dxa"/>
          <w:cantSplit/>
          <w:trHeight w:val="170"/>
        </w:trPr>
        <w:tc>
          <w:tcPr>
            <w:tcW w:w="9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25A" w:rsidRPr="00EC65D6" w:rsidRDefault="00B447E3" w:rsidP="00996AA5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8</w:t>
            </w:r>
            <w:r w:rsidR="0063425A"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63425A" w:rsidRPr="00EC65D6" w:rsidRDefault="0063425A" w:rsidP="00CC1CF6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6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2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25A" w:rsidRPr="00EC65D6" w:rsidRDefault="0063425A" w:rsidP="00996AA5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63425A" w:rsidRPr="00EC65D6" w:rsidTr="00C40403">
        <w:tblPrEx>
          <w:tblCellMar>
            <w:top w:w="108" w:type="dxa"/>
            <w:bottom w:w="108" w:type="dxa"/>
          </w:tblCellMar>
        </w:tblPrEx>
        <w:trPr>
          <w:gridAfter w:val="1"/>
          <w:wAfter w:w="41" w:type="dxa"/>
          <w:cantSplit/>
          <w:trHeight w:val="510"/>
        </w:trPr>
        <w:tc>
          <w:tcPr>
            <w:tcW w:w="9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ARE YOU READY FOR YOUR PROJECT?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Assess yourself!</w:t>
            </w:r>
          </w:p>
          <w:p w:rsidR="0063425A" w:rsidRPr="00EC65D6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Style w:val="Ninguno"/>
                <w:rFonts w:ascii="Times" w:hAnsi="Times"/>
                <w:sz w:val="20"/>
                <w:szCs w:val="20"/>
              </w:rPr>
              <w:t>Evaluar el conocimiento de vocabulario</w:t>
            </w:r>
            <w:r w:rsidRPr="00EC65D6">
              <w:rPr>
                <w:rStyle w:val="Ninguno"/>
                <w:sz w:val="20"/>
                <w:szCs w:val="20"/>
              </w:rPr>
              <w:t>.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3E09A7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113</w:t>
            </w:r>
          </w:p>
        </w:tc>
        <w:tc>
          <w:tcPr>
            <w:tcW w:w="14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2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b/>
                <w:color w:val="000000"/>
                <w:sz w:val="20"/>
                <w:szCs w:val="20"/>
              </w:rPr>
            </w:pPr>
          </w:p>
        </w:tc>
        <w:tc>
          <w:tcPr>
            <w:tcW w:w="6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25A" w:rsidRPr="00EC65D6" w:rsidRDefault="0063425A" w:rsidP="00996AA5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63425A" w:rsidRPr="00EC65D6" w:rsidTr="00C40403">
        <w:tblPrEx>
          <w:tblCellMar>
            <w:top w:w="108" w:type="dxa"/>
            <w:bottom w:w="108" w:type="dxa"/>
          </w:tblCellMar>
        </w:tblPrEx>
        <w:trPr>
          <w:gridAfter w:val="1"/>
          <w:wAfter w:w="41" w:type="dxa"/>
          <w:cantSplit/>
          <w:trHeight w:val="798"/>
        </w:trPr>
        <w:tc>
          <w:tcPr>
            <w:tcW w:w="9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Learning to Learn</w:t>
            </w:r>
          </w:p>
          <w:p w:rsidR="0063425A" w:rsidRPr="00EC65D6" w:rsidRDefault="0063425A" w:rsidP="00996AA5">
            <w:pPr>
              <w:pStyle w:val="Encabezado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Leer el </w:t>
            </w:r>
            <w:r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consejo para aprender vocabulario.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3E09A7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113</w:t>
            </w:r>
          </w:p>
        </w:tc>
        <w:tc>
          <w:tcPr>
            <w:tcW w:w="14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2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25A" w:rsidRPr="00EC65D6" w:rsidRDefault="0063425A" w:rsidP="00996AA5">
            <w:pPr>
              <w:pStyle w:val="Ttulo5"/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63425A" w:rsidRPr="00EC65D6" w:rsidTr="00C40403">
        <w:tblPrEx>
          <w:tblCellMar>
            <w:top w:w="108" w:type="dxa"/>
            <w:bottom w:w="108" w:type="dxa"/>
          </w:tblCellMar>
        </w:tblPrEx>
        <w:trPr>
          <w:gridAfter w:val="1"/>
          <w:wAfter w:w="41" w:type="dxa"/>
          <w:cantSplit/>
          <w:trHeight w:val="231"/>
        </w:trPr>
        <w:tc>
          <w:tcPr>
            <w:tcW w:w="9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9331D6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Mirar el vocabulario de la unidad y h</w:t>
            </w:r>
            <w:r w:rsidR="008C307D"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acer tarjetas de </w:t>
            </w:r>
            <w:r w:rsidR="009B4A18"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al menos cinco </w:t>
            </w:r>
            <w:r w:rsidR="008C307D"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palabras </w:t>
            </w:r>
            <w:r w:rsidR="009B4A18"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de cada categoría </w:t>
            </w:r>
            <w:r w:rsidR="008C307D"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>que incluya</w:t>
            </w:r>
            <w:r w:rsidR="009331D6"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>n</w:t>
            </w:r>
            <w:r w:rsidR="008C307D"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 imágenes o traducciones.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SB, p. </w:t>
            </w:r>
            <w:r w:rsidR="003E09A7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113</w:t>
            </w:r>
          </w:p>
        </w:tc>
        <w:tc>
          <w:tcPr>
            <w:tcW w:w="14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3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Repasar el vocabulario aprendido en la unidad.</w:t>
            </w:r>
          </w:p>
        </w:tc>
        <w:tc>
          <w:tcPr>
            <w:tcW w:w="32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25A" w:rsidRPr="00EC65D6" w:rsidRDefault="0063425A" w:rsidP="00996AA5">
            <w:pPr>
              <w:pStyle w:val="Ttulo5"/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63425A" w:rsidRPr="00EC65D6" w:rsidTr="00C40403">
        <w:tblPrEx>
          <w:tblCellMar>
            <w:top w:w="108" w:type="dxa"/>
            <w:bottom w:w="108" w:type="dxa"/>
          </w:tblCellMar>
        </w:tblPrEx>
        <w:trPr>
          <w:gridAfter w:val="1"/>
          <w:wAfter w:w="41" w:type="dxa"/>
          <w:cantSplit/>
          <w:trHeight w:val="504"/>
        </w:trPr>
        <w:tc>
          <w:tcPr>
            <w:tcW w:w="9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Evaluar la capacidad de pronunciar y deletrear palabras correctamente.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1D17A2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113</w:t>
            </w:r>
          </w:p>
        </w:tc>
        <w:tc>
          <w:tcPr>
            <w:tcW w:w="14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2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25A" w:rsidRPr="00EC65D6" w:rsidRDefault="0063425A" w:rsidP="00996AA5">
            <w:pPr>
              <w:pStyle w:val="Ttulo5"/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63425A" w:rsidRPr="00EC65D6" w:rsidTr="00C40403">
        <w:tblPrEx>
          <w:tblCellMar>
            <w:top w:w="108" w:type="dxa"/>
            <w:bottom w:w="108" w:type="dxa"/>
          </w:tblCellMar>
        </w:tblPrEx>
        <w:trPr>
          <w:gridAfter w:val="1"/>
          <w:wAfter w:w="41" w:type="dxa"/>
          <w:cantSplit/>
          <w:trHeight w:val="518"/>
        </w:trPr>
        <w:tc>
          <w:tcPr>
            <w:tcW w:w="9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Evaluar el conocimiento de gramática. </w:t>
            </w:r>
            <w:r w:rsidR="00CC1CF6" w:rsidRPr="00EC65D6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1D17A2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113</w:t>
            </w:r>
          </w:p>
        </w:tc>
        <w:tc>
          <w:tcPr>
            <w:tcW w:w="14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2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25A" w:rsidRPr="00EC65D6" w:rsidRDefault="0063425A" w:rsidP="00996AA5">
            <w:pPr>
              <w:pStyle w:val="Ttulo5"/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AA4A2D" w:rsidRPr="00EC65D6" w:rsidTr="00C40403">
        <w:tblPrEx>
          <w:tblCellMar>
            <w:top w:w="108" w:type="dxa"/>
            <w:bottom w:w="108" w:type="dxa"/>
          </w:tblCellMar>
        </w:tblPrEx>
        <w:trPr>
          <w:gridAfter w:val="1"/>
          <w:wAfter w:w="41" w:type="dxa"/>
          <w:cantSplit/>
          <w:trHeight w:val="363"/>
        </w:trPr>
        <w:tc>
          <w:tcPr>
            <w:tcW w:w="9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A2D" w:rsidRPr="00EC65D6" w:rsidRDefault="00AA4A2D" w:rsidP="00AA4A2D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AA4A2D" w:rsidRPr="00EC65D6" w:rsidRDefault="00AA4A2D" w:rsidP="00AA4A2D">
            <w:pPr>
              <w:pStyle w:val="Encabezado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AB1668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Señalar qué frases no son verdaderas en su caso y volver a escribirlas para que lo sean.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B26BD8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113</w:t>
            </w:r>
          </w:p>
        </w:tc>
        <w:tc>
          <w:tcPr>
            <w:tcW w:w="14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4A2D" w:rsidRPr="00EC65D6" w:rsidRDefault="00AA4A2D" w:rsidP="00AA4A2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3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4A2D" w:rsidRPr="00EC65D6" w:rsidRDefault="00AA4A2D" w:rsidP="00AA4A2D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Repasar la gramática aprendida en la unidad.</w:t>
            </w:r>
          </w:p>
        </w:tc>
        <w:tc>
          <w:tcPr>
            <w:tcW w:w="32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4A2D" w:rsidRPr="00EC65D6" w:rsidRDefault="00AA4A2D" w:rsidP="00AA4A2D">
            <w:pPr>
              <w:pStyle w:val="Encabezado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4A2D" w:rsidRPr="00EC65D6" w:rsidRDefault="00B26BD8" w:rsidP="00B26BD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A4A2D" w:rsidRPr="00EC65D6" w:rsidRDefault="00AA4A2D" w:rsidP="00AA4A2D">
            <w:pPr>
              <w:pStyle w:val="Ttulo5"/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AA4A2D" w:rsidRPr="00EC65D6" w:rsidTr="00C40403">
        <w:tblPrEx>
          <w:tblCellMar>
            <w:top w:w="108" w:type="dxa"/>
            <w:bottom w:w="108" w:type="dxa"/>
          </w:tblCellMar>
        </w:tblPrEx>
        <w:trPr>
          <w:gridAfter w:val="1"/>
          <w:wAfter w:w="41" w:type="dxa"/>
          <w:cantSplit/>
          <w:trHeight w:val="363"/>
        </w:trPr>
        <w:tc>
          <w:tcPr>
            <w:tcW w:w="9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A2D" w:rsidRPr="00EC65D6" w:rsidRDefault="00AA4A2D" w:rsidP="00AA4A2D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AA4A2D" w:rsidRPr="00EC65D6" w:rsidRDefault="00AA4A2D" w:rsidP="00AA4A2D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Elegir un país del mapa de las págs. </w:t>
            </w:r>
            <w:r w:rsidR="00D16218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172-173</w:t>
            </w:r>
            <w:r w:rsidR="007B477F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 E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scribir tres preguntas que le harían a tres jóvenes de ese país sobre </w:t>
            </w:r>
            <w:r w:rsidR="004A0D2A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las cosas que hicieron el año pasado haciendo referencia a accidentes geográficos y animales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7B477F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4A0D2A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113</w:t>
            </w:r>
          </w:p>
        </w:tc>
        <w:tc>
          <w:tcPr>
            <w:tcW w:w="14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4A2D" w:rsidRPr="00EC65D6" w:rsidRDefault="00AA4A2D" w:rsidP="00AA4A2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1, 2, 5, 6, 7, 8</w:t>
            </w:r>
          </w:p>
        </w:tc>
        <w:tc>
          <w:tcPr>
            <w:tcW w:w="3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4A2D" w:rsidRPr="00EC65D6" w:rsidRDefault="00AA4A2D" w:rsidP="00AA4A2D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Repasar los conocimientos adquiridos en la unidad.</w:t>
            </w:r>
          </w:p>
        </w:tc>
        <w:tc>
          <w:tcPr>
            <w:tcW w:w="32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4A2D" w:rsidRPr="00EC65D6" w:rsidRDefault="00AA4A2D" w:rsidP="00AA4A2D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4A2D" w:rsidRPr="00EC65D6" w:rsidRDefault="00B26BD8" w:rsidP="00B26BD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A4A2D" w:rsidRPr="00EC65D6" w:rsidRDefault="00AA4A2D" w:rsidP="00AA4A2D">
            <w:pPr>
              <w:pStyle w:val="Ttulo5"/>
              <w:snapToGrid w:val="0"/>
              <w:rPr>
                <w:rFonts w:ascii="Times" w:hAnsi="Times"/>
                <w:szCs w:val="22"/>
                <w:lang w:val="es-ES_tradnl"/>
              </w:rPr>
            </w:pPr>
          </w:p>
        </w:tc>
      </w:tr>
      <w:tr w:rsidR="00915D12" w:rsidRPr="00EC65D6" w:rsidTr="00C40403">
        <w:tblPrEx>
          <w:tblCellMar>
            <w:top w:w="108" w:type="dxa"/>
            <w:bottom w:w="108" w:type="dxa"/>
          </w:tblCellMar>
        </w:tblPrEx>
        <w:trPr>
          <w:gridAfter w:val="1"/>
          <w:wAfter w:w="41" w:type="dxa"/>
          <w:cantSplit/>
          <w:trHeight w:val="302"/>
        </w:trPr>
        <w:tc>
          <w:tcPr>
            <w:tcW w:w="9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D12" w:rsidRPr="00EC65D6" w:rsidRDefault="00915D12" w:rsidP="00915D12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8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915D12" w:rsidRPr="00EC65D6" w:rsidRDefault="00915D12" w:rsidP="00915D12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PROJECT SKILLS</w:t>
            </w:r>
          </w:p>
          <w:p w:rsidR="00915D12" w:rsidRPr="00EC65D6" w:rsidRDefault="00915D12" w:rsidP="00915D12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Recordar que la finalidad de los proyectos individuales es preparar el proyecto final.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113</w:t>
            </w:r>
          </w:p>
        </w:tc>
        <w:tc>
          <w:tcPr>
            <w:tcW w:w="1433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D12" w:rsidRPr="00EC65D6" w:rsidRDefault="00915D12" w:rsidP="00915D1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D12" w:rsidRPr="00EC65D6" w:rsidRDefault="00915D12" w:rsidP="00915D1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Repasar los proyectos individuales llevados a cabo en la unidad.</w:t>
            </w:r>
          </w:p>
        </w:tc>
        <w:tc>
          <w:tcPr>
            <w:tcW w:w="3295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D12" w:rsidRPr="00EC65D6" w:rsidRDefault="00915D12" w:rsidP="00915D1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usar las herramientas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 xml:space="preserve">Digital Wordlist Plus, Digital Class Game and Shuffle 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y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>Digitial Vocabulary and Grammar Review.</w:t>
            </w:r>
          </w:p>
        </w:tc>
        <w:tc>
          <w:tcPr>
            <w:tcW w:w="659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D12" w:rsidRPr="00EC65D6" w:rsidRDefault="00915D12" w:rsidP="00915D12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915D12" w:rsidRPr="00EC65D6" w:rsidRDefault="00915D12" w:rsidP="00915D12">
            <w:pPr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</w:tbl>
    <w:p w:rsidR="0063425A" w:rsidRPr="00EC65D6" w:rsidRDefault="0063425A" w:rsidP="0063425A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:rsidR="0063425A" w:rsidRPr="00EC65D6" w:rsidRDefault="0063425A" w:rsidP="0063425A">
      <w:pPr>
        <w:rPr>
          <w:lang w:val="es-ES_tradnl"/>
        </w:rPr>
      </w:pPr>
      <w:r w:rsidRPr="00EC65D6">
        <w:br w:type="page"/>
      </w:r>
    </w:p>
    <w:p w:rsidR="0063425A" w:rsidRPr="00EC65D6" w:rsidRDefault="0063425A" w:rsidP="0063425A">
      <w:pPr>
        <w:rPr>
          <w:rFonts w:ascii="Times" w:hAnsi="Times"/>
          <w:color w:val="FF0000"/>
          <w:sz w:val="22"/>
          <w:szCs w:val="22"/>
        </w:rPr>
      </w:pPr>
    </w:p>
    <w:tbl>
      <w:tblPr>
        <w:tblW w:w="15130" w:type="dxa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63425A" w:rsidRPr="00EC65D6" w:rsidTr="00996AA5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63425A" w:rsidRPr="00EC65D6" w:rsidRDefault="0063425A" w:rsidP="00996AA5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7: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Discovering Nature</w:t>
            </w:r>
          </w:p>
        </w:tc>
      </w:tr>
      <w:tr w:rsidR="0063425A" w:rsidRPr="00EC65D6" w:rsidTr="00996AA5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3425A" w:rsidRPr="00EC65D6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63425A" w:rsidRPr="00EC65D6" w:rsidRDefault="0063425A" w:rsidP="00996AA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63425A" w:rsidRPr="00EC65D6" w:rsidRDefault="0063425A" w:rsidP="00996AA5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63425A" w:rsidRPr="00EC65D6" w:rsidTr="00996AA5">
        <w:trPr>
          <w:cantSplit/>
        </w:trPr>
        <w:tc>
          <w:tcPr>
            <w:tcW w:w="959" w:type="dxa"/>
            <w:vMerge w:val="restart"/>
            <w:tcBorders>
              <w:top w:val="single" w:sz="6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3425A" w:rsidRPr="00EC65D6" w:rsidRDefault="00B447E3" w:rsidP="00996AA5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9</w:t>
            </w:r>
            <w:r w:rsidR="0063425A"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63425A" w:rsidRPr="00EC65D6" w:rsidRDefault="0063425A" w:rsidP="00996AA5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Culture Quiz Choices </w:t>
            </w:r>
            <w:r w:rsidR="00787210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7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787210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Wild Animals</w:t>
            </w:r>
          </w:p>
          <w:p w:rsidR="0063425A" w:rsidRPr="00EC65D6" w:rsidRDefault="0063425A" w:rsidP="00996AA5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Digital Video: </w:t>
            </w:r>
            <w:r w:rsidR="00C41C5B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Born Free?</w:t>
            </w:r>
          </w:p>
          <w:p w:rsidR="0063425A" w:rsidRPr="00EC65D6" w:rsidRDefault="00C41C5B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un vídeo sobre los animales en los zoos </w:t>
            </w:r>
            <w:r w:rsidR="0063425A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y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elegir la respuesta correcta.</w:t>
            </w:r>
            <w:r w:rsidR="0063425A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63425A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Leer el apartado </w:t>
            </w:r>
            <w:r w:rsidR="0063425A" w:rsidRPr="00EC65D6">
              <w:rPr>
                <w:rFonts w:ascii="Times" w:hAnsi="Times" w:cs="Times"/>
                <w:i/>
                <w:color w:val="000000"/>
                <w:sz w:val="20"/>
                <w:szCs w:val="20"/>
              </w:rPr>
              <w:t>Did You Know</w:t>
            </w:r>
            <w:r w:rsidR="00A84997" w:rsidRPr="00EC65D6">
              <w:rPr>
                <w:rFonts w:ascii="Times" w:hAnsi="Times" w:cs="Times"/>
                <w:i/>
                <w:color w:val="000000"/>
                <w:sz w:val="20"/>
                <w:szCs w:val="20"/>
              </w:rPr>
              <w:t>?</w:t>
            </w:r>
            <w:r w:rsidR="0063425A" w:rsidRPr="00EC65D6">
              <w:rPr>
                <w:rFonts w:ascii="Times" w:hAnsi="Times" w:cs="Times"/>
                <w:i/>
                <w:color w:val="000000"/>
                <w:sz w:val="20"/>
                <w:szCs w:val="20"/>
              </w:rPr>
              <w:t xml:space="preserve"> </w:t>
            </w:r>
            <w:r w:rsidR="0063425A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y responder las preguntas de </w:t>
            </w:r>
            <w:r w:rsidR="0063425A" w:rsidRPr="00EC65D6">
              <w:rPr>
                <w:rFonts w:ascii="Times" w:hAnsi="Times" w:cs="Times"/>
                <w:i/>
                <w:color w:val="000000"/>
                <w:sz w:val="20"/>
                <w:szCs w:val="20"/>
              </w:rPr>
              <w:t xml:space="preserve">Test Yourself. </w:t>
            </w:r>
            <w:r w:rsidR="0063425A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Ampliar los conocimientos culturales de los alumnos/as y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practicar la comprensión oral mediante apoyo visual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  <w:t xml:space="preserve">Se pueden comprobar las respuestas de </w:t>
            </w:r>
            <w:r w:rsidRPr="00EC65D6">
              <w:rPr>
                <w:rFonts w:ascii="Times" w:hAnsi="Times" w:cs="Times"/>
                <w:i/>
                <w:color w:val="000000"/>
                <w:sz w:val="20"/>
                <w:szCs w:val="20"/>
                <w:lang w:val="es-ES"/>
              </w:rPr>
              <w:t>Test Yourself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  <w:t xml:space="preserve">. </w:t>
            </w:r>
            <w:r w:rsidRPr="00EC65D6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SB, p. 174</w:t>
            </w:r>
          </w:p>
          <w:p w:rsidR="0063425A" w:rsidRPr="00EC65D6" w:rsidRDefault="0063425A" w:rsidP="00996AA5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Se pueden repartir fotocopias con ejercicios sobre el vídeo.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  <w:br/>
            </w:r>
            <w:r w:rsidRPr="00EC65D6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TAIOP, p. 26</w:t>
            </w:r>
            <w:r w:rsidR="00F07519" w:rsidRPr="00EC65D6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snapToGrid w:val="0"/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Progress and Competences Check</w:t>
            </w:r>
          </w:p>
          <w:p w:rsidR="0063425A" w:rsidRPr="00EC65D6" w:rsidRDefault="0063425A" w:rsidP="00996AA5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WB, pp. </w:t>
            </w:r>
            <w:r w:rsidR="00F07519"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7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4-</w:t>
            </w:r>
            <w:r w:rsidR="00F07519"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7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7</w:t>
            </w:r>
          </w:p>
        </w:tc>
      </w:tr>
      <w:tr w:rsidR="0063425A" w:rsidRPr="00EC65D6" w:rsidTr="00996AA5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3425A" w:rsidRPr="00EC65D6" w:rsidRDefault="0063425A" w:rsidP="00996AA5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PROJECT CHOICES</w:t>
            </w:r>
          </w:p>
          <w:p w:rsidR="0063425A" w:rsidRPr="00EC65D6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Comentar que van a </w:t>
            </w:r>
            <w:r w:rsidR="00121E65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preparar tarjetas para un juego de preguntas y respuestas sobre animales o </w:t>
            </w:r>
            <w:r w:rsidR="002855D6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hacer</w:t>
            </w:r>
            <w:r w:rsidR="00121E65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un vídeo.</w:t>
            </w:r>
            <w:r w:rsidR="00C01785"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 </w:t>
            </w:r>
            <w:r w:rsidR="00C01785"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S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B, p. </w:t>
            </w:r>
            <w:r w:rsidR="005C376A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6357B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Introducir el tema del proyecto.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453F85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</w:t>
            </w:r>
            <w:r w:rsidR="002D7DBD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</w:t>
            </w:r>
            <w:r w:rsidR="00453F85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25A" w:rsidRPr="00EC65D6" w:rsidRDefault="0063425A" w:rsidP="00996AA5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63425A" w:rsidRPr="00EC65D6" w:rsidTr="00996AA5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3425A" w:rsidRPr="00EC65D6" w:rsidRDefault="0063425A" w:rsidP="00996AA5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CB76C3" w:rsidP="00996AA5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GET READY</w:t>
            </w:r>
          </w:p>
          <w:p w:rsidR="0063425A" w:rsidRPr="00EC65D6" w:rsidRDefault="00984699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las tarjetas de un juego </w:t>
            </w:r>
            <w:r w:rsidRPr="00EC65D6">
              <w:rPr>
                <w:sz w:val="20"/>
                <w:szCs w:val="20"/>
              </w:rPr>
              <w:t>de preguntas y respuestas, y relacionarlas con las respuestas</w:t>
            </w:r>
            <w:r w:rsidR="0063425A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63425A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6357B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98732B" w:rsidP="00996AA5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O</w:t>
            </w:r>
            <w:r w:rsidR="0063425A" w:rsidRPr="00EC65D6">
              <w:rPr>
                <w:rFonts w:ascii="Times" w:hAnsi="Times" w:cs="Times"/>
                <w:color w:val="000000"/>
                <w:sz w:val="20"/>
                <w:szCs w:val="20"/>
              </w:rPr>
              <w:t>btener información de un texto escrito.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25A" w:rsidRPr="00EC65D6" w:rsidRDefault="0063425A" w:rsidP="00996AA5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63425A" w:rsidRPr="00EC65D6" w:rsidTr="00996AA5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3425A" w:rsidRPr="00EC65D6" w:rsidRDefault="0063425A" w:rsidP="00996AA5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Extra Reading Comprehension</w:t>
            </w:r>
          </w:p>
          <w:p w:rsidR="0063425A" w:rsidRPr="00EC65D6" w:rsidRDefault="0063425A" w:rsidP="00996AA5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B30CE2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Se puede</w:t>
            </w:r>
            <w:r w:rsidR="00B30CE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copiar la</w:t>
            </w:r>
            <w:r w:rsidR="00B30CE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 preguntas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en la pizarra o repartir fotocopias.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</w:t>
            </w:r>
            <w:r w:rsidR="00027AEA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25A" w:rsidRPr="00EC65D6" w:rsidRDefault="0063425A" w:rsidP="00996AA5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63425A" w:rsidRPr="00EC65D6" w:rsidTr="00996AA5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3425A" w:rsidRPr="00EC65D6" w:rsidRDefault="0063425A" w:rsidP="00996AA5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CB76C3" w:rsidP="00996AA5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PLAN</w:t>
            </w:r>
          </w:p>
          <w:p w:rsidR="0063425A" w:rsidRPr="00EC65D6" w:rsidRDefault="0063425A" w:rsidP="00996AA5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:rsidR="0063425A" w:rsidRPr="00EC65D6" w:rsidRDefault="0063425A" w:rsidP="00996AA5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DA7EE4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En grupos, </w:t>
            </w:r>
            <w:r w:rsidR="00635A96" w:rsidRPr="00EC65D6">
              <w:rPr>
                <w:rFonts w:ascii="Times" w:hAnsi="Times"/>
                <w:color w:val="000000"/>
                <w:sz w:val="20"/>
                <w:szCs w:val="20"/>
              </w:rPr>
              <w:t>elegir</w:t>
            </w:r>
            <w:r w:rsidR="00DA7EE4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qué </w:t>
            </w:r>
            <w:r w:rsidR="00635A96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tipo de </w:t>
            </w:r>
            <w:r w:rsidR="00DA7EE4" w:rsidRPr="00EC65D6">
              <w:rPr>
                <w:rFonts w:ascii="Times" w:hAnsi="Times"/>
                <w:color w:val="000000"/>
                <w:sz w:val="20"/>
                <w:szCs w:val="20"/>
              </w:rPr>
              <w:t>animales o lugares van a incluir en</w:t>
            </w:r>
            <w:r w:rsidR="00DA7EE4" w:rsidRPr="00EC65D6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="00635A96" w:rsidRPr="00EC65D6">
              <w:rPr>
                <w:rFonts w:ascii="Times" w:hAnsi="Times"/>
                <w:color w:val="000000"/>
                <w:sz w:val="20"/>
                <w:szCs w:val="20"/>
              </w:rPr>
              <w:t>las</w:t>
            </w:r>
            <w:r w:rsidR="00F86944" w:rsidRPr="00EC65D6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="00F86944" w:rsidRPr="00EC65D6">
              <w:rPr>
                <w:rFonts w:ascii="Times" w:hAnsi="Times"/>
                <w:color w:val="000000"/>
                <w:sz w:val="20"/>
                <w:szCs w:val="20"/>
              </w:rPr>
              <w:t>tarjetas</w:t>
            </w:r>
            <w:r w:rsidR="00F86944" w:rsidRPr="00EC65D6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="00DA7EE4" w:rsidRPr="00EC65D6">
              <w:rPr>
                <w:rFonts w:ascii="Times" w:hAnsi="Times"/>
                <w:color w:val="000000"/>
                <w:sz w:val="20"/>
                <w:szCs w:val="20"/>
              </w:rPr>
              <w:t>o</w:t>
            </w:r>
            <w:r w:rsidR="00DA7EE4" w:rsidRPr="00EC65D6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="00635A96" w:rsidRPr="00EC65D6">
              <w:rPr>
                <w:rFonts w:ascii="Times" w:hAnsi="Times"/>
                <w:color w:val="000000"/>
                <w:sz w:val="20"/>
                <w:szCs w:val="20"/>
              </w:rPr>
              <w:t>el</w:t>
            </w:r>
            <w:r w:rsidR="00F86944" w:rsidRPr="00EC65D6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="00DA7EE4" w:rsidRPr="00EC65D6">
              <w:rPr>
                <w:rFonts w:ascii="Times" w:hAnsi="Times"/>
                <w:color w:val="000000"/>
                <w:sz w:val="20"/>
                <w:szCs w:val="20"/>
              </w:rPr>
              <w:t>vídeo.</w:t>
            </w:r>
          </w:p>
          <w:p w:rsidR="0063425A" w:rsidRPr="00EC65D6" w:rsidRDefault="0063425A" w:rsidP="00996AA5">
            <w:pPr>
              <w:pStyle w:val="Encabezado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971CAE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Repartir el trabajo entre los miembros del grupo para que cada uno se encargue de al menos </w:t>
            </w:r>
            <w:r w:rsidR="00DE194E" w:rsidRPr="00EC65D6">
              <w:rPr>
                <w:rFonts w:ascii="Times" w:hAnsi="Times"/>
                <w:color w:val="000000"/>
                <w:sz w:val="20"/>
                <w:szCs w:val="20"/>
              </w:rPr>
              <w:t>dos</w:t>
            </w:r>
            <w:r w:rsidR="00971CAE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tarjetas o preguntas para el vídeo</w:t>
            </w:r>
            <w:r w:rsidR="00971CAE"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971CAE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6357B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consultar el apartado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Tip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D10E28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</w:t>
            </w:r>
            <w:r w:rsidR="0063425A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63425A" w:rsidRPr="00EC65D6" w:rsidTr="00996AA5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63425A" w:rsidRPr="00EC65D6" w:rsidRDefault="0063425A" w:rsidP="00996AA5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CB76C3" w:rsidP="00996AA5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RESEARCH</w:t>
            </w:r>
          </w:p>
          <w:p w:rsidR="0063425A" w:rsidRPr="00EC65D6" w:rsidRDefault="007872A9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Buscar información en Internet para las tarjetas o preguntas y completar la ficha para cada una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63425A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CB1A78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11</w:t>
            </w:r>
            <w:r w:rsidR="003B78DF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6357B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BA0E57" w:rsidP="00BA0E57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copiar la ficha en el cuaderno o usar el organizador de proyectos. </w:t>
            </w:r>
            <w:r w:rsidR="0063425A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15</w:t>
            </w:r>
            <w:r w:rsidR="009C770C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</w:t>
            </w:r>
          </w:p>
          <w:p w:rsidR="00173F56" w:rsidRPr="00EC65D6" w:rsidRDefault="00173F56" w:rsidP="00BA0E57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consultar el apartado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Tip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25A" w:rsidRPr="00EC65D6" w:rsidRDefault="0063425A" w:rsidP="00996AA5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F33BE0" w:rsidRPr="00EC65D6" w:rsidTr="00996AA5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F33BE0" w:rsidRPr="00EC65D6" w:rsidRDefault="00F33BE0" w:rsidP="00F33BE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33BE0" w:rsidRPr="00EC65D6" w:rsidRDefault="00F33BE0" w:rsidP="00F33BE0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 xml:space="preserve">PROJECT CHOICES </w:t>
            </w:r>
            <w:r w:rsidR="009A06EE" w:rsidRPr="00EC65D6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Trivia game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 xml:space="preserve"> </w:t>
            </w:r>
          </w:p>
          <w:p w:rsidR="00F33BE0" w:rsidRPr="00EC65D6" w:rsidRDefault="00F33BE0" w:rsidP="00F33BE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CREATE</w:t>
            </w:r>
          </w:p>
          <w:p w:rsidR="006F5F0F" w:rsidRPr="00EC65D6" w:rsidRDefault="00F33BE0" w:rsidP="00F33BE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Escribir </w:t>
            </w:r>
            <w:r w:rsidR="006F5F0F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tres pistas en </w:t>
            </w:r>
            <w:r w:rsidR="00C01785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las tarjetas. </w:t>
            </w:r>
          </w:p>
          <w:p w:rsidR="00C8561B" w:rsidRPr="00EC65D6" w:rsidRDefault="00C8561B" w:rsidP="00F33BE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38528E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Escribir las respuestas en una lista.</w:t>
            </w:r>
          </w:p>
          <w:p w:rsidR="00F33BE0" w:rsidRPr="00EC65D6" w:rsidRDefault="00F33BE0" w:rsidP="00F33BE0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:rsidR="00F33BE0" w:rsidRPr="00EC65D6" w:rsidRDefault="00C8561B" w:rsidP="00F33BE0">
            <w:pPr>
              <w:rPr>
                <w:rFonts w:ascii="Times" w:hAnsi="Times" w:cs="Times"/>
                <w:iCs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F33BE0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F33BE0" w:rsidRPr="00EC65D6">
              <w:rPr>
                <w:rFonts w:ascii="Times" w:hAnsi="Times" w:cs="Times"/>
                <w:iCs/>
                <w:sz w:val="20"/>
                <w:szCs w:val="20"/>
              </w:rPr>
              <w:t xml:space="preserve">Poner en común las </w:t>
            </w:r>
            <w:r w:rsidRPr="00EC65D6">
              <w:rPr>
                <w:rFonts w:ascii="Times" w:hAnsi="Times" w:cs="Times"/>
                <w:iCs/>
                <w:sz w:val="20"/>
                <w:szCs w:val="20"/>
              </w:rPr>
              <w:t>tarjetas</w:t>
            </w:r>
            <w:r w:rsidR="00F33BE0" w:rsidRPr="00EC65D6">
              <w:rPr>
                <w:rFonts w:ascii="Times" w:hAnsi="Times" w:cs="Times"/>
                <w:iCs/>
                <w:sz w:val="20"/>
                <w:szCs w:val="20"/>
              </w:rPr>
              <w:t xml:space="preserve"> y hacer los cambios necesarios.</w:t>
            </w:r>
          </w:p>
          <w:p w:rsidR="00F33BE0" w:rsidRPr="00EC65D6" w:rsidRDefault="00EA1E7B" w:rsidP="00F33BE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</w:t>
            </w:r>
            <w:r w:rsidR="00F33BE0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40260A" w:rsidRPr="00EC65D6">
              <w:rPr>
                <w:rFonts w:ascii="Times" w:hAnsi="Times" w:cs="Times"/>
                <w:iCs/>
                <w:sz w:val="20"/>
                <w:szCs w:val="20"/>
              </w:rPr>
              <w:t>Incluir todas las respuestas en una lista.</w:t>
            </w:r>
          </w:p>
          <w:p w:rsidR="00F33BE0" w:rsidRPr="00EC65D6" w:rsidRDefault="00F33BE0" w:rsidP="00F33BE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</w:t>
            </w:r>
          </w:p>
          <w:p w:rsidR="00F33BE0" w:rsidRPr="00EC65D6" w:rsidRDefault="00F33BE0" w:rsidP="00F33BE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B706D8" w:rsidRPr="00EC65D6">
              <w:rPr>
                <w:rFonts w:ascii="Times" w:hAnsi="Times" w:cs="Times"/>
                <w:iCs/>
                <w:sz w:val="20"/>
                <w:szCs w:val="20"/>
              </w:rPr>
              <w:t xml:space="preserve">Intercambiar </w:t>
            </w:r>
            <w:r w:rsidR="00EB56C2" w:rsidRPr="00EC65D6">
              <w:rPr>
                <w:rFonts w:ascii="Times" w:hAnsi="Times" w:cs="Times"/>
                <w:iCs/>
                <w:sz w:val="20"/>
                <w:szCs w:val="20"/>
              </w:rPr>
              <w:t>el juego</w:t>
            </w:r>
            <w:r w:rsidR="00B706D8" w:rsidRPr="00EC65D6">
              <w:rPr>
                <w:rFonts w:ascii="Times" w:hAnsi="Times" w:cs="Times"/>
                <w:iCs/>
                <w:sz w:val="20"/>
                <w:szCs w:val="20"/>
              </w:rPr>
              <w:t xml:space="preserve"> con otro grupo.</w:t>
            </w:r>
          </w:p>
          <w:p w:rsidR="00F33BE0" w:rsidRPr="00EC65D6" w:rsidRDefault="00F33BE0" w:rsidP="00F33BE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E3078E" w:rsidRPr="00EC65D6">
              <w:rPr>
                <w:rFonts w:ascii="Times" w:hAnsi="Times" w:cs="Times"/>
                <w:iCs/>
                <w:sz w:val="20"/>
                <w:szCs w:val="20"/>
              </w:rPr>
              <w:t>Por turnos, leer una tarjeta y tratar de adivinar la respuesta. Si contesta</w:t>
            </w:r>
            <w:r w:rsidR="00516CFE" w:rsidRPr="00EC65D6">
              <w:rPr>
                <w:rFonts w:ascii="Times" w:hAnsi="Times" w:cs="Times"/>
                <w:iCs/>
                <w:sz w:val="20"/>
                <w:szCs w:val="20"/>
              </w:rPr>
              <w:t>n</w:t>
            </w:r>
            <w:r w:rsidR="00E3078E" w:rsidRPr="00EC65D6">
              <w:rPr>
                <w:rFonts w:ascii="Times" w:hAnsi="Times" w:cs="Times"/>
                <w:iCs/>
                <w:sz w:val="20"/>
                <w:szCs w:val="20"/>
              </w:rPr>
              <w:t xml:space="preserve"> correctamente, se queda</w:t>
            </w:r>
            <w:r w:rsidR="00516CFE" w:rsidRPr="00EC65D6">
              <w:rPr>
                <w:rFonts w:ascii="Times" w:hAnsi="Times" w:cs="Times"/>
                <w:iCs/>
                <w:sz w:val="20"/>
                <w:szCs w:val="20"/>
              </w:rPr>
              <w:t>n</w:t>
            </w:r>
            <w:r w:rsidR="00E3078E" w:rsidRPr="00EC65D6">
              <w:rPr>
                <w:rFonts w:ascii="Times" w:hAnsi="Times" w:cs="Times"/>
                <w:iCs/>
                <w:sz w:val="20"/>
                <w:szCs w:val="20"/>
              </w:rPr>
              <w:t xml:space="preserve"> con la tarjeta. El </w:t>
            </w:r>
            <w:r w:rsidR="00516CFE" w:rsidRPr="00EC65D6">
              <w:rPr>
                <w:rFonts w:ascii="Times" w:hAnsi="Times" w:cs="Times"/>
                <w:iCs/>
                <w:sz w:val="20"/>
                <w:szCs w:val="20"/>
              </w:rPr>
              <w:t>alumno/a</w:t>
            </w:r>
            <w:r w:rsidR="00E3078E" w:rsidRPr="00EC65D6">
              <w:rPr>
                <w:rFonts w:ascii="Times" w:hAnsi="Times" w:cs="Times"/>
                <w:iCs/>
                <w:sz w:val="20"/>
                <w:szCs w:val="20"/>
              </w:rPr>
              <w:t xml:space="preserve"> que tenga más tarjetas</w:t>
            </w:r>
            <w:r w:rsidR="003B2009" w:rsidRPr="00EC65D6">
              <w:rPr>
                <w:rFonts w:ascii="Times" w:hAnsi="Times" w:cs="Times"/>
                <w:iCs/>
                <w:sz w:val="20"/>
                <w:szCs w:val="20"/>
              </w:rPr>
              <w:t>, gana el juego.</w:t>
            </w:r>
          </w:p>
          <w:p w:rsidR="00F33BE0" w:rsidRPr="00EC65D6" w:rsidRDefault="00F33BE0" w:rsidP="00F33BE0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PROJECT CHOICES Video</w:t>
            </w:r>
          </w:p>
          <w:p w:rsidR="00F33BE0" w:rsidRPr="00EC65D6" w:rsidRDefault="00F33BE0" w:rsidP="00F33BE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CREATE</w:t>
            </w:r>
          </w:p>
          <w:p w:rsidR="00F33BE0" w:rsidRPr="00EC65D6" w:rsidRDefault="00F33BE0" w:rsidP="00F33BE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Escribir </w:t>
            </w:r>
            <w:r w:rsidR="00C01785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las </w:t>
            </w:r>
            <w:r w:rsidR="00EB56C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preguntas</w:t>
            </w:r>
            <w:r w:rsidR="00A519B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A15D4A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con</w:t>
            </w:r>
            <w:r w:rsidR="00A519B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tres pistas </w:t>
            </w:r>
            <w:r w:rsidR="00A15D4A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cada una</w:t>
            </w:r>
            <w:r w:rsidR="00C01785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F33BE0" w:rsidRPr="00EC65D6" w:rsidRDefault="00F33BE0" w:rsidP="00F33BE0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:rsidR="00F33BE0" w:rsidRPr="00EC65D6" w:rsidRDefault="00F33BE0" w:rsidP="00F33BE0">
            <w:pPr>
              <w:rPr>
                <w:rFonts w:ascii="Times" w:hAnsi="Times" w:cs="Times"/>
                <w:iCs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EB7C8E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Escribir </w:t>
            </w:r>
            <w:r w:rsidR="0038528E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las</w:t>
            </w:r>
            <w:r w:rsidR="00EB7C8E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respuestas </w:t>
            </w:r>
            <w:r w:rsidR="0038528E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en una lista</w:t>
            </w:r>
            <w:r w:rsidR="00EB7C8E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F33BE0" w:rsidRPr="00EC65D6" w:rsidRDefault="00F33BE0" w:rsidP="00F33BE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2802E8" w:rsidRPr="00EC65D6">
              <w:rPr>
                <w:rFonts w:ascii="Times" w:hAnsi="Times" w:cs="Times"/>
                <w:iCs/>
                <w:sz w:val="20"/>
                <w:szCs w:val="20"/>
              </w:rPr>
              <w:t>Poner en común las preguntas y hacer los cambios necesarios.</w:t>
            </w:r>
          </w:p>
          <w:p w:rsidR="00C413CA" w:rsidRPr="00EC65D6" w:rsidRDefault="00F33BE0" w:rsidP="00F33BE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4. </w:t>
            </w:r>
            <w:r w:rsidR="003B2009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Elegir el orden de las preguntas </w:t>
            </w:r>
            <w:r w:rsidR="009F6EB9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para el</w:t>
            </w:r>
            <w:r w:rsidR="003B2009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vídeo y la persona que lo va a presentar.</w:t>
            </w:r>
          </w:p>
          <w:p w:rsidR="002802E8" w:rsidRPr="00EC65D6" w:rsidRDefault="00C413CA" w:rsidP="00F33BE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5. </w:t>
            </w:r>
            <w:r w:rsidR="002802E8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Grabar</w:t>
            </w:r>
            <w:r w:rsidR="00F33BE0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el vídeo. </w:t>
            </w:r>
          </w:p>
          <w:p w:rsidR="00F33BE0" w:rsidRPr="00EC65D6" w:rsidRDefault="00F33BE0" w:rsidP="00F33BE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</w:t>
            </w:r>
          </w:p>
          <w:p w:rsidR="003B2009" w:rsidRPr="00EC65D6" w:rsidRDefault="00F33BE0" w:rsidP="00F33BE0">
            <w:pPr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Presentar </w:t>
            </w:r>
            <w:r w:rsidR="003B2009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 vídeo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 en clase. </w:t>
            </w:r>
          </w:p>
          <w:p w:rsidR="00F33BE0" w:rsidRPr="00EC65D6" w:rsidRDefault="003B2009" w:rsidP="003B200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2. En grupos, contestar las preguntas. </w:t>
            </w:r>
            <w:r w:rsidRPr="00EC65D6">
              <w:rPr>
                <w:rFonts w:ascii="Times" w:hAnsi="Times" w:cs="Times"/>
                <w:iCs/>
                <w:sz w:val="20"/>
                <w:szCs w:val="20"/>
              </w:rPr>
              <w:t xml:space="preserve">El </w:t>
            </w:r>
            <w:r w:rsidR="00C01785" w:rsidRPr="00EC65D6">
              <w:rPr>
                <w:rFonts w:ascii="Times" w:hAnsi="Times" w:cs="Times"/>
                <w:iCs/>
                <w:sz w:val="20"/>
                <w:szCs w:val="20"/>
              </w:rPr>
              <w:t>grupo</w:t>
            </w:r>
            <w:r w:rsidRPr="00EC65D6">
              <w:rPr>
                <w:rFonts w:ascii="Times" w:hAnsi="Times" w:cs="Times"/>
                <w:iCs/>
                <w:sz w:val="20"/>
                <w:szCs w:val="20"/>
              </w:rPr>
              <w:t xml:space="preserve"> </w:t>
            </w:r>
            <w:r w:rsidR="00C01785" w:rsidRPr="00EC65D6">
              <w:rPr>
                <w:rFonts w:ascii="Times" w:hAnsi="Times" w:cs="Times"/>
                <w:iCs/>
                <w:sz w:val="20"/>
                <w:szCs w:val="20"/>
              </w:rPr>
              <w:t>con más respuestas correctas</w:t>
            </w:r>
            <w:r w:rsidRPr="00EC65D6">
              <w:rPr>
                <w:rFonts w:ascii="Times" w:hAnsi="Times" w:cs="Times"/>
                <w:iCs/>
                <w:sz w:val="20"/>
                <w:szCs w:val="20"/>
              </w:rPr>
              <w:t>, gana el</w:t>
            </w:r>
            <w:r w:rsidR="007411C7" w:rsidRPr="00EC65D6">
              <w:rPr>
                <w:rFonts w:ascii="Times" w:hAnsi="Times" w:cs="Times"/>
                <w:iCs/>
                <w:sz w:val="20"/>
                <w:szCs w:val="20"/>
              </w:rPr>
              <w:t xml:space="preserve"> juego</w:t>
            </w:r>
            <w:r w:rsidRPr="00EC65D6">
              <w:rPr>
                <w:rFonts w:ascii="Times" w:hAnsi="Times" w:cs="Times"/>
                <w:iCs/>
                <w:sz w:val="20"/>
                <w:szCs w:val="20"/>
              </w:rPr>
              <w:t>.</w:t>
            </w:r>
            <w:r w:rsidR="00887C2A" w:rsidRPr="00EC65D6">
              <w:rPr>
                <w:rFonts w:ascii="Times" w:hAnsi="Times" w:cs="Times"/>
                <w:iCs/>
                <w:sz w:val="20"/>
                <w:szCs w:val="20"/>
              </w:rPr>
              <w:t xml:space="preserve"> </w:t>
            </w:r>
            <w:r w:rsidR="00F33BE0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33BE0" w:rsidRPr="00EC65D6" w:rsidRDefault="00F33BE0" w:rsidP="00F33BE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6357B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3,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4, 5, 7, 8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33BE0" w:rsidRPr="00EC65D6" w:rsidRDefault="00F33BE0" w:rsidP="00F33BE0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las competencias específicas relacionadas con la competencia digital y la mediación.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33BE0" w:rsidRPr="00EC65D6" w:rsidRDefault="00F33BE0" w:rsidP="00F33BE0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</w:t>
            </w:r>
            <w:r w:rsidR="000F5725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115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33BE0" w:rsidRPr="00EC65D6" w:rsidRDefault="00F33BE0" w:rsidP="00F33BE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3BE0" w:rsidRPr="00EC65D6" w:rsidRDefault="00F33BE0" w:rsidP="00F33BE0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F33BE0" w:rsidRPr="00EC65D6" w:rsidTr="00996AA5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F33BE0" w:rsidRPr="00EC65D6" w:rsidRDefault="00F33BE0" w:rsidP="00F33BE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33BE0" w:rsidRPr="00EC65D6" w:rsidRDefault="00F33BE0" w:rsidP="00F33BE0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REFLECT</w:t>
            </w:r>
          </w:p>
          <w:p w:rsidR="00F33BE0" w:rsidRPr="00EC65D6" w:rsidRDefault="00F33BE0" w:rsidP="00F33BE0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Utilizar la rúbrica para evaluar su trabajo.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33BE0" w:rsidRPr="00EC65D6" w:rsidRDefault="00F33BE0" w:rsidP="00F33BE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33BE0" w:rsidRPr="00EC65D6" w:rsidRDefault="00F33BE0" w:rsidP="00F33BE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Reflexionar sobre su experiencia con el proyecto.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33BE0" w:rsidRPr="00EC65D6" w:rsidRDefault="00F33BE0" w:rsidP="00F33BE0">
            <w:pPr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33BE0" w:rsidRPr="00EC65D6" w:rsidRDefault="00F33BE0" w:rsidP="00F33BE0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  <w:t>2’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33BE0" w:rsidRPr="00EC65D6" w:rsidRDefault="00F33BE0" w:rsidP="00F33BE0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F33BE0" w:rsidRPr="00EC65D6" w:rsidTr="00996AA5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F33BE0" w:rsidRPr="00EC65D6" w:rsidRDefault="00F33BE0" w:rsidP="00F33BE0">
            <w:pPr>
              <w:snapToGrid w:val="0"/>
              <w:jc w:val="center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33BE0" w:rsidRPr="00EC65D6" w:rsidRDefault="00F33BE0" w:rsidP="00F33BE0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Round Up</w:t>
            </w:r>
          </w:p>
          <w:p w:rsidR="00F33BE0" w:rsidRPr="00EC65D6" w:rsidRDefault="00F33BE0" w:rsidP="00F33BE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Basándose en la información aprendida en la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unidad, señalar si creen que </w:t>
            </w:r>
            <w:r w:rsidR="00D14B86" w:rsidRPr="00EC65D6">
              <w:rPr>
                <w:rFonts w:ascii="Times" w:hAnsi="Times"/>
                <w:color w:val="000000"/>
                <w:sz w:val="20"/>
                <w:szCs w:val="20"/>
              </w:rPr>
              <w:t>la actividad humana perjudica el medio natural de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su país y </w:t>
            </w:r>
            <w:r w:rsidR="00D14B86" w:rsidRPr="00EC65D6">
              <w:rPr>
                <w:rFonts w:ascii="Times" w:hAnsi="Times"/>
                <w:color w:val="000000"/>
                <w:sz w:val="20"/>
                <w:szCs w:val="20"/>
              </w:rPr>
              <w:t>cómo creen que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D14B86" w:rsidRPr="00EC65D6">
              <w:rPr>
                <w:rFonts w:ascii="Times" w:hAnsi="Times"/>
                <w:color w:val="000000"/>
                <w:sz w:val="20"/>
                <w:szCs w:val="20"/>
              </w:rPr>
              <w:t>la situación</w:t>
            </w:r>
            <w:r w:rsidR="00D14B86" w:rsidRPr="00EC65D6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podría mejorar</w:t>
            </w:r>
            <w:r w:rsidR="00D14B86" w:rsidRPr="00EC65D6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33BE0" w:rsidRPr="00EC65D6" w:rsidRDefault="00F33BE0" w:rsidP="00F33BE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33BE0" w:rsidRPr="00EC65D6" w:rsidRDefault="00F33BE0" w:rsidP="00F33BE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iCs/>
                <w:color w:val="000000"/>
                <w:sz w:val="20"/>
                <w:szCs w:val="20"/>
              </w:rPr>
              <w:t>Reflexionar sobre lo aprendido con la situación de aprendizaje de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33BE0" w:rsidRPr="00EC65D6" w:rsidRDefault="00F33BE0" w:rsidP="00F33BE0">
            <w:pPr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33BE0" w:rsidRPr="00EC65D6" w:rsidRDefault="00F33BE0" w:rsidP="00F33BE0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3BE0" w:rsidRPr="00EC65D6" w:rsidRDefault="00F33BE0" w:rsidP="00F33BE0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</w:tbl>
    <w:p w:rsidR="0063425A" w:rsidRPr="00EC65D6" w:rsidRDefault="0063425A" w:rsidP="0063425A">
      <w:pPr>
        <w:rPr>
          <w:rFonts w:ascii="Times" w:hAnsi="Times"/>
          <w:color w:val="FF0000"/>
          <w:sz w:val="22"/>
          <w:szCs w:val="22"/>
        </w:rPr>
      </w:pPr>
      <w:r w:rsidRPr="00EC65D6">
        <w:rPr>
          <w:rFonts w:ascii="Times" w:hAnsi="Times"/>
        </w:rPr>
        <w:br w:type="page"/>
      </w:r>
    </w:p>
    <w:p w:rsidR="0063425A" w:rsidRPr="00EC65D6" w:rsidRDefault="0063425A" w:rsidP="0063425A">
      <w:pPr>
        <w:rPr>
          <w:rFonts w:ascii="Times" w:hAnsi="Times"/>
          <w:color w:val="FF0000"/>
          <w:sz w:val="22"/>
          <w:szCs w:val="22"/>
          <w:lang w:val="en-US"/>
        </w:rPr>
      </w:pPr>
    </w:p>
    <w:tbl>
      <w:tblPr>
        <w:tblW w:w="15130" w:type="dxa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63425A" w:rsidRPr="00EC65D6" w:rsidTr="00996AA5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63425A" w:rsidRPr="00EC65D6" w:rsidRDefault="0063425A" w:rsidP="00996AA5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7: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Discovering Nature</w:t>
            </w:r>
          </w:p>
        </w:tc>
      </w:tr>
      <w:tr w:rsidR="0063425A" w:rsidRPr="00EC65D6" w:rsidTr="00996AA5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3425A" w:rsidRPr="00EC65D6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63425A" w:rsidRPr="00EC65D6" w:rsidRDefault="0063425A" w:rsidP="00996AA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63425A" w:rsidRPr="00EC65D6" w:rsidRDefault="0063425A" w:rsidP="00996AA5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63425A" w:rsidRPr="00EC65D6" w:rsidTr="00996AA5">
        <w:trPr>
          <w:cantSplit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="00B447E3"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0</w:t>
            </w: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63425A" w:rsidRPr="00EC65D6" w:rsidRDefault="0063425A" w:rsidP="00996AA5">
            <w:pPr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snapToGrid w:val="0"/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Corregir los ejercicios de la sección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Progress and Competences Check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Repasar el vocabulario y la gramática de la unidad </w:t>
            </w:r>
            <w:r w:rsidR="006A2A0B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7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resolver posibles dudas.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25A" w:rsidRPr="00EC65D6" w:rsidRDefault="0063425A" w:rsidP="00996AA5">
            <w:pPr>
              <w:snapToGrid w:val="0"/>
              <w:rPr>
                <w:rFonts w:ascii="Times" w:hAnsi="Times" w:cs="Arial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63425A" w:rsidRPr="00EC65D6" w:rsidTr="00996AA5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las actividades fotocopiables de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Extra Practice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(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TAIOP, pp. 23</w:t>
            </w:r>
            <w:r w:rsidR="00705E14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-23</w:t>
            </w:r>
            <w:r w:rsidR="00705E14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)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Extension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(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TAIOP, p. 2</w:t>
            </w:r>
            <w:r w:rsidR="00705E14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50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)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según las necesidades de cada alumno/a.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C70CF1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Repasar o ampliar los conocimientos adquiridos en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profesor/a puede corregir las actividades en clase o entregar una fotocopia con las respuestas. </w:t>
            </w:r>
            <w:r w:rsidR="000F5725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TAIOP, pp. 24</w:t>
            </w:r>
            <w:r w:rsidR="00705E14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, 253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jc w:val="center"/>
              <w:rPr>
                <w:rFonts w:ascii="Times" w:hAnsi="Times" w:cs="Arial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25A" w:rsidRPr="00EC65D6" w:rsidRDefault="0063425A" w:rsidP="00996AA5">
            <w:pPr>
              <w:snapToGrid w:val="0"/>
              <w:rPr>
                <w:rFonts w:ascii="Times" w:hAnsi="Times" w:cs="Arial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63425A" w:rsidRPr="00EC65D6" w:rsidTr="00996AA5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3425A" w:rsidRPr="00EC65D6" w:rsidRDefault="0063425A" w:rsidP="00996AA5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las actividades que se incluyen en el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Burlington ESO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Factory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en el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Burlington ESO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Culture Bank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de la página web.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pStyle w:val="TableContents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 w:cs="Arial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los contenidos de la unidad de manera lúdica.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25A" w:rsidRPr="00EC65D6" w:rsidRDefault="0063425A" w:rsidP="00996AA5">
            <w:pPr>
              <w:rPr>
                <w:rFonts w:ascii="Times" w:hAnsi="Times"/>
                <w:i/>
                <w:color w:val="FF0000"/>
                <w:sz w:val="22"/>
                <w:szCs w:val="22"/>
                <w:lang w:val="es-ES_tradnl"/>
              </w:rPr>
            </w:pPr>
          </w:p>
        </w:tc>
      </w:tr>
    </w:tbl>
    <w:p w:rsidR="0063425A" w:rsidRPr="00EC65D6" w:rsidRDefault="0063425A" w:rsidP="0063425A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:rsidR="0063425A" w:rsidRPr="00EC65D6" w:rsidRDefault="0063425A" w:rsidP="0063425A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tbl>
      <w:tblPr>
        <w:tblW w:w="15130" w:type="dxa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63425A" w:rsidRPr="00EC65D6" w:rsidTr="00996AA5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63425A" w:rsidRPr="00EC65D6" w:rsidRDefault="0063425A" w:rsidP="00996AA5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7: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Discovering Nature</w:t>
            </w:r>
          </w:p>
        </w:tc>
      </w:tr>
      <w:tr w:rsidR="0063425A" w:rsidRPr="00EC65D6" w:rsidTr="00996AA5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3425A" w:rsidRPr="00EC65D6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63425A" w:rsidRPr="00EC65D6" w:rsidRDefault="0063425A" w:rsidP="00996AA5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63425A" w:rsidRPr="00EC65D6" w:rsidRDefault="0063425A" w:rsidP="00996AA5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63425A" w:rsidRPr="00EC65D6" w:rsidTr="00FF0991">
        <w:tblPrEx>
          <w:tblCellMar>
            <w:top w:w="108" w:type="dxa"/>
            <w:bottom w:w="108" w:type="dxa"/>
          </w:tblCellMar>
        </w:tblPrEx>
        <w:trPr>
          <w:trHeight w:val="108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="00B447E3"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63425A" w:rsidRPr="00EC65D6" w:rsidRDefault="0063425A" w:rsidP="00996AA5">
            <w:pPr>
              <w:jc w:val="center"/>
              <w:rPr>
                <w:rFonts w:ascii="Times" w:hAnsi="Times"/>
                <w:i/>
                <w:color w:val="FF0000"/>
                <w:sz w:val="2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63425A" w:rsidRPr="00EC65D6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Unit </w:t>
            </w:r>
            <w:r w:rsidR="00BA43BA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7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 Test</w:t>
            </w:r>
          </w:p>
          <w:p w:rsidR="0063425A" w:rsidRPr="00EC65D6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Escoger el test adecuado para los alumnos/as.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TAIOP, pp. </w:t>
            </w:r>
            <w:r w:rsidR="005E5296"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110-</w:t>
            </w:r>
            <w:r w:rsidR="00D14D9C"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121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;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br/>
              <w:t xml:space="preserve">TAIOP CD </w:t>
            </w:r>
            <w:r w:rsidR="009309CB"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2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, pistas 1-</w:t>
            </w:r>
            <w:r w:rsidR="009309CB"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2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; </w:t>
            </w:r>
            <w:r w:rsidRPr="00EC65D6">
              <w:rPr>
                <w:rFonts w:ascii="Times" w:hAnsi="Times"/>
                <w:b/>
                <w:i/>
                <w:iCs/>
                <w:color w:val="000000"/>
                <w:sz w:val="20"/>
                <w:szCs w:val="20"/>
                <w:lang w:val="en-US"/>
              </w:rPr>
              <w:t>Test Factory and Other Editable Resources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Evaluar el progreso de los alumnos/as.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3425A" w:rsidRPr="00EC65D6" w:rsidRDefault="0063425A" w:rsidP="00996AA5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profesor/a puede corregir el test en clase o entregar una fotocopia con las respuestas.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TAIOP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, pp. </w:t>
            </w:r>
            <w:r w:rsidR="0015555C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203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-20</w:t>
            </w:r>
            <w:r w:rsidR="009B6BAC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3425A" w:rsidRPr="00EC65D6" w:rsidRDefault="0063425A" w:rsidP="00996AA5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425A" w:rsidRPr="00EC65D6" w:rsidRDefault="0063425A" w:rsidP="00996AA5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</w:tbl>
    <w:p w:rsidR="00FF0991" w:rsidRPr="00EC65D6" w:rsidRDefault="00FF0991" w:rsidP="00B43F6E">
      <w:pPr>
        <w:rPr>
          <w:rFonts w:ascii="Times" w:hAnsi="Times"/>
          <w:color w:val="FF0000"/>
          <w:sz w:val="22"/>
          <w:szCs w:val="22"/>
        </w:rPr>
      </w:pPr>
    </w:p>
    <w:p w:rsidR="00FF0991" w:rsidRPr="00EC65D6" w:rsidRDefault="00FF0991" w:rsidP="00FF0991">
      <w:r w:rsidRPr="00EC65D6">
        <w:br w:type="page"/>
      </w:r>
    </w:p>
    <w:tbl>
      <w:tblPr>
        <w:tblW w:w="15115" w:type="dxa"/>
        <w:tblInd w:w="-295" w:type="dxa"/>
        <w:tblLayout w:type="fixed"/>
        <w:tblLook w:val="0000" w:firstRow="0" w:lastRow="0" w:firstColumn="0" w:lastColumn="0" w:noHBand="0" w:noVBand="0"/>
      </w:tblPr>
      <w:tblGrid>
        <w:gridCol w:w="912"/>
        <w:gridCol w:w="3824"/>
        <w:gridCol w:w="1424"/>
        <w:gridCol w:w="2800"/>
        <w:gridCol w:w="3347"/>
        <w:gridCol w:w="653"/>
        <w:gridCol w:w="2155"/>
      </w:tblGrid>
      <w:tr w:rsidR="00FF0991" w:rsidRPr="00EC65D6" w:rsidTr="003D453A">
        <w:tc>
          <w:tcPr>
            <w:tcW w:w="1511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FF0991" w:rsidRPr="00EC65D6" w:rsidRDefault="00FF0991" w:rsidP="003D453A">
            <w:pPr>
              <w:pStyle w:val="Ttulo1"/>
              <w:ind w:left="0" w:right="-108" w:firstLine="0"/>
              <w:rPr>
                <w:rFonts w:ascii="Times" w:hAnsi="Times" w:cs="Times"/>
                <w:i/>
                <w:color w:val="000000"/>
                <w:sz w:val="19"/>
                <w:lang w:val="en-US"/>
              </w:rPr>
            </w:pP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8: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Going Away</w:t>
            </w:r>
          </w:p>
        </w:tc>
      </w:tr>
      <w:tr w:rsidR="00FF0991" w:rsidRPr="00EC65D6" w:rsidTr="003D453A"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Ttulo2"/>
              <w:rPr>
                <w:rFonts w:ascii="Times" w:hAnsi="Times" w:cs="Times"/>
                <w:bCs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F0991" w:rsidRPr="00EC65D6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sz w:val="20"/>
                <w:lang w:val="es-ES_tradnl"/>
              </w:rPr>
              <w:t>Competencias trabajadas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FF0991" w:rsidRPr="00EC65D6" w:rsidRDefault="00FF0991" w:rsidP="003D453A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FF0991" w:rsidRPr="00EC65D6" w:rsidRDefault="00FF0991" w:rsidP="003D453A">
            <w:pPr>
              <w:pStyle w:val="Ttulo2"/>
              <w:ind w:left="-108" w:right="-250" w:firstLine="0"/>
              <w:rPr>
                <w:rFonts w:ascii="Times" w:hAnsi="Times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FF0991" w:rsidRPr="00EC65D6" w:rsidTr="003D453A">
        <w:trPr>
          <w:cantSplit/>
        </w:trPr>
        <w:tc>
          <w:tcPr>
            <w:tcW w:w="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jc w:val="center"/>
              <w:rPr>
                <w:rFonts w:ascii="Times" w:hAnsi="Times"/>
                <w:b/>
                <w:color w:val="000000"/>
                <w:sz w:val="42"/>
                <w:szCs w:val="4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szCs w:val="42"/>
                <w:lang w:val="es-ES_tradnl"/>
              </w:rPr>
              <w:t>1ª</w:t>
            </w:r>
          </w:p>
          <w:p w:rsidR="00FF0991" w:rsidRPr="00EC65D6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Comentar el título de la unidad, así como las imágenes, decir de qué creen que trata y contestar las preguntas.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Presentar la situación de aprendizaje de la unidad </w:t>
            </w: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y una lista de proyectos individuales</w:t>
            </w:r>
            <w:r w:rsidRPr="00EC65D6">
              <w:rPr>
                <w:rFonts w:ascii="Times" w:hAnsi="Times"/>
                <w:i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que tienen relación con el proyecto final. </w:t>
            </w:r>
            <w:r w:rsidR="005E2653" w:rsidRPr="00EC65D6">
              <w:rPr>
                <w:rFonts w:ascii="Times" w:hAnsi="Times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 xml:space="preserve">SB, pp. </w:t>
            </w:r>
            <w:r w:rsidR="001E6E15"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116-117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Introducir a los alumnos/as la situación de aprendizaje sobre la que girará en torno la unidad y fomentar el pensamiento crítico.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TM, pp. T1</w:t>
            </w:r>
            <w:r w:rsidR="001E6E15" w:rsidRPr="00EC65D6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16</w:t>
            </w:r>
            <w:r w:rsidRPr="00EC65D6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-T1</w:t>
            </w:r>
            <w:r w:rsidR="001E6E15" w:rsidRPr="00EC65D6"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  <w:t>17</w:t>
            </w:r>
          </w:p>
          <w:p w:rsidR="00FF0991" w:rsidRPr="00EC65D6" w:rsidRDefault="00FF0991" w:rsidP="003D453A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bCs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 xml:space="preserve">Ampliar la información con los datos que se dan. </w:t>
            </w:r>
            <w:r w:rsidRPr="00EC65D6">
              <w:rPr>
                <w:rFonts w:ascii="Times" w:hAnsi="Times"/>
                <w:b/>
                <w:sz w:val="20"/>
                <w:szCs w:val="20"/>
              </w:rPr>
              <w:t>TM, p. T1</w:t>
            </w:r>
            <w:r w:rsidR="001E6E15" w:rsidRPr="00EC65D6">
              <w:rPr>
                <w:rFonts w:ascii="Times" w:hAnsi="Times"/>
                <w:b/>
                <w:sz w:val="20"/>
                <w:szCs w:val="20"/>
              </w:rPr>
              <w:t>17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0991" w:rsidRPr="00EC65D6" w:rsidRDefault="00FF0991" w:rsidP="003D453A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FF0991" w:rsidRPr="00EC65D6" w:rsidTr="003D453A">
        <w:trPr>
          <w:cantSplit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FF0991" w:rsidRPr="00EC65D6" w:rsidRDefault="00FF0991" w:rsidP="003D453A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top w:val="single" w:sz="1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sz w:val="20"/>
                <w:szCs w:val="20"/>
                <w:lang w:val="es-ES_tradnl"/>
              </w:rPr>
              <w:t xml:space="preserve">Digital </w:t>
            </w:r>
            <w:r w:rsidR="001E6E15" w:rsidRPr="00EC65D6">
              <w:rPr>
                <w:rFonts w:ascii="Times" w:hAnsi="Times"/>
                <w:i/>
                <w:sz w:val="20"/>
                <w:szCs w:val="20"/>
                <w:lang w:val="es-ES_tradnl"/>
              </w:rPr>
              <w:t>Class Poll</w:t>
            </w:r>
          </w:p>
          <w:p w:rsidR="00FF0991" w:rsidRPr="00EC65D6" w:rsidRDefault="007D4337" w:rsidP="003D453A">
            <w:pPr>
              <w:rPr>
                <w:rFonts w:ascii="Times" w:hAnsi="Times"/>
                <w:b/>
                <w:i/>
                <w:iCs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Hacer una encuesta y señalar qué consejos para viajar a su país fueron l</w:t>
            </w:r>
            <w:r w:rsidR="00EE0E03" w:rsidRPr="00EC65D6">
              <w:rPr>
                <w:rFonts w:ascii="Times" w:hAnsi="Times"/>
                <w:sz w:val="20"/>
                <w:szCs w:val="20"/>
                <w:lang w:val="es-ES_tradnl"/>
              </w:rPr>
              <w:t>o</w:t>
            </w: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s más populares en clase.</w:t>
            </w:r>
            <w:r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 xml:space="preserve"> </w:t>
            </w:r>
            <w:r w:rsidR="00FF0991"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SB, p. 1</w:t>
            </w:r>
            <w:r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17</w:t>
            </w:r>
          </w:p>
        </w:tc>
        <w:tc>
          <w:tcPr>
            <w:tcW w:w="1424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800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Familiarizar a los alumnos/as con el tema y los contenidos de la unidad.</w:t>
            </w:r>
          </w:p>
        </w:tc>
        <w:tc>
          <w:tcPr>
            <w:tcW w:w="3347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0991" w:rsidRPr="00EC65D6" w:rsidRDefault="00FF0991" w:rsidP="003D453A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C80487" w:rsidRPr="00EC65D6" w:rsidTr="003D453A">
        <w:trPr>
          <w:cantSplit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C80487" w:rsidRPr="00EC65D6" w:rsidRDefault="00C80487" w:rsidP="00C80487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top w:val="single" w:sz="1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80487" w:rsidRPr="00EC65D6" w:rsidRDefault="00C80487" w:rsidP="00C80487">
            <w:pPr>
              <w:rPr>
                <w:rFonts w:ascii="Times" w:hAnsi="Times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>Vocabulary: Transport</w:t>
            </w:r>
          </w:p>
          <w:p w:rsidR="00C80487" w:rsidRPr="00EC65D6" w:rsidRDefault="00C80487" w:rsidP="00C80487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1. Leer el anuncio sobre una exposición sobre transporte prestando atención a las palabras en rojo y contestar las preguntas. </w:t>
            </w:r>
            <w:r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SB, p. 11</w:t>
            </w:r>
            <w:r w:rsidR="00756F41"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8</w:t>
            </w:r>
          </w:p>
        </w:tc>
        <w:tc>
          <w:tcPr>
            <w:tcW w:w="1424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80487" w:rsidRPr="00EC65D6" w:rsidRDefault="00C80487" w:rsidP="00C80487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1, 2, 3, 4, 5, 6</w:t>
            </w:r>
          </w:p>
        </w:tc>
        <w:tc>
          <w:tcPr>
            <w:tcW w:w="2800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80487" w:rsidRPr="00EC65D6" w:rsidRDefault="00C80487" w:rsidP="00C80487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Aprender vocabulario relacionado con el transporte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347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80487" w:rsidRPr="00EC65D6" w:rsidRDefault="00C80487" w:rsidP="00C80487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Se puede usar la herramienta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>Digital Vocabulary Presentation</w:t>
            </w: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.</w:t>
            </w:r>
          </w:p>
          <w:p w:rsidR="00C80487" w:rsidRPr="00EC65D6" w:rsidRDefault="00C80487" w:rsidP="00C80487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consultar el glosario. </w:t>
            </w:r>
          </w:p>
          <w:p w:rsidR="00C80487" w:rsidRPr="00EC65D6" w:rsidRDefault="00C80487" w:rsidP="00C80487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WB, p. 90</w:t>
            </w:r>
          </w:p>
          <w:p w:rsidR="00C80487" w:rsidRPr="00EC65D6" w:rsidRDefault="00C80487" w:rsidP="00C80487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TM, p. T1</w:t>
            </w:r>
            <w:r w:rsidR="00756F41"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18</w:t>
            </w:r>
          </w:p>
        </w:tc>
        <w:tc>
          <w:tcPr>
            <w:tcW w:w="653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80487" w:rsidRPr="00EC65D6" w:rsidRDefault="00C80487" w:rsidP="00C80487">
            <w:pPr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0487" w:rsidRPr="00EC65D6" w:rsidRDefault="00C80487" w:rsidP="00C80487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9F2D08" w:rsidRPr="00EC65D6" w:rsidTr="003D453A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9F2D08" w:rsidRPr="00EC65D6" w:rsidRDefault="009F2D08" w:rsidP="009F2D08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F2D08" w:rsidRPr="00EC65D6" w:rsidRDefault="009F2D08" w:rsidP="009F2D08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Linguistic</w:t>
            </w:r>
          </w:p>
          <w:p w:rsidR="009F2D08" w:rsidRPr="00EC65D6" w:rsidRDefault="009F2D08" w:rsidP="009F2D0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Leer la información del cuadro y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decir </w:t>
            </w:r>
            <w:r w:rsidRPr="00EC65D6">
              <w:rPr>
                <w:rFonts w:ascii="Times" w:hAnsi="Times"/>
                <w:sz w:val="20"/>
                <w:szCs w:val="20"/>
              </w:rPr>
              <w:t>las palabras en inglés británico equivalentes a las palabras en inglés americano que se dan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1</w:t>
            </w:r>
            <w:r w:rsidR="00A9097A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F2D08" w:rsidRPr="00EC65D6" w:rsidRDefault="009F2D08" w:rsidP="009F2D08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F2D08" w:rsidRPr="00EC65D6" w:rsidRDefault="00BB2875" w:rsidP="009F2D0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en comunicación lingüística.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F2D08" w:rsidRPr="00EC65D6" w:rsidRDefault="009F2D08" w:rsidP="009F2D0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F2D08" w:rsidRPr="00EC65D6" w:rsidRDefault="00EB4D75" w:rsidP="009F2D0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9F2D08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F2D08" w:rsidRPr="00EC65D6" w:rsidRDefault="009F2D08" w:rsidP="009F2D08">
            <w:pPr>
              <w:snapToGrid w:val="0"/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</w:p>
        </w:tc>
      </w:tr>
      <w:tr w:rsidR="009F2D08" w:rsidRPr="00EC65D6" w:rsidTr="003D453A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9F2D08" w:rsidRPr="00EC65D6" w:rsidRDefault="009F2D08" w:rsidP="009F2D08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F2D08" w:rsidRPr="00EC65D6" w:rsidRDefault="009F2D08" w:rsidP="009F2D08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8C028A" w:rsidRPr="00EC65D6">
              <w:rPr>
                <w:rFonts w:ascii="Times" w:hAnsi="Times"/>
                <w:sz w:val="20"/>
                <w:szCs w:val="20"/>
              </w:rPr>
              <w:t xml:space="preserve">Completar los </w:t>
            </w:r>
            <w:r w:rsidR="008C028A" w:rsidRPr="00EC65D6">
              <w:rPr>
                <w:rFonts w:ascii="Times" w:hAnsi="Times"/>
                <w:color w:val="000000"/>
                <w:sz w:val="20"/>
                <w:szCs w:val="20"/>
              </w:rPr>
              <w:t>mapas de palabras con los medios de</w:t>
            </w:r>
            <w:r w:rsidR="008C028A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transporte</w:t>
            </w:r>
            <w:r w:rsidR="008C028A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del ejercicio 1. </w:t>
            </w:r>
            <w:r w:rsidR="0066220B" w:rsidRPr="00EC65D6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</w:t>
            </w:r>
            <w:r w:rsidR="008C028A"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18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F2D08" w:rsidRPr="00EC65D6" w:rsidRDefault="009F2D08" w:rsidP="009F2D08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F2D08" w:rsidRPr="00EC65D6" w:rsidRDefault="009F2D08" w:rsidP="009F2D08">
            <w:pPr>
              <w:autoSpaceDE w:val="0"/>
              <w:autoSpaceDN w:val="0"/>
              <w:adjustRightIn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F2D08" w:rsidRPr="00EC65D6" w:rsidRDefault="009F2D08" w:rsidP="009F2D08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F2D08" w:rsidRPr="00EC65D6" w:rsidRDefault="009F2D08" w:rsidP="009F2D0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F2D08" w:rsidRPr="00EC65D6" w:rsidRDefault="009F2D08" w:rsidP="009F2D08">
            <w:pPr>
              <w:snapToGrid w:val="0"/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</w:p>
        </w:tc>
      </w:tr>
      <w:tr w:rsidR="009F2D08" w:rsidRPr="00EC65D6" w:rsidTr="003D453A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9F2D08" w:rsidRPr="00EC65D6" w:rsidRDefault="009F2D08" w:rsidP="009F2D08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F2D08" w:rsidRPr="00EC65D6" w:rsidRDefault="009F2D08" w:rsidP="009F2D08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Relacionar </w:t>
            </w:r>
            <w:r w:rsidR="00563E59"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los medios de transporte</w:t>
            </w: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 del ejercicio 1 con las </w:t>
            </w:r>
            <w:r w:rsidR="00563E59"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descripciones</w:t>
            </w: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 correspondientes.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</w:t>
            </w:r>
            <w:r w:rsidR="00563E59"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18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F2D08" w:rsidRPr="00EC65D6" w:rsidRDefault="009F2D08" w:rsidP="009F2D08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F2D08" w:rsidRPr="00EC65D6" w:rsidRDefault="009F2D08" w:rsidP="009F2D0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F2D08" w:rsidRPr="00EC65D6" w:rsidRDefault="009F2D08" w:rsidP="009F2D08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F2D08" w:rsidRPr="00EC65D6" w:rsidRDefault="009F2D08" w:rsidP="009F2D0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F2D08" w:rsidRPr="00EC65D6" w:rsidRDefault="009F2D08" w:rsidP="009F2D08">
            <w:pPr>
              <w:snapToGrid w:val="0"/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</w:p>
        </w:tc>
      </w:tr>
      <w:tr w:rsidR="00171A24" w:rsidRPr="00EC65D6" w:rsidTr="003D453A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171A24" w:rsidRPr="00EC65D6" w:rsidRDefault="00171A24" w:rsidP="00171A24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71A24" w:rsidRPr="00EC65D6" w:rsidRDefault="00171A24" w:rsidP="00171A24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4. </w:t>
            </w:r>
            <w:r w:rsidRPr="00EC65D6">
              <w:rPr>
                <w:rFonts w:ascii="Times" w:hAnsi="Times"/>
                <w:i/>
                <w:color w:val="000000"/>
                <w:sz w:val="16"/>
                <w:szCs w:val="20"/>
                <w:lang w:val="es-ES_tradnl"/>
              </w:rPr>
              <w:t>INTERACTION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: En parejas y por turnos, describir un medio de transporte para que el compañero/a </w:t>
            </w:r>
            <w:r w:rsidR="0088582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adivine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de cuál se trata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66220B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118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71A24" w:rsidRPr="00EC65D6" w:rsidRDefault="00171A24" w:rsidP="00171A2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71A24" w:rsidRPr="00EC65D6" w:rsidRDefault="00171A24" w:rsidP="00171A2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 de manera oral.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71A24" w:rsidRPr="00EC65D6" w:rsidRDefault="00171A24" w:rsidP="00171A24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71A24" w:rsidRPr="00EC65D6" w:rsidRDefault="00171A24" w:rsidP="00171A2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71A24" w:rsidRPr="00EC65D6" w:rsidRDefault="00171A24" w:rsidP="00171A24">
            <w:pPr>
              <w:snapToGrid w:val="0"/>
              <w:rPr>
                <w:rFonts w:ascii="Times" w:hAnsi="Times"/>
                <w:b/>
                <w:sz w:val="20"/>
                <w:szCs w:val="20"/>
                <w:lang w:val="es-ES_tradnl"/>
              </w:rPr>
            </w:pPr>
          </w:p>
        </w:tc>
      </w:tr>
      <w:tr w:rsidR="009F2D08" w:rsidRPr="00EC65D6" w:rsidTr="003D453A">
        <w:trPr>
          <w:cantSplit/>
          <w:trHeight w:val="268"/>
        </w:trPr>
        <w:tc>
          <w:tcPr>
            <w:tcW w:w="91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9F2D08" w:rsidRPr="00EC65D6" w:rsidRDefault="009F2D08" w:rsidP="009F2D08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F2D08" w:rsidRPr="00EC65D6" w:rsidRDefault="009F2D08" w:rsidP="009F2D0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Vocabulary</w:t>
            </w:r>
          </w:p>
          <w:p w:rsidR="009F2D08" w:rsidRPr="00EC65D6" w:rsidRDefault="009F2D08" w:rsidP="009F2D08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1</w:t>
            </w:r>
            <w:r w:rsidR="001A3417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F2D08" w:rsidRPr="00EC65D6" w:rsidRDefault="009F2D08" w:rsidP="009F2D0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F2D08" w:rsidRPr="00EC65D6" w:rsidRDefault="009F2D08" w:rsidP="009F2D0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F2D08" w:rsidRPr="00EC65D6" w:rsidRDefault="009F2D08" w:rsidP="009F2D0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F2D08" w:rsidRPr="00EC65D6" w:rsidRDefault="009F2D08" w:rsidP="009F2D0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F2D08" w:rsidRPr="00EC65D6" w:rsidRDefault="009F2D08" w:rsidP="009F2D08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Ej. 1-</w:t>
            </w:r>
            <w:r w:rsidR="00084961" w:rsidRPr="00EC65D6">
              <w:rPr>
                <w:rFonts w:ascii="Times" w:hAnsi="Times"/>
                <w:sz w:val="20"/>
                <w:szCs w:val="20"/>
                <w:lang w:val="es-ES_tradnl"/>
              </w:rPr>
              <w:t>4</w:t>
            </w:r>
          </w:p>
          <w:p w:rsidR="009F2D08" w:rsidRPr="00EC65D6" w:rsidRDefault="009F2D08" w:rsidP="009F2D08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 xml:space="preserve">WB, p. </w:t>
            </w:r>
            <w:r w:rsidR="001A3417"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7</w:t>
            </w:r>
            <w:r w:rsidRPr="00EC65D6">
              <w:rPr>
                <w:rFonts w:ascii="Times" w:hAnsi="Times"/>
                <w:b/>
                <w:sz w:val="20"/>
                <w:szCs w:val="20"/>
                <w:lang w:val="es-ES_tradnl"/>
              </w:rPr>
              <w:t>8</w:t>
            </w:r>
          </w:p>
        </w:tc>
      </w:tr>
      <w:tr w:rsidR="009F5F30" w:rsidRPr="00EC65D6" w:rsidTr="003D453A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9F5F30" w:rsidRPr="00EC65D6" w:rsidRDefault="009F5F30" w:rsidP="009F5F30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5F30" w:rsidRPr="00EC65D6" w:rsidRDefault="009F5F30" w:rsidP="009F5F30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sz w:val="20"/>
                <w:szCs w:val="20"/>
                <w:lang w:val="es-ES_tradnl"/>
              </w:rPr>
              <w:t>Reading: A webpage</w:t>
            </w:r>
          </w:p>
          <w:p w:rsidR="009F5F30" w:rsidRPr="00EC65D6" w:rsidRDefault="009F5F30" w:rsidP="009F5F30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5.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Leer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una página web sobre los hermanos 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Everett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o escuchar la grabación mientras </w:t>
            </w: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siguen la lectura,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 y contestar la pregunta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119; Class CD 3, pista 10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5F30" w:rsidRPr="00EC65D6" w:rsidRDefault="009F5F30" w:rsidP="009F5F3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1, 2, 3, </w:t>
            </w:r>
            <w:r w:rsidR="002B7A6A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5, 8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5F30" w:rsidRPr="00EC65D6" w:rsidRDefault="009F5F30" w:rsidP="009F5F3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5F30" w:rsidRPr="00EC65D6" w:rsidRDefault="009F5F30" w:rsidP="009F5F30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</w:t>
            </w:r>
            <w:r w:rsidR="004B16D2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19</w:t>
            </w:r>
          </w:p>
          <w:p w:rsidR="009F5F30" w:rsidRPr="00EC65D6" w:rsidRDefault="009F5F30" w:rsidP="009F5F30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 xml:space="preserve">Ampliar la información con los datos que se dan. </w:t>
            </w:r>
            <w:r w:rsidRPr="00EC65D6">
              <w:rPr>
                <w:rFonts w:ascii="Times" w:hAnsi="Times"/>
                <w:b/>
                <w:sz w:val="20"/>
                <w:szCs w:val="20"/>
              </w:rPr>
              <w:t>TM, p. T1</w:t>
            </w:r>
            <w:r w:rsidR="004B16D2" w:rsidRPr="00EC65D6">
              <w:rPr>
                <w:rFonts w:ascii="Times" w:hAnsi="Times"/>
                <w:b/>
                <w:sz w:val="20"/>
                <w:szCs w:val="20"/>
              </w:rPr>
              <w:t>19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5F30" w:rsidRPr="00EC65D6" w:rsidRDefault="009F5F30" w:rsidP="009F5F3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9F5F30" w:rsidRPr="00EC65D6" w:rsidRDefault="009F5F30" w:rsidP="009F5F30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6A1167" w:rsidRPr="00EC65D6" w:rsidTr="00387DF5">
        <w:trPr>
          <w:cantSplit/>
          <w:trHeight w:val="99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6A1167" w:rsidRPr="00EC65D6" w:rsidRDefault="006A1167" w:rsidP="006A1167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1167" w:rsidRPr="00EC65D6" w:rsidRDefault="006A1167" w:rsidP="006A1167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6. Completar el perfil del artista. </w:t>
            </w:r>
            <w:r w:rsidRPr="00EC65D6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119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1167" w:rsidRPr="00EC65D6" w:rsidRDefault="006A1167" w:rsidP="006A116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1167" w:rsidRPr="00EC65D6" w:rsidRDefault="006A1167" w:rsidP="006A1167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1167" w:rsidRPr="00EC65D6" w:rsidRDefault="006A1167" w:rsidP="006A1167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1167" w:rsidRPr="00EC65D6" w:rsidRDefault="006A1167" w:rsidP="006A1167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6A1167" w:rsidRPr="00EC65D6" w:rsidRDefault="006A1167" w:rsidP="006A1167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D15C6E" w:rsidRPr="00EC65D6" w:rsidTr="00387DF5">
        <w:trPr>
          <w:cantSplit/>
          <w:trHeight w:val="191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D15C6E" w:rsidRPr="00EC65D6" w:rsidRDefault="00D15C6E" w:rsidP="00D15C6E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5C6E" w:rsidRPr="00EC65D6" w:rsidRDefault="00D15C6E" w:rsidP="00D15C6E">
            <w:pPr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 xml:space="preserve">7.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Completar las frases. </w:t>
            </w:r>
            <w:r w:rsidRPr="00EC65D6">
              <w:rPr>
                <w:rFonts w:ascii="Times" w:hAnsi="Times"/>
                <w:b/>
                <w:sz w:val="20"/>
                <w:szCs w:val="20"/>
              </w:rPr>
              <w:t>SB, p. 119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5C6E" w:rsidRPr="00EC65D6" w:rsidRDefault="00D15C6E" w:rsidP="00D15C6E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5C6E" w:rsidRPr="00EC65D6" w:rsidRDefault="00D15C6E" w:rsidP="00D15C6E">
            <w:pPr>
              <w:autoSpaceDE w:val="0"/>
              <w:autoSpaceDN w:val="0"/>
              <w:adjustRightIn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5C6E" w:rsidRPr="00EC65D6" w:rsidRDefault="00D15C6E" w:rsidP="00D15C6E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5C6E" w:rsidRPr="00EC65D6" w:rsidRDefault="00D15C6E" w:rsidP="00D15C6E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15C6E" w:rsidRPr="00EC65D6" w:rsidRDefault="00D15C6E" w:rsidP="00D15C6E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EE6402" w:rsidRPr="00EC65D6" w:rsidTr="003D453A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EE6402" w:rsidRPr="00EC65D6" w:rsidRDefault="00EE6402" w:rsidP="00EE6402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6402" w:rsidRPr="00EC65D6" w:rsidRDefault="00EE6402" w:rsidP="00EE6402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Social</w:t>
            </w:r>
          </w:p>
          <w:p w:rsidR="00EE6402" w:rsidRPr="00EC65D6" w:rsidRDefault="00082568" w:rsidP="00EE6402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Señalar si es </w:t>
            </w:r>
            <w:r w:rsidR="005251C9"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bueno que</w:t>
            </w: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 los hermanos/as </w:t>
            </w:r>
            <w:r w:rsidR="005251C9"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trabajen</w:t>
            </w: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 junto</w:t>
            </w:r>
            <w:r w:rsidR="005251C9"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s en cierto tipo de proyectos</w:t>
            </w:r>
            <w:r w:rsidR="00EE6402" w:rsidRPr="00EC65D6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  <w:r w:rsidR="00EE6402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119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6402" w:rsidRPr="00EC65D6" w:rsidRDefault="00EE6402" w:rsidP="00EE640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1, 2, 5, </w:t>
            </w:r>
            <w:r w:rsidR="00A56E04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6,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8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6402" w:rsidRPr="00EC65D6" w:rsidRDefault="00EE6402" w:rsidP="00EE640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6402" w:rsidRPr="00EC65D6" w:rsidRDefault="00EE6402" w:rsidP="00EE640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6402" w:rsidRPr="00EC65D6" w:rsidRDefault="00EE6402" w:rsidP="00EE640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EE6402" w:rsidRPr="00EC65D6" w:rsidRDefault="00EE6402" w:rsidP="00EE6402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3960E8" w:rsidRPr="00EC65D6" w:rsidTr="003D453A">
        <w:trPr>
          <w:cantSplit/>
          <w:trHeight w:val="633"/>
        </w:trPr>
        <w:tc>
          <w:tcPr>
            <w:tcW w:w="91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3960E8" w:rsidRPr="00EC65D6" w:rsidRDefault="003960E8" w:rsidP="003960E8">
            <w:pPr>
              <w:snapToGrid w:val="0"/>
              <w:jc w:val="center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60E8" w:rsidRPr="00EC65D6" w:rsidRDefault="003960E8" w:rsidP="003960E8">
            <w:pPr>
              <w:rPr>
                <w:rFonts w:ascii="Times" w:hAnsi="Times"/>
                <w:i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>Digital Video</w:t>
            </w:r>
          </w:p>
          <w:p w:rsidR="003960E8" w:rsidRPr="00EC65D6" w:rsidRDefault="003960E8" w:rsidP="003960E8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Ver un vídeo sobre los hermanos Everett y contestar la pregunta.</w:t>
            </w:r>
            <w:r w:rsidRPr="00EC65D6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 xml:space="preserve"> SB, p. 119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60E8" w:rsidRPr="00EC65D6" w:rsidRDefault="003960E8" w:rsidP="003960E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1, 2, 4, 5, 7, 8</w:t>
            </w:r>
          </w:p>
        </w:tc>
        <w:tc>
          <w:tcPr>
            <w:tcW w:w="280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60E8" w:rsidRPr="00EC65D6" w:rsidRDefault="003960E8" w:rsidP="003960E8">
            <w:pPr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Practicar la comprensión oral mediante apoyo visual.</w:t>
            </w:r>
          </w:p>
        </w:tc>
        <w:tc>
          <w:tcPr>
            <w:tcW w:w="3347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60E8" w:rsidRPr="00EC65D6" w:rsidRDefault="003960E8" w:rsidP="003960E8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60E8" w:rsidRPr="00EC65D6" w:rsidRDefault="003960E8" w:rsidP="003960E8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3960E8" w:rsidRPr="00EC65D6" w:rsidRDefault="003960E8" w:rsidP="003960E8">
            <w:pPr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</w:tbl>
    <w:p w:rsidR="00FF0991" w:rsidRPr="00EC65D6" w:rsidRDefault="00FF0991" w:rsidP="00FF0991">
      <w:pPr>
        <w:rPr>
          <w:rFonts w:ascii="Times" w:hAnsi="Times"/>
          <w:color w:val="C5000B"/>
          <w:sz w:val="20"/>
          <w:szCs w:val="20"/>
          <w:lang w:val="es-ES_tradnl"/>
        </w:rPr>
      </w:pPr>
    </w:p>
    <w:p w:rsidR="00FF0991" w:rsidRPr="00EC65D6" w:rsidRDefault="00FF0991" w:rsidP="00FF0991">
      <w:pPr>
        <w:pStyle w:val="Textoindependiente"/>
        <w:rPr>
          <w:rFonts w:ascii="Times" w:hAnsi="Times"/>
          <w:color w:val="000000"/>
          <w:sz w:val="20"/>
          <w:szCs w:val="20"/>
          <w:lang w:eastAsia="en-US"/>
        </w:rPr>
      </w:pPr>
    </w:p>
    <w:tbl>
      <w:tblPr>
        <w:tblW w:w="15167" w:type="dxa"/>
        <w:tblInd w:w="-343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127"/>
        <w:gridCol w:w="53"/>
        <w:gridCol w:w="648"/>
        <w:gridCol w:w="2152"/>
        <w:gridCol w:w="7"/>
      </w:tblGrid>
      <w:tr w:rsidR="00FF0991" w:rsidRPr="00EC65D6" w:rsidTr="003D453A">
        <w:trPr>
          <w:gridAfter w:val="1"/>
          <w:wAfter w:w="7" w:type="dxa"/>
        </w:trPr>
        <w:tc>
          <w:tcPr>
            <w:tcW w:w="1516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FF0991" w:rsidRPr="00EC65D6" w:rsidRDefault="00FF0991" w:rsidP="003D453A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8: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Going Away</w:t>
            </w:r>
          </w:p>
        </w:tc>
      </w:tr>
      <w:tr w:rsidR="00FF0991" w:rsidRPr="00EC65D6" w:rsidTr="003D453A">
        <w:trPr>
          <w:gridAfter w:val="1"/>
          <w:wAfter w:w="7" w:type="dxa"/>
          <w:trHeight w:val="531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Ttulo2"/>
              <w:ind w:left="0" w:firstLine="0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F0991" w:rsidRPr="00EC65D6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FF0991" w:rsidRPr="00EC65D6" w:rsidRDefault="00FF0991" w:rsidP="003D453A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Ttulo2"/>
              <w:ind w:left="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FF0991" w:rsidRPr="00EC65D6" w:rsidRDefault="00FF0991" w:rsidP="003D453A">
            <w:pPr>
              <w:pStyle w:val="Ttulo2"/>
              <w:ind w:left="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FF0991" w:rsidRPr="00EC65D6" w:rsidTr="003D453A">
        <w:trPr>
          <w:gridAfter w:val="1"/>
          <w:wAfter w:w="7" w:type="dxa"/>
          <w:trHeight w:val="531"/>
        </w:trPr>
        <w:tc>
          <w:tcPr>
            <w:tcW w:w="959" w:type="dxa"/>
            <w:vMerge w:val="restart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2ª</w:t>
            </w:r>
          </w:p>
          <w:p w:rsidR="00FF0991" w:rsidRPr="00EC65D6" w:rsidRDefault="00FF0991" w:rsidP="003D453A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Las respuestas a todos los ejercicios del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Workbook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se encuentran en el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TM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(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pp. T186-T205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) y en el apartado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Answer Keys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en www.burlingtonbooks.es.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0F5265" w:rsidP="003D453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snapToGrid w:val="0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</w:p>
        </w:tc>
      </w:tr>
      <w:tr w:rsidR="00FF0991" w:rsidRPr="00EC65D6" w:rsidTr="003D453A">
        <w:trPr>
          <w:gridAfter w:val="1"/>
          <w:wAfter w:w="7" w:type="dxa"/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Language: </w:t>
            </w:r>
            <w:r w:rsidR="00B97177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be going to</w:t>
            </w:r>
          </w:p>
          <w:p w:rsidR="00FF0991" w:rsidRPr="00EC65D6" w:rsidRDefault="00FF0991" w:rsidP="003D453A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Leer la explicación gramatical y los ejemplos.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1</w:t>
            </w:r>
            <w:r w:rsidR="00CE4D85"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20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n-US"/>
              </w:rPr>
              <w:t xml:space="preserve">Introducir la estructura gramatical que van a aprender: </w:t>
            </w:r>
            <w:r w:rsidR="005F6756"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be going to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Presentation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FF0991" w:rsidRPr="00EC65D6" w:rsidRDefault="00FF0991" w:rsidP="003D453A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</w:t>
            </w:r>
            <w:r w:rsidR="00BA1130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20</w:t>
            </w:r>
          </w:p>
          <w:p w:rsidR="00FF0991" w:rsidRPr="00EC65D6" w:rsidRDefault="0069334C" w:rsidP="00BA1130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sz w:val="20"/>
                <w:szCs w:val="20"/>
              </w:rPr>
              <w:t>Se puede consultar el</w:t>
            </w:r>
            <w:r w:rsidRPr="00EC65D6">
              <w:rPr>
                <w:rFonts w:ascii="Times" w:hAnsi="Times" w:cs="Times"/>
              </w:rPr>
              <w:t xml:space="preserve">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Appendix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FF0991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11</w:t>
            </w:r>
            <w:r w:rsidR="00BA1130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A61ED8" w:rsidP="003D453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0991" w:rsidRPr="00EC65D6" w:rsidRDefault="00FF0991" w:rsidP="003D453A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943F1A" w:rsidRPr="00EC65D6" w:rsidTr="003D453A">
        <w:trPr>
          <w:gridAfter w:val="1"/>
          <w:wAfter w:w="7" w:type="dxa"/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3F1A" w:rsidRPr="00EC65D6" w:rsidRDefault="00943F1A" w:rsidP="00943F1A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43F1A" w:rsidRPr="00EC65D6" w:rsidRDefault="00943F1A" w:rsidP="00943F1A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Mirar </w:t>
            </w:r>
            <w:r w:rsidR="0021220E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la lista </w:t>
            </w:r>
            <w:r w:rsidR="00EF4F98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de </w:t>
            </w:r>
            <w:r w:rsidR="00E95199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tareas pendientes</w:t>
            </w:r>
            <w:r w:rsidR="00EF4F98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D12EA0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para viajar</w:t>
            </w:r>
            <w:r w:rsidR="00EF4F98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y c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ompletar las frases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con la forma correcta de </w:t>
            </w:r>
            <w:r w:rsidRPr="00EC65D6">
              <w:rPr>
                <w:rFonts w:ascii="Times" w:hAnsi="Times"/>
                <w:bCs/>
                <w:i/>
                <w:color w:val="000000"/>
                <w:sz w:val="20"/>
                <w:szCs w:val="20"/>
              </w:rPr>
              <w:t>be going to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 y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los verbos entre paréntesis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.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1</w:t>
            </w:r>
            <w:r w:rsidR="0021220E"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20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43F1A" w:rsidRPr="00EC65D6" w:rsidRDefault="00943F1A" w:rsidP="00943F1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43F1A" w:rsidRPr="00EC65D6" w:rsidRDefault="00943F1A" w:rsidP="00943F1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557E1" w:rsidRPr="00EC65D6" w:rsidRDefault="007557E1" w:rsidP="00943F1A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43F1A" w:rsidRPr="00EC65D6" w:rsidRDefault="00943F1A" w:rsidP="00943F1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3F1A" w:rsidRPr="00EC65D6" w:rsidRDefault="00943F1A" w:rsidP="00943F1A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1A131A" w:rsidRPr="00EC65D6" w:rsidTr="003D453A">
        <w:trPr>
          <w:gridAfter w:val="1"/>
          <w:wAfter w:w="7" w:type="dxa"/>
          <w:trHeight w:val="345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131A" w:rsidRPr="00EC65D6" w:rsidRDefault="001A131A" w:rsidP="001A131A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1A131A" w:rsidRPr="00EC65D6" w:rsidRDefault="001A131A" w:rsidP="001A131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Escribir preguntas con las palabras que se dan y la forma correcta de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be going to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, y luego contestarlas según la información del ejercicio </w:t>
            </w:r>
            <w:r w:rsidR="00837013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</w:t>
            </w:r>
            <w:r w:rsidR="00650C28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20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A131A" w:rsidRPr="00EC65D6" w:rsidRDefault="001A131A" w:rsidP="001A131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A131A" w:rsidRPr="00EC65D6" w:rsidRDefault="001A131A" w:rsidP="001A131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A131A" w:rsidRPr="00EC65D6" w:rsidRDefault="001A131A" w:rsidP="001A131A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A131A" w:rsidRPr="00EC65D6" w:rsidRDefault="001A131A" w:rsidP="001A131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131A" w:rsidRPr="00EC65D6" w:rsidRDefault="001A131A" w:rsidP="001A131A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7338D3" w:rsidRPr="00EC65D6" w:rsidTr="003D453A">
        <w:trPr>
          <w:gridAfter w:val="1"/>
          <w:wAfter w:w="7" w:type="dxa"/>
          <w:trHeight w:val="345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38D3" w:rsidRPr="00EC65D6" w:rsidRDefault="007338D3" w:rsidP="007338D3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338D3" w:rsidRPr="00EC65D6" w:rsidRDefault="007338D3" w:rsidP="007338D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3. C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ompletar el correo electrónico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con la forma correcta de </w:t>
            </w:r>
            <w:r w:rsidRPr="00EC65D6">
              <w:rPr>
                <w:rFonts w:ascii="Times" w:hAnsi="Times"/>
                <w:bCs/>
                <w:i/>
                <w:color w:val="000000"/>
                <w:sz w:val="20"/>
                <w:szCs w:val="20"/>
              </w:rPr>
              <w:t>be going to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 y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los verbos entre paréntesis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</w:t>
            </w:r>
            <w:r w:rsidR="00E54501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20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338D3" w:rsidRPr="00EC65D6" w:rsidRDefault="007338D3" w:rsidP="007338D3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338D3" w:rsidRPr="00EC65D6" w:rsidRDefault="007338D3" w:rsidP="007338D3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338D3" w:rsidRPr="00EC65D6" w:rsidRDefault="007338D3" w:rsidP="007338D3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338D3" w:rsidRPr="00EC65D6" w:rsidRDefault="007338D3" w:rsidP="007338D3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38D3" w:rsidRPr="00EC65D6" w:rsidRDefault="007338D3" w:rsidP="007338D3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A827B0" w:rsidRPr="00EC65D6" w:rsidTr="003D453A">
        <w:trPr>
          <w:gridAfter w:val="1"/>
          <w:wAfter w:w="7" w:type="dxa"/>
          <w:trHeight w:val="664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27B0" w:rsidRPr="00EC65D6" w:rsidRDefault="00A827B0" w:rsidP="00A827B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A827B0" w:rsidRPr="00EC65D6" w:rsidRDefault="00A827B0" w:rsidP="00A827B0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Language: Present Continuous with future meaning</w:t>
            </w:r>
          </w:p>
          <w:p w:rsidR="00A827B0" w:rsidRPr="00EC65D6" w:rsidRDefault="00A827B0" w:rsidP="00A827B0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Leer la explicación gramatical y los ejemplos.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12</w:t>
            </w:r>
            <w:r w:rsidR="002B36E8"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27B0" w:rsidRPr="00EC65D6" w:rsidRDefault="00A827B0" w:rsidP="00A827B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27B0" w:rsidRPr="00EC65D6" w:rsidRDefault="00A827B0" w:rsidP="00A827B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n-US"/>
              </w:rPr>
              <w:t xml:space="preserve">Introducir la estructura gramatical que van a aprender: </w:t>
            </w:r>
            <w:r w:rsidR="002B36E8" w:rsidRPr="00EC65D6">
              <w:rPr>
                <w:rFonts w:ascii="Times" w:hAnsi="Times"/>
                <w:color w:val="000000"/>
                <w:sz w:val="20"/>
                <w:szCs w:val="20"/>
              </w:rPr>
              <w:t>el</w:t>
            </w:r>
            <w:r w:rsidR="002B36E8"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 Present Continuous </w:t>
            </w:r>
            <w:r w:rsidR="002B36E8" w:rsidRPr="00EC65D6">
              <w:rPr>
                <w:rFonts w:ascii="Times" w:hAnsi="Times"/>
                <w:color w:val="000000"/>
                <w:sz w:val="20"/>
                <w:szCs w:val="20"/>
              </w:rPr>
              <w:t>con valor de futuro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65D63" w:rsidRPr="00EC65D6" w:rsidRDefault="00B65D63" w:rsidP="00B65D63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T120</w:t>
            </w:r>
          </w:p>
          <w:p w:rsidR="00A827B0" w:rsidRPr="00EC65D6" w:rsidRDefault="0069334C" w:rsidP="00B65D63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sz w:val="20"/>
                <w:szCs w:val="20"/>
              </w:rPr>
              <w:t>Se puede consultar el</w:t>
            </w:r>
            <w:r w:rsidRPr="00EC65D6">
              <w:rPr>
                <w:rFonts w:ascii="Times" w:hAnsi="Times" w:cs="Times"/>
              </w:rPr>
              <w:t xml:space="preserve">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Appendix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B65D63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112</w:t>
            </w: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27B0" w:rsidRPr="00EC65D6" w:rsidRDefault="00A61ED8" w:rsidP="00A827B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7B0" w:rsidRPr="00EC65D6" w:rsidRDefault="00A827B0" w:rsidP="00A827B0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A827B0" w:rsidRPr="00EC65D6" w:rsidTr="005A0C54">
        <w:trPr>
          <w:gridAfter w:val="1"/>
          <w:wAfter w:w="7" w:type="dxa"/>
          <w:trHeight w:val="268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27B0" w:rsidRPr="00EC65D6" w:rsidRDefault="00A827B0" w:rsidP="00A827B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A827B0" w:rsidRPr="00EC65D6" w:rsidRDefault="00A827B0" w:rsidP="00A827B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4. Completar las </w:t>
            </w:r>
            <w:r w:rsidR="00A111BB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preguntas de los lectores/as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con </w:t>
            </w:r>
            <w:r w:rsidRPr="00EC65D6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el </w:t>
            </w:r>
            <w:r w:rsidR="00DF6E5D"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Present Continuous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de los verbos entre paréntesis</w:t>
            </w:r>
            <w:r w:rsidR="00013733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 y luego relacionarlas con las respuestas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  <w:r w:rsidR="006E519F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</w:t>
            </w:r>
            <w:r w:rsidR="00F61A3A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20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27B0" w:rsidRPr="00EC65D6" w:rsidRDefault="00A827B0" w:rsidP="00A827B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27B0" w:rsidRPr="00EC65D6" w:rsidRDefault="00A827B0" w:rsidP="00A827B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27B0" w:rsidRPr="00EC65D6" w:rsidRDefault="00A827B0" w:rsidP="00A827B0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27B0" w:rsidRPr="00EC65D6" w:rsidRDefault="00A827B0" w:rsidP="00A827B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7B0" w:rsidRPr="00EC65D6" w:rsidRDefault="00A827B0" w:rsidP="00A827B0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A827B0" w:rsidRPr="00EC65D6" w:rsidTr="003D453A">
        <w:trPr>
          <w:gridAfter w:val="1"/>
          <w:wAfter w:w="7" w:type="dxa"/>
          <w:trHeight w:val="664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27B0" w:rsidRPr="00EC65D6" w:rsidRDefault="00A827B0" w:rsidP="00A827B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A827B0" w:rsidRPr="00EC65D6" w:rsidRDefault="00A827B0" w:rsidP="00A827B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5. Escuchar la grabación para comprobar las respuestas del ejercicio 4.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</w:t>
            </w:r>
            <w:r w:rsidR="00A86528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</w:t>
            </w:r>
            <w:r w:rsidR="00FB7DA5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; </w:t>
            </w:r>
            <w:r w:rsidR="0066220B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Class CD 3, pista </w:t>
            </w:r>
            <w:r w:rsidR="00A86528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11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27B0" w:rsidRPr="00EC65D6" w:rsidRDefault="00A827B0" w:rsidP="00A827B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27B0" w:rsidRPr="00EC65D6" w:rsidRDefault="00A827B0" w:rsidP="00A827B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Reforzar el aprendizaje de la gramática mediante la autocorrección de ejercicios.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27B0" w:rsidRPr="00EC65D6" w:rsidRDefault="00A827B0" w:rsidP="00A827B0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27B0" w:rsidRPr="00EC65D6" w:rsidRDefault="00A827B0" w:rsidP="00A827B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7B0" w:rsidRPr="00EC65D6" w:rsidRDefault="00A827B0" w:rsidP="00A827B0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A827B0" w:rsidRPr="00EC65D6" w:rsidTr="003D453A">
        <w:trPr>
          <w:gridAfter w:val="1"/>
          <w:wAfter w:w="7" w:type="dxa"/>
          <w:trHeight w:val="664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27B0" w:rsidRPr="00EC65D6" w:rsidRDefault="00A827B0" w:rsidP="00A827B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A827B0" w:rsidRPr="00EC65D6" w:rsidRDefault="00A827B0" w:rsidP="00A827B0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6. </w:t>
            </w:r>
            <w:r w:rsidR="000E5451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Escribir preguntas </w:t>
            </w:r>
            <w:r w:rsidR="003C1642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para hacer al compañero/a </w:t>
            </w:r>
            <w:r w:rsidR="000E5451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sobre un viaje </w:t>
            </w:r>
            <w:r w:rsidR="00117659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utilizando</w:t>
            </w:r>
            <w:r w:rsidR="000E5451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las palabras que se dan y el </w:t>
            </w:r>
            <w:r w:rsidR="000E5451" w:rsidRPr="00EC65D6">
              <w:rPr>
                <w:rFonts w:ascii="Times" w:hAnsi="Times" w:cs="Times"/>
                <w:i/>
                <w:color w:val="000000"/>
                <w:sz w:val="20"/>
                <w:szCs w:val="20"/>
              </w:rPr>
              <w:t>Present Continuous</w:t>
            </w:r>
            <w:r w:rsidR="000E5451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 con valor de futuro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</w:t>
            </w:r>
            <w:r w:rsidR="000E5451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</w:t>
            </w:r>
            <w:r w:rsidR="00FB7DA5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27B0" w:rsidRPr="00EC65D6" w:rsidRDefault="00A827B0" w:rsidP="00A827B0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27B0" w:rsidRPr="00EC65D6" w:rsidRDefault="000616AC" w:rsidP="00A827B0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27B0" w:rsidRPr="00EC65D6" w:rsidRDefault="00A827B0" w:rsidP="00A827B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27B0" w:rsidRPr="00EC65D6" w:rsidRDefault="00A827B0" w:rsidP="00A827B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7B0" w:rsidRPr="00EC65D6" w:rsidRDefault="00A827B0" w:rsidP="00A827B0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4A7FD0" w:rsidRPr="00EC65D6" w:rsidTr="003D453A">
        <w:trPr>
          <w:gridAfter w:val="1"/>
          <w:wAfter w:w="7" w:type="dxa"/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7FD0" w:rsidRPr="00EC65D6" w:rsidRDefault="004A7FD0" w:rsidP="004A7FD0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A7FD0" w:rsidRPr="00EC65D6" w:rsidRDefault="004A7FD0" w:rsidP="004A7FD0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7. Imaginar que se van de viaje de fin semana. En parejas, hacer y contestar las preguntas del ejercicio 6 sobre ese viaje. </w:t>
            </w:r>
            <w:r w:rsidR="0066220B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A7FD0" w:rsidRPr="00EC65D6" w:rsidRDefault="004A7FD0" w:rsidP="004A7FD0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A7FD0" w:rsidRPr="00EC65D6" w:rsidRDefault="004A7FD0" w:rsidP="004A7FD0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A7FD0" w:rsidRPr="00EC65D6" w:rsidRDefault="004A7FD0" w:rsidP="004A7FD0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Pueden hacer las actividades 1-7 </w:t>
            </w:r>
            <w:r w:rsidR="00EE3A81" w:rsidRPr="00EC65D6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del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 xml:space="preserve">Grammar Lab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para practicar y ampliar contenidos. </w:t>
            </w:r>
            <w:r w:rsidR="00EE3A81" w:rsidRPr="00EC65D6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SB, pp. 154-155</w:t>
            </w:r>
          </w:p>
        </w:tc>
        <w:tc>
          <w:tcPr>
            <w:tcW w:w="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A7FD0" w:rsidRPr="00EC65D6" w:rsidRDefault="004A7FD0" w:rsidP="004A7FD0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A7FD0" w:rsidRPr="00EC65D6" w:rsidRDefault="004A7FD0" w:rsidP="004A7FD0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D232F2" w:rsidRPr="00EC65D6" w:rsidTr="003D453A">
        <w:trPr>
          <w:gridAfter w:val="1"/>
          <w:wAfter w:w="7" w:type="dxa"/>
          <w:trHeight w:val="112"/>
        </w:trPr>
        <w:tc>
          <w:tcPr>
            <w:tcW w:w="959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Extra </w:t>
            </w:r>
            <w:r w:rsidR="000F2B5F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Language</w:t>
            </w:r>
          </w:p>
          <w:p w:rsidR="00D232F2" w:rsidRPr="00EC65D6" w:rsidRDefault="00D232F2" w:rsidP="00D232F2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T123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232F2" w:rsidRPr="00EC65D6" w:rsidRDefault="00D232F2" w:rsidP="00D232F2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D232F2" w:rsidRPr="00EC65D6" w:rsidTr="003D453A">
        <w:tc>
          <w:tcPr>
            <w:tcW w:w="1516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D232F2" w:rsidRPr="00EC65D6" w:rsidRDefault="00D232F2" w:rsidP="00D232F2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8: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Going Away</w:t>
            </w:r>
          </w:p>
        </w:tc>
      </w:tr>
      <w:tr w:rsidR="00D232F2" w:rsidRPr="00EC65D6" w:rsidTr="003D453A">
        <w:trPr>
          <w:trHeight w:val="531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80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D232F2" w:rsidRPr="00EC65D6" w:rsidRDefault="00D232F2" w:rsidP="00D232F2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4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D232F2" w:rsidRPr="00EC65D6" w:rsidRDefault="00D232F2" w:rsidP="00D232F2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D232F2" w:rsidRPr="00EC65D6" w:rsidTr="003D453A">
        <w:trPr>
          <w:cantSplit/>
          <w:trHeight w:val="355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3ª</w:t>
            </w:r>
          </w:p>
          <w:p w:rsidR="00D232F2" w:rsidRPr="00EC65D6" w:rsidRDefault="00D232F2" w:rsidP="00D232F2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Listening: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A conversation</w:t>
            </w:r>
          </w:p>
          <w:p w:rsidR="00D232F2" w:rsidRPr="00EC65D6" w:rsidRDefault="00D232F2" w:rsidP="00D232F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8.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Escuchar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una conversación sobre planes de fin de semana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y contestar las preguntas.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121;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Class CD 3, pista 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Ver transcripción.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TM, p. T180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232F2" w:rsidRPr="00EC65D6" w:rsidRDefault="00D232F2" w:rsidP="00D232F2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D232F2" w:rsidRPr="00EC65D6" w:rsidTr="003D45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9.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Volver a escuchar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la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conversación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y completar el mensaje de grupo.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SB, p. 121;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Class CD 3, pista 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snapToGrid w:val="0"/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232F2" w:rsidRPr="00EC65D6" w:rsidRDefault="00D232F2" w:rsidP="00D232F2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D232F2" w:rsidRPr="00EC65D6" w:rsidTr="003D45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10. Señalar qué prenda de vestir se menciona en el mensaje de ejercicio 9. Hacer una lista con otras prendas de vestir que recuerden.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 xml:space="preserve">Repasar el </w:t>
            </w: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vocabulario visto anteriormente.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603C1F" w:rsidP="00D232F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232F2" w:rsidRPr="00EC65D6" w:rsidRDefault="00D232F2" w:rsidP="00D232F2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D232F2" w:rsidRPr="00EC65D6" w:rsidTr="003D45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Listening</w:t>
            </w:r>
          </w:p>
          <w:p w:rsidR="00D232F2" w:rsidRPr="00EC65D6" w:rsidRDefault="00D232F2" w:rsidP="00D232F2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T123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copiar las preguntas en la pizarra o repartir fotocopias. </w:t>
            </w:r>
            <w:r w:rsidR="00EF67C3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T184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232F2" w:rsidRPr="00EC65D6" w:rsidRDefault="00D232F2" w:rsidP="00D232F2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D232F2" w:rsidRPr="00EC65D6" w:rsidTr="003D45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11.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Escuchar y repetir las palabras prestando atención a la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pronunciación de palabras acentuadas dentro de la frase.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SB, p. 121; Class CD 3, pista 13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Practicar la pronunciación de palabras acentuadas dentro de la frase.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Se puede hacer el ejercicio 1 de la unidad 8 en el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Pronunciation Appendix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EC65D6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SB, p. 1</w:t>
            </w:r>
            <w:r w:rsidR="00076796" w:rsidRPr="00EC65D6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6</w:t>
            </w:r>
            <w:r w:rsidRPr="00EC65D6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232F2" w:rsidRPr="00EC65D6" w:rsidRDefault="00D232F2" w:rsidP="00D232F2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D232F2" w:rsidRPr="00EC65D6" w:rsidTr="003D45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Speaking: Talking about plans</w:t>
            </w:r>
          </w:p>
          <w:p w:rsidR="00D232F2" w:rsidRPr="00EC65D6" w:rsidRDefault="00D232F2" w:rsidP="00D232F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12. </w:t>
            </w:r>
            <w:r w:rsidR="00EA7C3D" w:rsidRPr="00EC65D6">
              <w:rPr>
                <w:rFonts w:ascii="Times" w:hAnsi="Times"/>
                <w:i/>
                <w:color w:val="000000"/>
                <w:sz w:val="16"/>
                <w:szCs w:val="20"/>
                <w:lang w:val="es-ES_tradnl"/>
              </w:rPr>
              <w:t>INTERACTION</w:t>
            </w:r>
            <w:r w:rsidR="00EA7C3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: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Mirar la página de una red social de </w:t>
            </w:r>
            <w:r w:rsidR="00A1051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Andrea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En parejas, hacer y contestar preguntas para completar un cuadro con información sobre sus planes utilizando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be going to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el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 Continuous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con valor de futuro.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Utilizar las fórmulas lingüísticas adecuadas para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hablar de planes.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232F2" w:rsidRPr="00EC65D6" w:rsidRDefault="00D232F2" w:rsidP="00D232F2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D232F2" w:rsidRPr="00EC65D6" w:rsidTr="003D45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A31B5A" w:rsidP="00D232F2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PROJECT SKILL</w:t>
            </w:r>
            <w:r w:rsidR="00D232F2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 1: Write a group message about weekend plans</w:t>
            </w:r>
          </w:p>
          <w:p w:rsidR="00D232F2" w:rsidRPr="00EC65D6" w:rsidRDefault="00D232F2" w:rsidP="00D232F2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</w:rPr>
              <w:t>Escribir un mensaje de grupo sobre los planes de fin de semana, ya sean reales o imaginarios, utilizando el mensaje del ejercicio 9 y las frases que se dan como ayuda.</w:t>
            </w:r>
          </w:p>
          <w:p w:rsidR="00D232F2" w:rsidRPr="00EC65D6" w:rsidRDefault="00D232F2" w:rsidP="00D232F2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2. </w:t>
            </w:r>
            <w:r w:rsidRPr="00EC65D6">
              <w:rPr>
                <w:rFonts w:ascii="Times" w:hAnsi="Times"/>
                <w:i/>
                <w:iCs/>
                <w:color w:val="000000"/>
                <w:sz w:val="16"/>
                <w:szCs w:val="20"/>
                <w:lang w:val="es-ES_tradnl"/>
              </w:rPr>
              <w:t>MEDIATION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: Intercambiar el mensaje con el compañero/a y leerlo. Luego contar en clase los planes del compañero/a.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spacing w:before="20" w:after="20"/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Practicar a través de la expresión escrita el vocabulario, la gramática y las normas de escritura aprendidas y fomentar el desarrollo de la competencia específica relacionada con la mediación.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D232F2" w:rsidRPr="00EC65D6" w:rsidTr="003D45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Peer Assessment</w:t>
            </w:r>
          </w:p>
          <w:p w:rsidR="00D232F2" w:rsidRPr="00EC65D6" w:rsidRDefault="00D232F2" w:rsidP="00D232F2">
            <w:pPr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Rúbrica para que los alumnos/as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 se evalúen entre ellos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 SB, p. 121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rPr>
                <w:sz w:val="20"/>
                <w:szCs w:val="20"/>
              </w:rPr>
            </w:pPr>
            <w:r w:rsidRPr="00EC65D6">
              <w:rPr>
                <w:sz w:val="20"/>
                <w:szCs w:val="20"/>
              </w:rPr>
              <w:t>Reflexionar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sobre los aspectos que pueden mejorar.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Ej. </w:t>
            </w:r>
            <w:r w:rsidR="0008496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-11</w:t>
            </w:r>
          </w:p>
          <w:p w:rsidR="00D232F2" w:rsidRPr="00EC65D6" w:rsidRDefault="00D232F2" w:rsidP="00D232F2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</w:t>
            </w:r>
            <w:r w:rsidR="00084961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p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084961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78-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79</w:t>
            </w:r>
          </w:p>
        </w:tc>
      </w:tr>
      <w:tr w:rsidR="00D232F2" w:rsidRPr="00EC65D6" w:rsidTr="003D453A">
        <w:tc>
          <w:tcPr>
            <w:tcW w:w="1516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D232F2" w:rsidRPr="00EC65D6" w:rsidRDefault="00D232F2" w:rsidP="00D232F2">
            <w:pPr>
              <w:pStyle w:val="Ttulo1"/>
              <w:pageBreakBefore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8: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Going Away</w:t>
            </w:r>
          </w:p>
        </w:tc>
      </w:tr>
      <w:tr w:rsidR="00D232F2" w:rsidRPr="00EC65D6" w:rsidTr="003D453A">
        <w:trPr>
          <w:trHeight w:val="531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80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D232F2" w:rsidRPr="00EC65D6" w:rsidRDefault="00D232F2" w:rsidP="00D232F2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4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5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D232F2" w:rsidRPr="00EC65D6" w:rsidRDefault="00D232F2" w:rsidP="00D232F2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D232F2" w:rsidRPr="00EC65D6" w:rsidTr="003D453A">
        <w:trPr>
          <w:cantSplit/>
          <w:trHeight w:val="837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4ª</w:t>
            </w:r>
          </w:p>
          <w:p w:rsidR="00D232F2" w:rsidRPr="00EC65D6" w:rsidRDefault="00D232F2" w:rsidP="00D232F2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8679E2" w:rsidP="00D232F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232F2" w:rsidRPr="00EC65D6" w:rsidRDefault="00D232F2" w:rsidP="00D232F2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D232F2" w:rsidRPr="00EC65D6" w:rsidTr="003D45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Vocabulary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 The weather</w:t>
            </w:r>
          </w:p>
          <w:p w:rsidR="00D232F2" w:rsidRPr="00EC65D6" w:rsidRDefault="00D232F2" w:rsidP="00D232F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1. Mirar la previsión del tiempo y señalar qué palabras son sustantivos y cuáles adjetivos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122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1, 2, 3, 4, 5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Aprender vocabulario relacionado con el tiempo atmosférico.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Vocabulary Presentation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232F2" w:rsidRPr="00EC65D6" w:rsidRDefault="00D232F2" w:rsidP="00D232F2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D232F2" w:rsidRPr="00EC65D6" w:rsidTr="003D45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Learning to Learn</w:t>
            </w:r>
          </w:p>
          <w:p w:rsidR="00D232F2" w:rsidRPr="00EC65D6" w:rsidRDefault="00D232F2" w:rsidP="00D232F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Leer la explicación sobre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la formación de adjetivos relacionados con el tiempo atmosférico añadiendo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-y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a un sustantivo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SB, p. 122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T122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1E0A1C" w:rsidP="00D232F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D232F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232F2" w:rsidRPr="00EC65D6" w:rsidRDefault="00D232F2" w:rsidP="00D232F2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D232F2" w:rsidRPr="00EC65D6" w:rsidTr="003D45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Relacionar las palabras del ejercicio 1 con los símbolos 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meteorológicos y temperaturas de la previsión del tiempo, y luego señalar qué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tipos de clima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 no aparecen en esa lista.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122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1E0A1C" w:rsidP="00D232F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D232F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232F2" w:rsidRPr="00EC65D6" w:rsidRDefault="00D232F2" w:rsidP="00D232F2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D232F2" w:rsidRPr="00EC65D6" w:rsidTr="003D45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Reflection</w:t>
            </w:r>
          </w:p>
          <w:p w:rsidR="00D232F2" w:rsidRPr="00EC65D6" w:rsidRDefault="00D232F2" w:rsidP="00D232F2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Contestar </w:t>
            </w:r>
            <w:r w:rsidR="00A71B8E" w:rsidRPr="00EC65D6">
              <w:rPr>
                <w:rFonts w:ascii="Times" w:hAnsi="Times"/>
                <w:color w:val="000000"/>
                <w:sz w:val="20"/>
                <w:szCs w:val="20"/>
              </w:rPr>
              <w:t>varias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preguntas </w:t>
            </w:r>
            <w:r w:rsidR="00A71B8E" w:rsidRPr="00EC65D6">
              <w:rPr>
                <w:rFonts w:ascii="Times" w:hAnsi="Times"/>
                <w:color w:val="000000"/>
                <w:sz w:val="20"/>
                <w:szCs w:val="20"/>
              </w:rPr>
              <w:t>relacionadas con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el tiempo meteorológico. </w:t>
            </w:r>
            <w:r w:rsidRPr="00EC65D6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122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1, 2, 3, 5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1E0A1C" w:rsidP="00D232F2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D232F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232F2" w:rsidRPr="00EC65D6" w:rsidRDefault="00D232F2" w:rsidP="00D232F2">
            <w:pPr>
              <w:snapToGrid w:val="0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</w:p>
        </w:tc>
      </w:tr>
      <w:tr w:rsidR="00D232F2" w:rsidRPr="00EC65D6" w:rsidTr="003D45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Mirar las ciudades </w:t>
            </w:r>
            <w:r w:rsidR="004A1B55" w:rsidRPr="00EC65D6">
              <w:rPr>
                <w:rFonts w:ascii="Times" w:hAnsi="Times"/>
                <w:color w:val="000000"/>
                <w:sz w:val="20"/>
                <w:szCs w:val="20"/>
              </w:rPr>
              <w:t>que aparecen en el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ejercicio 2 y señalar en qué país se encuentra cada una. Situar los países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en el mapa de las págs. 172-173.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122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rPr>
                <w:rFonts w:ascii="Times" w:hAnsi="Times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Ampliar los conocimientos culturales de los alumnos/as.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respuestas.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174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8679E2" w:rsidP="00D232F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232F2" w:rsidRPr="00EC65D6" w:rsidRDefault="00D232F2" w:rsidP="00D232F2">
            <w:pPr>
              <w:snapToGrid w:val="0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</w:p>
        </w:tc>
      </w:tr>
      <w:tr w:rsidR="00D232F2" w:rsidRPr="00EC65D6" w:rsidTr="003D45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4. Completar las frases con las palabras que se dan.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122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1E0A1C" w:rsidP="00D232F2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D232F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232F2" w:rsidRPr="00EC65D6" w:rsidRDefault="00D232F2" w:rsidP="00D232F2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D232F2" w:rsidRPr="00EC65D6" w:rsidTr="003D45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5.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Completar los mapas de palabras con el vocabulario adecuado para referirse al tiempo habitual que hace en </w:t>
            </w:r>
            <w:r w:rsidR="00153CC5" w:rsidRPr="00EC65D6">
              <w:rPr>
                <w:rFonts w:ascii="Times" w:hAnsi="Times"/>
                <w:color w:val="000000"/>
                <w:sz w:val="20"/>
                <w:szCs w:val="20"/>
              </w:rPr>
              <w:t>el lugar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donde viven.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 SB, p. 122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Practicar el vocabulario aprendido en la sección.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D232F2" w:rsidP="00D232F2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T122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2F2" w:rsidRPr="00EC65D6" w:rsidRDefault="001E0A1C" w:rsidP="00D232F2">
            <w:pPr>
              <w:jc w:val="center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</w:t>
            </w:r>
            <w:r w:rsidR="008679E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232F2" w:rsidRPr="00EC65D6" w:rsidRDefault="00D232F2" w:rsidP="00D232F2">
            <w:pPr>
              <w:snapToGrid w:val="0"/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  <w:tr w:rsidR="0047621C" w:rsidRPr="00EC65D6" w:rsidTr="003D45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Vocabulary</w:t>
            </w:r>
          </w:p>
          <w:p w:rsidR="0047621C" w:rsidRPr="00EC65D6" w:rsidRDefault="0047621C" w:rsidP="0047621C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T122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copiar las frases en la pizarra o repartir fotocopias. </w:t>
            </w:r>
            <w:r w:rsidR="008679E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T184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1-5</w:t>
            </w:r>
          </w:p>
          <w:p w:rsidR="0047621C" w:rsidRPr="00EC65D6" w:rsidRDefault="0047621C" w:rsidP="0047621C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80</w:t>
            </w:r>
          </w:p>
        </w:tc>
      </w:tr>
      <w:tr w:rsidR="0047621C" w:rsidRPr="00EC65D6" w:rsidTr="003D45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Reading: A feature article</w:t>
            </w:r>
          </w:p>
          <w:p w:rsidR="0047621C" w:rsidRPr="00EC65D6" w:rsidRDefault="0047621C" w:rsidP="0047621C">
            <w:pPr>
              <w:pStyle w:val="Encabezado"/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6.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Leer el artículo sobre un circo ambulante o escuchar la grabación</w:t>
            </w: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 mientras siguen la lectura,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y contestar la pregunta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123; Class CD 3, pista 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1, 2, 3, 4, 5</w:t>
            </w:r>
            <w:r w:rsidR="00A91F3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21C" w:rsidRPr="00EC65D6" w:rsidRDefault="00CC3D11" w:rsidP="0047621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snapToGrid w:val="0"/>
              <w:rPr>
                <w:rFonts w:ascii="Times" w:hAnsi="Times"/>
                <w:b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T123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21C" w:rsidRPr="00EC65D6" w:rsidRDefault="008679E2" w:rsidP="0047621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47621C" w:rsidRPr="00EC65D6" w:rsidTr="003D45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Learning to Learn</w:t>
            </w:r>
          </w:p>
          <w:p w:rsidR="0047621C" w:rsidRPr="00EC65D6" w:rsidRDefault="0047621C" w:rsidP="0047621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Leer el </w:t>
            </w:r>
            <w:r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>consejo para realizar los ejercicios de comprensión escrita y luego buscar un ejemplo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 de cada una de las cosas de la lista </w:t>
            </w:r>
            <w:r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en el texto del ejercicio 6.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123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21C" w:rsidRPr="00EC65D6" w:rsidRDefault="001E0A1C" w:rsidP="0047621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</w:t>
            </w:r>
            <w:r w:rsidR="0047621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47621C" w:rsidRPr="00EC65D6" w:rsidTr="003D45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7. </w:t>
            </w:r>
            <w:r w:rsidRPr="00EC65D6">
              <w:rPr>
                <w:rFonts w:ascii="Times" w:hAnsi="Times"/>
                <w:sz w:val="20"/>
                <w:szCs w:val="20"/>
              </w:rPr>
              <w:t>Decir si las frases son verdaderas o falsas.</w:t>
            </w:r>
            <w:r w:rsidRPr="00EC65D6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 xml:space="preserve"> SB, p. 123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47621C" w:rsidRPr="00EC65D6" w:rsidTr="003D45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8. Contestar las preguntas.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123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Obtener información de un texto escrito.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pStyle w:val="Encabezado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21C" w:rsidRPr="00EC65D6" w:rsidRDefault="008679E2" w:rsidP="0047621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</w:tr>
      <w:tr w:rsidR="0047621C" w:rsidRPr="00EC65D6" w:rsidTr="003D453A">
        <w:trPr>
          <w:cantSplit/>
          <w:trHeight w:val="35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  <w:t>Digital Video: Circus</w:t>
            </w:r>
          </w:p>
          <w:p w:rsidR="0047621C" w:rsidRPr="00EC65D6" w:rsidRDefault="0047621C" w:rsidP="0047621C">
            <w:pPr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</w:rPr>
              <w:t xml:space="preserve">1. </w:t>
            </w:r>
            <w:r w:rsidRPr="00EC65D6">
              <w:rPr>
                <w:rFonts w:ascii="Times" w:hAnsi="Times"/>
                <w:sz w:val="20"/>
                <w:szCs w:val="20"/>
              </w:rPr>
              <w:t>Ver un vídeo sobre la historia del circo y contestar las preguntas.</w:t>
            </w:r>
          </w:p>
          <w:p w:rsidR="0047621C" w:rsidRPr="00EC65D6" w:rsidRDefault="0047621C" w:rsidP="0047621C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 xml:space="preserve">2. </w:t>
            </w:r>
            <w:r w:rsidRPr="00EC65D6">
              <w:rPr>
                <w:rFonts w:ascii="Times" w:hAnsi="Times"/>
                <w:i/>
                <w:sz w:val="16"/>
                <w:szCs w:val="20"/>
              </w:rPr>
              <w:t>MEDIATION</w:t>
            </w:r>
            <w:r w:rsidRPr="00EC65D6">
              <w:rPr>
                <w:rFonts w:ascii="Times" w:hAnsi="Times"/>
                <w:sz w:val="20"/>
                <w:szCs w:val="20"/>
              </w:rPr>
              <w:t>: Imaginar que a tu hermano</w:t>
            </w:r>
            <w:r w:rsidR="00D34212" w:rsidRPr="00EC65D6">
              <w:rPr>
                <w:rFonts w:ascii="Times" w:hAnsi="Times"/>
                <w:sz w:val="20"/>
                <w:szCs w:val="20"/>
              </w:rPr>
              <w:t xml:space="preserve">/a 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le encanta el circo. Grabar un mensaje de voz contándole cosas interesantes sobre </w:t>
            </w:r>
            <w:r w:rsidR="000478E0" w:rsidRPr="00EC65D6">
              <w:rPr>
                <w:rFonts w:ascii="Times" w:hAnsi="Times"/>
                <w:sz w:val="20"/>
                <w:szCs w:val="20"/>
              </w:rPr>
              <w:t>el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 circo. </w:t>
            </w:r>
            <w:r w:rsidRPr="00EC65D6">
              <w:rPr>
                <w:rFonts w:ascii="Times" w:hAnsi="Times"/>
                <w:b/>
                <w:sz w:val="20"/>
                <w:szCs w:val="20"/>
              </w:rPr>
              <w:t>S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B, p. 123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1, 2, 3, 4, 5, 7, 8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Fomentar el desarrollo de la competencia específica relacionada con la mediación y practicar la comprensión oral mediante apoyo visual.</w:t>
            </w:r>
          </w:p>
        </w:tc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 xml:space="preserve">Se pueden repartir fotocopias con ejercicios sobre el vídeo. </w:t>
            </w:r>
            <w:r w:rsidRPr="00EC65D6">
              <w:rPr>
                <w:rFonts w:ascii="Times" w:eastAsia="MingLiU" w:hAnsi="Times" w:cs="MingLiU"/>
                <w:sz w:val="20"/>
                <w:szCs w:val="20"/>
              </w:rPr>
              <w:br/>
            </w:r>
            <w:r w:rsidRPr="00EC65D6">
              <w:rPr>
                <w:rFonts w:ascii="Times" w:hAnsi="Times"/>
                <w:b/>
                <w:sz w:val="20"/>
                <w:szCs w:val="20"/>
              </w:rPr>
              <w:t>TAIOP, p. 268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</w:t>
            </w:r>
            <w:r w:rsidR="008679E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0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’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</w:tbl>
    <w:p w:rsidR="00FF0991" w:rsidRPr="00EC65D6" w:rsidRDefault="00FF0991" w:rsidP="00FF0991">
      <w:r w:rsidRPr="00EC65D6">
        <w:br w:type="page"/>
      </w:r>
    </w:p>
    <w:p w:rsidR="00FF0991" w:rsidRPr="00EC65D6" w:rsidRDefault="00FF0991" w:rsidP="00FF0991">
      <w:pPr>
        <w:rPr>
          <w:rFonts w:ascii="Times" w:hAnsi="Times"/>
          <w:color w:val="FF0000"/>
          <w:sz w:val="22"/>
          <w:szCs w:val="22"/>
        </w:rPr>
      </w:pPr>
    </w:p>
    <w:tbl>
      <w:tblPr>
        <w:tblW w:w="1526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083"/>
        <w:gridCol w:w="3824"/>
        <w:gridCol w:w="1424"/>
        <w:gridCol w:w="2976"/>
        <w:gridCol w:w="3155"/>
        <w:gridCol w:w="669"/>
        <w:gridCol w:w="2138"/>
      </w:tblGrid>
      <w:tr w:rsidR="00FF0991" w:rsidRPr="00EC65D6" w:rsidTr="003D453A">
        <w:tc>
          <w:tcPr>
            <w:tcW w:w="1526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FF0991" w:rsidRPr="00EC65D6" w:rsidRDefault="00FF0991" w:rsidP="003D453A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8: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Going Away</w:t>
            </w:r>
          </w:p>
        </w:tc>
      </w:tr>
      <w:tr w:rsidR="00FF0991" w:rsidRPr="00EC65D6" w:rsidTr="003D453A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F0991" w:rsidRPr="00EC65D6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5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FF0991" w:rsidRPr="00EC65D6" w:rsidRDefault="00FF0991" w:rsidP="003D453A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6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FF0991" w:rsidRPr="00EC65D6" w:rsidRDefault="00FF0991" w:rsidP="003D453A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47621C" w:rsidRPr="00EC65D6" w:rsidTr="004214FC">
        <w:trPr>
          <w:cantSplit/>
        </w:trPr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5ª</w:t>
            </w:r>
          </w:p>
          <w:p w:rsidR="0047621C" w:rsidRPr="00EC65D6" w:rsidRDefault="0047621C" w:rsidP="0047621C">
            <w:pPr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21C" w:rsidRPr="00EC65D6" w:rsidRDefault="0047621C" w:rsidP="0047621C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47621C" w:rsidRPr="00EC65D6" w:rsidTr="004214FC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Language: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>will</w:t>
            </w:r>
          </w:p>
          <w:p w:rsidR="0047621C" w:rsidRPr="00EC65D6" w:rsidRDefault="0047621C" w:rsidP="0047621C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Leer la explicación y los ejemplos.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br/>
              <w:t>SB, p. 124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Introducir la estructura gramatical que van a aprender: el futuro con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will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usar la herramienta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 xml:space="preserve">Digital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Presentation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47621C" w:rsidRPr="00EC65D6" w:rsidRDefault="0047621C" w:rsidP="0047621C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T124</w:t>
            </w:r>
          </w:p>
          <w:p w:rsidR="0047621C" w:rsidRPr="00EC65D6" w:rsidRDefault="0047621C" w:rsidP="0047621C">
            <w:pPr>
              <w:numPr>
                <w:ilvl w:val="0"/>
                <w:numId w:val="6"/>
              </w:numPr>
              <w:tabs>
                <w:tab w:val="clear" w:pos="0"/>
              </w:tabs>
              <w:ind w:left="0" w:firstLine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sz w:val="20"/>
                <w:szCs w:val="20"/>
              </w:rPr>
              <w:t>Se puede consultar el</w:t>
            </w:r>
            <w:r w:rsidRPr="00EC65D6">
              <w:rPr>
                <w:rFonts w:ascii="Times" w:hAnsi="Times" w:cs="Times"/>
              </w:rPr>
              <w:t xml:space="preserve">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Appendix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113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21C" w:rsidRPr="00EC65D6" w:rsidRDefault="0047621C" w:rsidP="0047621C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47621C" w:rsidRPr="00EC65D6" w:rsidTr="004214FC">
        <w:trPr>
          <w:cantSplit/>
          <w:trHeight w:val="808"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Mirar las imágenes y hacer predicciones sobre lo que creen que pasará utilizando las palabras que se dan y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will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 o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won’t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124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T124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21C" w:rsidRPr="00EC65D6" w:rsidRDefault="0047621C" w:rsidP="0047621C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47621C" w:rsidRPr="00EC65D6" w:rsidTr="004214FC">
        <w:trPr>
          <w:cantSplit/>
          <w:trHeight w:val="821"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Completar el texto con la forma correcta de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will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los verbos entre paréntesis.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124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21C" w:rsidRPr="00EC65D6" w:rsidRDefault="0047621C" w:rsidP="0047621C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47621C" w:rsidRPr="00EC65D6" w:rsidTr="004214FC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Escuchar la grabación para comprobar las respuestas del ejercicio 2.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124;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  <w:t>Class CD 3, pista 15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Reforzar el aprendizaje de la gramática mediante la autocorrección de ejercicios.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21C" w:rsidRPr="00EC65D6" w:rsidRDefault="0047621C" w:rsidP="0047621C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47621C" w:rsidRPr="00EC65D6" w:rsidTr="004214FC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 xml:space="preserve">4. </w:t>
            </w:r>
            <w:r w:rsidRPr="00EC65D6">
              <w:rPr>
                <w:rFonts w:ascii="Times" w:hAnsi="Times"/>
                <w:sz w:val="20"/>
                <w:szCs w:val="20"/>
              </w:rPr>
              <w:t>Situar los países que se mencionan en el texto del ejercicio 2 en el mapa de las págs. 172-173 y señalar qué otros países creen que la gente visitar</w:t>
            </w:r>
            <w:r w:rsidR="00B8152B" w:rsidRPr="00EC65D6">
              <w:rPr>
                <w:rFonts w:ascii="Times" w:hAnsi="Times"/>
                <w:sz w:val="20"/>
                <w:szCs w:val="20"/>
              </w:rPr>
              <w:t>ía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 más en julio y agosto. </w:t>
            </w:r>
            <w:r w:rsidRPr="00EC65D6">
              <w:rPr>
                <w:rFonts w:ascii="Times" w:hAnsi="Times"/>
                <w:sz w:val="20"/>
                <w:szCs w:val="20"/>
              </w:rPr>
              <w:br/>
            </w:r>
            <w:r w:rsidRPr="00EC65D6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124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Ampliar los conocimientos culturales de los alumnos/as.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21C" w:rsidRPr="00EC65D6" w:rsidRDefault="0047621C" w:rsidP="0047621C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47621C" w:rsidRPr="00EC65D6" w:rsidTr="004214FC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5. Escribir preguntas frecuentes con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will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y las palabras de A, y luego relacionarlas con las respuestas de B. </w:t>
            </w:r>
            <w:r w:rsidRPr="00EC65D6">
              <w:rPr>
                <w:rFonts w:ascii="Times" w:hAnsi="Times"/>
                <w:b/>
                <w:iCs/>
                <w:sz w:val="20"/>
                <w:szCs w:val="20"/>
                <w:lang w:val="es-ES_tradnl"/>
              </w:rPr>
              <w:t>SB, p. 125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la gramática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 xml:space="preserve">Pueden hacer las actividades 8-12 del apartado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"/>
              </w:rPr>
              <w:t xml:space="preserve">Grammar Lab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 xml:space="preserve">para practicar y ampliar contenidos. </w:t>
            </w:r>
            <w:r w:rsidR="00AB7789" w:rsidRPr="00EC65D6">
              <w:rPr>
                <w:rFonts w:ascii="Times" w:hAnsi="Times"/>
                <w:color w:val="000000"/>
                <w:sz w:val="20"/>
                <w:szCs w:val="20"/>
                <w:lang w:val="es-ES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SB, p. 155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21C" w:rsidRPr="00EC65D6" w:rsidRDefault="0047621C" w:rsidP="0047621C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47621C" w:rsidRPr="00EC65D6" w:rsidTr="004214FC">
        <w:trPr>
          <w:cantSplit/>
        </w:trPr>
        <w:tc>
          <w:tcPr>
            <w:tcW w:w="1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Language</w:t>
            </w:r>
          </w:p>
          <w:p w:rsidR="0047621C" w:rsidRPr="00EC65D6" w:rsidRDefault="0047621C" w:rsidP="0047621C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T126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7621C" w:rsidRPr="00EC65D6" w:rsidRDefault="0047621C" w:rsidP="0047621C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21C" w:rsidRPr="00EC65D6" w:rsidRDefault="0047621C" w:rsidP="0047621C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</w:tbl>
    <w:p w:rsidR="00FF0991" w:rsidRPr="00EC65D6" w:rsidRDefault="00FF0991" w:rsidP="00FF0991">
      <w:pPr>
        <w:rPr>
          <w:rFonts w:ascii="Times" w:hAnsi="Times"/>
          <w:color w:val="FF0000"/>
          <w:sz w:val="22"/>
          <w:szCs w:val="22"/>
        </w:rPr>
      </w:pPr>
      <w:r w:rsidRPr="00EC65D6">
        <w:rPr>
          <w:rFonts w:ascii="Times" w:hAnsi="Times"/>
        </w:rPr>
        <w:br w:type="page"/>
      </w:r>
    </w:p>
    <w:tbl>
      <w:tblPr>
        <w:tblW w:w="15310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934"/>
        <w:gridCol w:w="14"/>
        <w:gridCol w:w="135"/>
        <w:gridCol w:w="3678"/>
        <w:gridCol w:w="55"/>
        <w:gridCol w:w="91"/>
        <w:gridCol w:w="1272"/>
        <w:gridCol w:w="70"/>
        <w:gridCol w:w="82"/>
        <w:gridCol w:w="2824"/>
        <w:gridCol w:w="101"/>
        <w:gridCol w:w="51"/>
        <w:gridCol w:w="3109"/>
        <w:gridCol w:w="46"/>
        <w:gridCol w:w="89"/>
        <w:gridCol w:w="517"/>
        <w:gridCol w:w="63"/>
        <w:gridCol w:w="79"/>
        <w:gridCol w:w="1895"/>
        <w:gridCol w:w="164"/>
        <w:gridCol w:w="41"/>
      </w:tblGrid>
      <w:tr w:rsidR="00FF0991" w:rsidRPr="00EC65D6" w:rsidTr="0011205F">
        <w:tc>
          <w:tcPr>
            <w:tcW w:w="1531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FF0991" w:rsidRPr="00EC65D6" w:rsidRDefault="00FF0991" w:rsidP="003D453A">
            <w:pPr>
              <w:pStyle w:val="Ttulo1"/>
              <w:rPr>
                <w:rFonts w:ascii="Times" w:hAnsi="Times" w:cs="Times"/>
                <w:color w:val="000000"/>
                <w:sz w:val="19"/>
                <w:lang w:val="en-US"/>
              </w:rPr>
            </w:pP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8: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Going Away</w:t>
            </w:r>
          </w:p>
        </w:tc>
      </w:tr>
      <w:tr w:rsidR="00FF0991" w:rsidRPr="00EC65D6" w:rsidTr="0011205F">
        <w:trPr>
          <w:gridAfter w:val="1"/>
          <w:wAfter w:w="41" w:type="dxa"/>
          <w:trHeight w:val="515"/>
        </w:trPr>
        <w:tc>
          <w:tcPr>
            <w:tcW w:w="10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gridSpan w:val="3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24" w:type="dxa"/>
            <w:gridSpan w:val="3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F0991" w:rsidRPr="00EC65D6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gridSpan w:val="3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155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FF0991" w:rsidRPr="00EC65D6" w:rsidRDefault="00FF0991" w:rsidP="003D453A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69" w:type="dxa"/>
            <w:gridSpan w:val="3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138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FF0991" w:rsidRPr="00EC65D6" w:rsidRDefault="00FF0991" w:rsidP="003D453A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623BB8" w:rsidRPr="00EC65D6" w:rsidTr="0011205F">
        <w:trPr>
          <w:gridAfter w:val="1"/>
          <w:wAfter w:w="41" w:type="dxa"/>
          <w:cantSplit/>
        </w:trPr>
        <w:tc>
          <w:tcPr>
            <w:tcW w:w="1083" w:type="dxa"/>
            <w:gridSpan w:val="3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23BB8" w:rsidRPr="00EC65D6" w:rsidRDefault="008B6833" w:rsidP="00623BB8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6</w:t>
            </w:r>
            <w:r w:rsidR="00623BB8"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623BB8" w:rsidRPr="00EC65D6" w:rsidRDefault="00623BB8" w:rsidP="00623BB8">
            <w:pPr>
              <w:jc w:val="center"/>
              <w:rPr>
                <w:rFonts w:ascii="Times" w:hAnsi="Times"/>
                <w:b/>
                <w:i/>
                <w:color w:val="FF0000"/>
                <w:sz w:val="4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4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3BB8" w:rsidRPr="00EC65D6" w:rsidRDefault="00623BB8" w:rsidP="00623BB8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Listening: A conversation</w:t>
            </w:r>
          </w:p>
          <w:p w:rsidR="00623BB8" w:rsidRPr="00EC65D6" w:rsidRDefault="00623BB8" w:rsidP="00623BB8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Learning to Learn</w:t>
            </w:r>
          </w:p>
          <w:p w:rsidR="00623BB8" w:rsidRPr="00EC65D6" w:rsidRDefault="00623BB8" w:rsidP="00623BB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Leer el </w:t>
            </w:r>
            <w:r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>consejo para realizar los ejercicios de comprensión oral.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125</w:t>
            </w:r>
          </w:p>
        </w:tc>
        <w:tc>
          <w:tcPr>
            <w:tcW w:w="14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3BB8" w:rsidRPr="00EC65D6" w:rsidRDefault="00623BB8" w:rsidP="00623BB8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3BB8" w:rsidRPr="00EC65D6" w:rsidRDefault="00623BB8" w:rsidP="00623BB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3BB8" w:rsidRPr="00EC65D6" w:rsidRDefault="00623BB8" w:rsidP="00623BB8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T125</w:t>
            </w:r>
          </w:p>
        </w:tc>
        <w:tc>
          <w:tcPr>
            <w:tcW w:w="6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3BB8" w:rsidRPr="00EC65D6" w:rsidRDefault="00623BB8" w:rsidP="00623BB8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3BB8" w:rsidRPr="00EC65D6" w:rsidRDefault="00623BB8" w:rsidP="00623BB8">
            <w:pPr>
              <w:snapToGrid w:val="0"/>
              <w:rPr>
                <w:rFonts w:ascii="Times" w:hAnsi="Times"/>
                <w:i/>
                <w:color w:val="FF0000"/>
                <w:sz w:val="22"/>
                <w:szCs w:val="22"/>
                <w:lang w:val="es-ES_tradnl"/>
              </w:rPr>
            </w:pPr>
          </w:p>
        </w:tc>
      </w:tr>
      <w:tr w:rsidR="00300C6A" w:rsidRPr="00EC65D6" w:rsidTr="0011205F">
        <w:trPr>
          <w:gridAfter w:val="1"/>
          <w:wAfter w:w="41" w:type="dxa"/>
          <w:cantSplit/>
        </w:trPr>
        <w:tc>
          <w:tcPr>
            <w:tcW w:w="1083" w:type="dxa"/>
            <w:gridSpan w:val="3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00C6A" w:rsidRPr="00EC65D6" w:rsidRDefault="00300C6A" w:rsidP="00300C6A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00C6A" w:rsidRPr="00EC65D6" w:rsidRDefault="00300C6A" w:rsidP="00300C6A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6. Escuchar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una conversación con un agente de viajes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y contestar las preguntas.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8728D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SB, p. 125; Class CD 3, pista 16</w:t>
            </w:r>
          </w:p>
        </w:tc>
        <w:tc>
          <w:tcPr>
            <w:tcW w:w="14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00C6A" w:rsidRPr="00EC65D6" w:rsidRDefault="00300C6A" w:rsidP="00300C6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1, 2, </w:t>
            </w:r>
            <w:r w:rsidR="00705F8E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4,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5, 7</w:t>
            </w:r>
          </w:p>
        </w:tc>
        <w:tc>
          <w:tcPr>
            <w:tcW w:w="2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00C6A" w:rsidRPr="00EC65D6" w:rsidRDefault="00300C6A" w:rsidP="00300C6A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00C6A" w:rsidRPr="00EC65D6" w:rsidRDefault="00300C6A" w:rsidP="00300C6A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"/>
              </w:rPr>
              <w:t xml:space="preserve">Ver transcripción.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TM, p. T1</w:t>
            </w:r>
            <w:r w:rsidR="00EA6230" w:rsidRPr="00EC65D6">
              <w:rPr>
                <w:rFonts w:ascii="Times" w:hAnsi="Times"/>
                <w:b/>
                <w:color w:val="000000"/>
                <w:sz w:val="20"/>
                <w:szCs w:val="20"/>
                <w:lang w:val="es-ES"/>
              </w:rPr>
              <w:t>80</w:t>
            </w:r>
          </w:p>
        </w:tc>
        <w:tc>
          <w:tcPr>
            <w:tcW w:w="6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00C6A" w:rsidRPr="00EC65D6" w:rsidRDefault="00300C6A" w:rsidP="00300C6A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00C6A" w:rsidRPr="00EC65D6" w:rsidRDefault="00300C6A" w:rsidP="00300C6A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2E1666" w:rsidRPr="00EC65D6" w:rsidTr="0011205F">
        <w:trPr>
          <w:gridAfter w:val="1"/>
          <w:wAfter w:w="41" w:type="dxa"/>
          <w:cantSplit/>
        </w:trPr>
        <w:tc>
          <w:tcPr>
            <w:tcW w:w="1083" w:type="dxa"/>
            <w:gridSpan w:val="3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E1666" w:rsidRPr="00EC65D6" w:rsidRDefault="002E1666" w:rsidP="002E1666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E1666" w:rsidRPr="00EC65D6" w:rsidRDefault="002E1666" w:rsidP="002E1666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7. Volver a escuchar la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conversación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y comprobar las respuestas del ejercicio </w:t>
            </w:r>
            <w:r w:rsidR="00705F8E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6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Luego contestar las preguntas.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SB, p. 1</w:t>
            </w:r>
            <w:r w:rsidR="00705F8E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25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; Class CD 3, pista 16</w:t>
            </w:r>
          </w:p>
        </w:tc>
        <w:tc>
          <w:tcPr>
            <w:tcW w:w="14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E1666" w:rsidRPr="00EC65D6" w:rsidRDefault="00705F8E" w:rsidP="002E166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E1666" w:rsidRPr="00EC65D6" w:rsidRDefault="002E1666" w:rsidP="002E1666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Obtener información específica de un texto oral.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E1666" w:rsidRPr="00EC65D6" w:rsidRDefault="002E1666" w:rsidP="002E1666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E1666" w:rsidRPr="00EC65D6" w:rsidRDefault="002E1666" w:rsidP="002E1666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E1666" w:rsidRPr="00EC65D6" w:rsidRDefault="002E1666" w:rsidP="002E1666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2E1666" w:rsidRPr="00EC65D6" w:rsidTr="0011205F">
        <w:trPr>
          <w:gridAfter w:val="1"/>
          <w:wAfter w:w="41" w:type="dxa"/>
          <w:cantSplit/>
        </w:trPr>
        <w:tc>
          <w:tcPr>
            <w:tcW w:w="1083" w:type="dxa"/>
            <w:gridSpan w:val="3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E1666" w:rsidRPr="00EC65D6" w:rsidRDefault="002E1666" w:rsidP="002E1666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E1666" w:rsidRPr="00EC65D6" w:rsidRDefault="002E1666" w:rsidP="002E166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Extra Listening</w:t>
            </w:r>
          </w:p>
          <w:p w:rsidR="002E1666" w:rsidRPr="00EC65D6" w:rsidRDefault="002E1666" w:rsidP="002E1666">
            <w:pPr>
              <w:rPr>
                <w:rFonts w:ascii="Times" w:hAnsi="Times"/>
                <w:noProof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TM, p. T1</w:t>
            </w:r>
            <w:r w:rsidR="009D27D2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27</w:t>
            </w:r>
          </w:p>
        </w:tc>
        <w:tc>
          <w:tcPr>
            <w:tcW w:w="14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E1666" w:rsidRPr="00EC65D6" w:rsidRDefault="002E1666" w:rsidP="002E166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FF0000"/>
                <w:sz w:val="20"/>
                <w:szCs w:val="20"/>
              </w:rPr>
            </w:pPr>
          </w:p>
        </w:tc>
        <w:tc>
          <w:tcPr>
            <w:tcW w:w="2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E1666" w:rsidRPr="00EC65D6" w:rsidRDefault="002E1666" w:rsidP="002E166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 y practicar la comprensión oral.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E1666" w:rsidRPr="00EC65D6" w:rsidRDefault="002E1666" w:rsidP="002E1666">
            <w:pPr>
              <w:numPr>
                <w:ilvl w:val="0"/>
                <w:numId w:val="6"/>
              </w:numPr>
              <w:ind w:left="0" w:firstLine="0"/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copiar las frases en la pizarra o repartir fotocopias. </w:t>
            </w:r>
            <w:r w:rsidR="008728D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</w:t>
            </w:r>
            <w:r w:rsidR="009D27D2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</w:t>
            </w:r>
          </w:p>
        </w:tc>
        <w:tc>
          <w:tcPr>
            <w:tcW w:w="6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E1666" w:rsidRPr="00EC65D6" w:rsidRDefault="002E1666" w:rsidP="002E1666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1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E1666" w:rsidRPr="00EC65D6" w:rsidRDefault="002E1666" w:rsidP="002E1666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2E1666" w:rsidRPr="00EC65D6" w:rsidTr="0011205F">
        <w:trPr>
          <w:gridAfter w:val="1"/>
          <w:wAfter w:w="41" w:type="dxa"/>
          <w:cantSplit/>
        </w:trPr>
        <w:tc>
          <w:tcPr>
            <w:tcW w:w="1083" w:type="dxa"/>
            <w:gridSpan w:val="3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E1666" w:rsidRPr="00EC65D6" w:rsidRDefault="002E1666" w:rsidP="002E1666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E1666" w:rsidRPr="00EC65D6" w:rsidRDefault="002E1666" w:rsidP="002E1666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 xml:space="preserve">Speaking: Talking about </w:t>
            </w:r>
            <w:r w:rsidR="00766DAB" w:rsidRPr="00EC65D6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the weather</w:t>
            </w:r>
          </w:p>
          <w:p w:rsidR="002E1666" w:rsidRPr="00EC65D6" w:rsidRDefault="002E1666" w:rsidP="002E1666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Digital Video</w:t>
            </w:r>
          </w:p>
          <w:p w:rsidR="002E1666" w:rsidRPr="00EC65D6" w:rsidRDefault="002E1666" w:rsidP="002E166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8. </w:t>
            </w: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Ver un vídeo o escuchar una grabación en la que dos personas hablan sobre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="00AF0B5E" w:rsidRPr="00EC65D6">
              <w:rPr>
                <w:rFonts w:ascii="Times" w:hAnsi="Times" w:cs="Times"/>
                <w:color w:val="000000"/>
                <w:sz w:val="20"/>
                <w:szCs w:val="20"/>
              </w:rPr>
              <w:t>el tiempo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y completar </w:t>
            </w:r>
            <w:r w:rsidR="00A078DA" w:rsidRPr="00EC65D6">
              <w:rPr>
                <w:rFonts w:ascii="Times" w:hAnsi="Times"/>
                <w:color w:val="000000"/>
                <w:sz w:val="20"/>
                <w:szCs w:val="20"/>
              </w:rPr>
              <w:t>el diálogo</w:t>
            </w:r>
            <w:r w:rsidR="00082EEC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AF0B5E" w:rsidRPr="00EC65D6">
              <w:rPr>
                <w:rFonts w:ascii="Times" w:hAnsi="Times"/>
                <w:color w:val="000000"/>
                <w:sz w:val="20"/>
                <w:szCs w:val="20"/>
              </w:rPr>
              <w:t>con una palabra</w:t>
            </w:r>
            <w:r w:rsidR="00A078DA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en cada hueco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.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 xml:space="preserve"> SB, p. </w:t>
            </w:r>
            <w:r w:rsidR="00192153"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12</w:t>
            </w:r>
            <w:r w:rsidR="002F5ACC"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5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; Class CD 3, </w:t>
            </w:r>
            <w:r w:rsidR="00A078DA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pista </w:t>
            </w:r>
            <w:r w:rsidR="009C726E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17</w:t>
            </w:r>
          </w:p>
        </w:tc>
        <w:tc>
          <w:tcPr>
            <w:tcW w:w="14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E1666" w:rsidRPr="00EC65D6" w:rsidRDefault="002E1666" w:rsidP="002E166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E1666" w:rsidRPr="00EC65D6" w:rsidRDefault="002E1666" w:rsidP="002E166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Practicar la comprensión oral y utilizar fórmulas lingüísticas adecuadas para </w:t>
            </w:r>
            <w:r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hablar </w:t>
            </w:r>
            <w:r w:rsidR="00694AA5" w:rsidRPr="00EC65D6">
              <w:rPr>
                <w:rFonts w:ascii="Times" w:hAnsi="Times"/>
                <w:sz w:val="20"/>
                <w:szCs w:val="20"/>
              </w:rPr>
              <w:t>del tiempo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E1666" w:rsidRPr="00EC65D6" w:rsidRDefault="002E1666" w:rsidP="002E1666">
            <w:pPr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Ver transcripción.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TM, p. T1</w:t>
            </w:r>
            <w:r w:rsidR="009C726E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80</w:t>
            </w:r>
          </w:p>
        </w:tc>
        <w:tc>
          <w:tcPr>
            <w:tcW w:w="6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E1666" w:rsidRPr="00EC65D6" w:rsidRDefault="002E1666" w:rsidP="002E1666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E1666" w:rsidRPr="00EC65D6" w:rsidRDefault="002E1666" w:rsidP="002E1666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2E1666" w:rsidRPr="00EC65D6" w:rsidTr="0011205F">
        <w:trPr>
          <w:gridAfter w:val="1"/>
          <w:wAfter w:w="41" w:type="dxa"/>
          <w:cantSplit/>
        </w:trPr>
        <w:tc>
          <w:tcPr>
            <w:tcW w:w="1083" w:type="dxa"/>
            <w:gridSpan w:val="3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E1666" w:rsidRPr="00EC65D6" w:rsidRDefault="002E1666" w:rsidP="002E1666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E1666" w:rsidRPr="00EC65D6" w:rsidRDefault="002F5ACC" w:rsidP="002E1666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9</w:t>
            </w:r>
            <w:r w:rsidR="002E1666" w:rsidRPr="00EC65D6">
              <w:rPr>
                <w:rFonts w:ascii="Times" w:hAnsi="Times"/>
                <w:color w:val="000000"/>
                <w:sz w:val="20"/>
                <w:szCs w:val="20"/>
              </w:rPr>
              <w:t>. Volver a ver el vídeo o escuchar la grabación y comprobar las respuestas</w:t>
            </w:r>
            <w:r w:rsidR="002E1666" w:rsidRPr="00EC65D6">
              <w:rPr>
                <w:rFonts w:ascii="Times" w:hAnsi="Times" w:cs="Times"/>
                <w:i/>
                <w:color w:val="000000"/>
                <w:sz w:val="20"/>
                <w:szCs w:val="20"/>
              </w:rPr>
              <w:t xml:space="preserve">. </w:t>
            </w:r>
            <w:r w:rsidR="0011205F" w:rsidRPr="00EC65D6">
              <w:rPr>
                <w:rFonts w:ascii="Times" w:hAnsi="Times" w:cs="Times"/>
                <w:i/>
                <w:color w:val="000000"/>
                <w:sz w:val="20"/>
                <w:szCs w:val="20"/>
              </w:rPr>
              <w:br/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125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; Class CD 3, pista 17</w:t>
            </w:r>
          </w:p>
        </w:tc>
        <w:tc>
          <w:tcPr>
            <w:tcW w:w="14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E1666" w:rsidRPr="00EC65D6" w:rsidRDefault="002E1666" w:rsidP="002E166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E1666" w:rsidRPr="00EC65D6" w:rsidRDefault="002E1666" w:rsidP="002E1666">
            <w:pPr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Practicar la comprensión oral mediante apoyo visual.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E1666" w:rsidRPr="00EC65D6" w:rsidRDefault="002E1666" w:rsidP="002E1666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6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E1666" w:rsidRPr="00EC65D6" w:rsidRDefault="002E1666" w:rsidP="002E166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1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E1666" w:rsidRPr="00EC65D6" w:rsidRDefault="002E1666" w:rsidP="002E1666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2E1666" w:rsidRPr="00EC65D6" w:rsidTr="0011205F">
        <w:trPr>
          <w:gridAfter w:val="1"/>
          <w:wAfter w:w="41" w:type="dxa"/>
          <w:cantSplit/>
        </w:trPr>
        <w:tc>
          <w:tcPr>
            <w:tcW w:w="1083" w:type="dxa"/>
            <w:gridSpan w:val="3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E1666" w:rsidRPr="00EC65D6" w:rsidRDefault="002E1666" w:rsidP="002E1666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E1666" w:rsidRPr="00EC65D6" w:rsidRDefault="002E1666" w:rsidP="002E1666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1</w:t>
            </w:r>
            <w:r w:rsidR="00C318AE" w:rsidRPr="00EC65D6">
              <w:rPr>
                <w:rFonts w:ascii="Times" w:hAnsi="Times"/>
                <w:color w:val="000000"/>
                <w:sz w:val="20"/>
                <w:szCs w:val="20"/>
              </w:rPr>
              <w:t>0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C318AE" w:rsidRPr="00EC65D6">
              <w:rPr>
                <w:rFonts w:ascii="Times" w:hAnsi="Times"/>
                <w:color w:val="000000"/>
                <w:sz w:val="20"/>
                <w:szCs w:val="20"/>
              </w:rPr>
              <w:t>Escuchar y repetir las palabras prestando atención a la pronunciación de las formas contraídas en negrita.</w:t>
            </w:r>
            <w:r w:rsidR="00C318AE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SB, p. </w:t>
            </w:r>
            <w:r w:rsidR="00C318AE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125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; </w:t>
            </w:r>
            <w:r w:rsidR="0011205F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Class CD 3, pista </w:t>
            </w:r>
            <w:r w:rsidR="00C318AE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18</w:t>
            </w:r>
          </w:p>
        </w:tc>
        <w:tc>
          <w:tcPr>
            <w:tcW w:w="14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E1666" w:rsidRPr="00EC65D6" w:rsidRDefault="002E1666" w:rsidP="002E166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</w:t>
            </w:r>
          </w:p>
        </w:tc>
        <w:tc>
          <w:tcPr>
            <w:tcW w:w="2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E1666" w:rsidRPr="00EC65D6" w:rsidRDefault="00020A34" w:rsidP="002E1666">
            <w:pPr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Practicar la pronunciación de las formas contraídas de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will.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E1666" w:rsidRPr="00EC65D6" w:rsidRDefault="002E1666" w:rsidP="002E1666">
            <w:pPr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Se puede hacer el ejercicio </w:t>
            </w:r>
            <w:r w:rsidR="00020A34" w:rsidRPr="00EC65D6">
              <w:rPr>
                <w:rFonts w:ascii="Times" w:hAnsi="Times"/>
                <w:color w:val="000000"/>
                <w:sz w:val="20"/>
                <w:szCs w:val="20"/>
              </w:rPr>
              <w:t>2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de la unidad </w:t>
            </w:r>
            <w:r w:rsidR="00020A34" w:rsidRPr="00EC65D6">
              <w:rPr>
                <w:rFonts w:ascii="Times" w:hAnsi="Times"/>
                <w:color w:val="000000"/>
                <w:sz w:val="20"/>
                <w:szCs w:val="20"/>
              </w:rPr>
              <w:t>8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en el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Pronunciation Appendix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EC65D6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SB, p. 16</w:t>
            </w:r>
            <w:r w:rsidR="00020A34" w:rsidRPr="00EC65D6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1</w:t>
            </w:r>
          </w:p>
          <w:p w:rsidR="002E1666" w:rsidRPr="00EC65D6" w:rsidRDefault="002E1666" w:rsidP="002E1666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Pueden usar la herramienta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 xml:space="preserve"> Record Yourself</w:t>
            </w:r>
            <w:r w:rsidRPr="00EC65D6">
              <w:rPr>
                <w:rFonts w:ascii="Times" w:hAnsi="Times"/>
                <w:sz w:val="20"/>
                <w:szCs w:val="20"/>
              </w:rPr>
              <w:t>.</w:t>
            </w:r>
          </w:p>
        </w:tc>
        <w:tc>
          <w:tcPr>
            <w:tcW w:w="6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E1666" w:rsidRPr="00EC65D6" w:rsidRDefault="002E1666" w:rsidP="002E1666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1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E1666" w:rsidRPr="00EC65D6" w:rsidRDefault="002E1666" w:rsidP="002E1666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2E1666" w:rsidRPr="00EC65D6" w:rsidTr="0011205F">
        <w:trPr>
          <w:gridAfter w:val="1"/>
          <w:wAfter w:w="41" w:type="dxa"/>
          <w:cantSplit/>
        </w:trPr>
        <w:tc>
          <w:tcPr>
            <w:tcW w:w="1083" w:type="dxa"/>
            <w:gridSpan w:val="3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E1666" w:rsidRPr="00EC65D6" w:rsidRDefault="002E1666" w:rsidP="002E1666">
            <w:pPr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</w:p>
        </w:tc>
        <w:tc>
          <w:tcPr>
            <w:tcW w:w="3824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E1666" w:rsidRPr="00EC65D6" w:rsidRDefault="00A31B5A" w:rsidP="002E1666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PROJECT SKILL</w:t>
            </w:r>
            <w:r w:rsidR="002E1666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 2: Talk about </w:t>
            </w:r>
            <w:r w:rsidR="00822789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the weather in a city</w:t>
            </w:r>
          </w:p>
          <w:p w:rsidR="002E1666" w:rsidRPr="00EC65D6" w:rsidRDefault="002E1666" w:rsidP="002E166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16"/>
                <w:szCs w:val="20"/>
                <w:lang w:val="es-ES_tradnl"/>
              </w:rPr>
              <w:t>INTERACTION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:</w:t>
            </w:r>
            <w:r w:rsidR="001B1B89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E416D3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Mirar la información de la pág. 135 y el compañero/a el de la pág. 136. </w:t>
            </w:r>
            <w:r w:rsidR="00E416D3" w:rsidRPr="00EC65D6">
              <w:rPr>
                <w:rFonts w:ascii="Times" w:hAnsi="Times"/>
                <w:sz w:val="20"/>
                <w:szCs w:val="20"/>
              </w:rPr>
              <w:t xml:space="preserve">En parejas y por turnos, hacer y contestar preguntas para averiguar el tiempo que va a hacer </w:t>
            </w:r>
            <w:r w:rsidR="00150AA9" w:rsidRPr="00EC65D6">
              <w:rPr>
                <w:rFonts w:ascii="Times" w:hAnsi="Times"/>
                <w:sz w:val="20"/>
                <w:szCs w:val="20"/>
              </w:rPr>
              <w:t xml:space="preserve">en Múnich </w:t>
            </w:r>
            <w:r w:rsidR="00E416D3" w:rsidRPr="00EC65D6">
              <w:rPr>
                <w:rFonts w:ascii="Times" w:hAnsi="Times"/>
                <w:sz w:val="20"/>
                <w:szCs w:val="20"/>
              </w:rPr>
              <w:t xml:space="preserve">y </w:t>
            </w:r>
            <w:r w:rsidR="00653864" w:rsidRPr="00EC65D6">
              <w:rPr>
                <w:rFonts w:ascii="Times" w:hAnsi="Times"/>
                <w:sz w:val="20"/>
                <w:szCs w:val="20"/>
              </w:rPr>
              <w:t xml:space="preserve">escribirlo </w:t>
            </w:r>
            <w:r w:rsidR="00150AA9" w:rsidRPr="00EC65D6">
              <w:rPr>
                <w:rFonts w:ascii="Times" w:hAnsi="Times"/>
                <w:sz w:val="20"/>
                <w:szCs w:val="20"/>
              </w:rPr>
              <w:t>en su cuaderno.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SB, p. 1</w:t>
            </w:r>
            <w:r w:rsidR="00FB4D12" w:rsidRPr="00EC65D6">
              <w:rPr>
                <w:rFonts w:ascii="Times" w:hAnsi="Times"/>
                <w:b/>
                <w:iCs/>
                <w:color w:val="000000"/>
                <w:sz w:val="20"/>
                <w:szCs w:val="20"/>
                <w:lang w:val="es-ES_tradnl"/>
              </w:rPr>
              <w:t>25</w:t>
            </w:r>
          </w:p>
        </w:tc>
        <w:tc>
          <w:tcPr>
            <w:tcW w:w="14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E1666" w:rsidRPr="00EC65D6" w:rsidRDefault="002E1666" w:rsidP="002E166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E1666" w:rsidRPr="00EC65D6" w:rsidRDefault="002E1666" w:rsidP="002E1666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 y la mediación, y u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tilizar fórmulas lingüísticas adecuadas para hablar d</w:t>
            </w:r>
            <w:r w:rsidR="00746AF1" w:rsidRPr="00EC65D6">
              <w:rPr>
                <w:rFonts w:ascii="Times" w:hAnsi="Times"/>
                <w:color w:val="000000"/>
                <w:sz w:val="20"/>
                <w:szCs w:val="20"/>
              </w:rPr>
              <w:t>el tiempo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416D3" w:rsidRPr="00EC65D6" w:rsidRDefault="00E416D3" w:rsidP="002E1666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E1666" w:rsidRPr="00EC65D6" w:rsidRDefault="002E1666" w:rsidP="002E1666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15’</w:t>
            </w:r>
          </w:p>
        </w:tc>
        <w:tc>
          <w:tcPr>
            <w:tcW w:w="21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E1666" w:rsidRPr="00EC65D6" w:rsidRDefault="002E1666" w:rsidP="002E1666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Ej. </w:t>
            </w:r>
            <w:r w:rsidR="005D15E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6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-</w:t>
            </w:r>
            <w:r w:rsidR="00994E84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9</w:t>
            </w:r>
          </w:p>
          <w:p w:rsidR="002E1666" w:rsidRPr="00EC65D6" w:rsidRDefault="002E1666" w:rsidP="002E1666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</w:t>
            </w:r>
            <w:r w:rsidR="005D15ED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p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. </w:t>
            </w:r>
            <w:r w:rsidR="0016059C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</w:t>
            </w:r>
            <w:r w:rsidR="005D15ED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0-81</w:t>
            </w:r>
          </w:p>
        </w:tc>
      </w:tr>
      <w:tr w:rsidR="00FF0991" w:rsidRPr="00EC65D6" w:rsidTr="0011205F">
        <w:trPr>
          <w:gridAfter w:val="2"/>
          <w:wAfter w:w="205" w:type="dxa"/>
          <w:trHeight w:val="264"/>
        </w:trPr>
        <w:tc>
          <w:tcPr>
            <w:tcW w:w="15105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FF0991" w:rsidRPr="00EC65D6" w:rsidRDefault="00FF0991" w:rsidP="003D453A">
            <w:pPr>
              <w:pStyle w:val="Ttulo1"/>
              <w:pageBreakBefore/>
              <w:ind w:left="0" w:right="-108" w:firstLine="0"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8: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Going Away</w:t>
            </w:r>
          </w:p>
        </w:tc>
      </w:tr>
      <w:tr w:rsidR="00FF0991" w:rsidRPr="00EC65D6" w:rsidTr="0011205F">
        <w:trPr>
          <w:gridAfter w:val="2"/>
          <w:wAfter w:w="205" w:type="dxa"/>
          <w:trHeight w:val="483"/>
        </w:trPr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gridSpan w:val="3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gridSpan w:val="3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F0991" w:rsidRPr="00EC65D6" w:rsidRDefault="00FF0991" w:rsidP="003D453A">
            <w:pPr>
              <w:pStyle w:val="Encabezado"/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gridSpan w:val="3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gridSpan w:val="3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FF0991" w:rsidRPr="00EC65D6" w:rsidRDefault="00FF0991" w:rsidP="003D453A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gridSpan w:val="3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FF0991" w:rsidRPr="00EC65D6" w:rsidRDefault="00FF0991" w:rsidP="003D453A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FF0991" w:rsidRPr="00EC65D6" w:rsidTr="0011205F">
        <w:trPr>
          <w:gridAfter w:val="2"/>
          <w:wAfter w:w="205" w:type="dxa"/>
          <w:cantSplit/>
        </w:trPr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0991" w:rsidRPr="00EC65D6" w:rsidRDefault="008B6833" w:rsidP="003D453A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7</w:t>
            </w:r>
            <w:r w:rsidR="00FF0991"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FF0991" w:rsidRPr="00EC65D6" w:rsidRDefault="00FF0991" w:rsidP="003D453A">
            <w:pPr>
              <w:snapToGrid w:val="0"/>
              <w:jc w:val="center"/>
              <w:rPr>
                <w:rFonts w:ascii="Times" w:hAnsi="Times"/>
                <w:b/>
                <w:color w:val="FF0000"/>
                <w:sz w:val="4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18" w:type="dxa"/>
            <w:gridSpan w:val="3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gridSpan w:val="3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261" w:type="dxa"/>
            <w:gridSpan w:val="3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gridSpan w:val="3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0991" w:rsidRPr="00EC65D6" w:rsidRDefault="00FF0991" w:rsidP="003D453A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FF0991" w:rsidRPr="00EC65D6" w:rsidTr="0011205F">
        <w:trPr>
          <w:gridAfter w:val="2"/>
          <w:wAfter w:w="205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snapToGrid w:val="0"/>
              <w:jc w:val="center"/>
              <w:rPr>
                <w:rFonts w:ascii="Times" w:hAnsi="Times"/>
                <w:i/>
                <w:iCs/>
                <w:color w:val="FF0000"/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Writing</w:t>
            </w:r>
          </w:p>
          <w:p w:rsidR="00FF0991" w:rsidRPr="00EC65D6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la información sobre qué se suele incluir en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un </w:t>
            </w:r>
            <w:r w:rsidR="005D01F8" w:rsidRPr="00EC65D6">
              <w:rPr>
                <w:rFonts w:ascii="Times" w:hAnsi="Times" w:cs="Times"/>
                <w:color w:val="000000"/>
                <w:sz w:val="20"/>
                <w:szCs w:val="20"/>
              </w:rPr>
              <w:t>correo electrónico sobre planes para las vacaciones</w:t>
            </w:r>
            <w:r w:rsidR="005D01F8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5D01F8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126</w:t>
            </w:r>
          </w:p>
        </w:tc>
        <w:tc>
          <w:tcPr>
            <w:tcW w:w="1418" w:type="dxa"/>
            <w:gridSpan w:val="3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gridSpan w:val="3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Reflexionar sobre los contenidos que deben incluirse en un tipo de texto concreto.</w:t>
            </w:r>
          </w:p>
        </w:tc>
        <w:tc>
          <w:tcPr>
            <w:tcW w:w="3261" w:type="dxa"/>
            <w:gridSpan w:val="3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gridSpan w:val="3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03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0991" w:rsidRPr="00EC65D6" w:rsidRDefault="00FF0991" w:rsidP="003D453A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FF0991" w:rsidRPr="00EC65D6" w:rsidTr="0011205F">
        <w:trPr>
          <w:gridAfter w:val="2"/>
          <w:wAfter w:w="205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3"/>
            <w:tcBorders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Analyse a Model</w:t>
            </w:r>
          </w:p>
          <w:p w:rsidR="00FF0991" w:rsidRPr="00EC65D6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Leer </w:t>
            </w:r>
            <w:r w:rsidR="0069133C" w:rsidRPr="00EC65D6">
              <w:rPr>
                <w:rFonts w:ascii="Times" w:hAnsi="Times"/>
                <w:color w:val="000000"/>
                <w:sz w:val="20"/>
                <w:szCs w:val="20"/>
              </w:rPr>
              <w:t>el correo electrónico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y contestar las preguntas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</w:t>
            </w:r>
            <w:r w:rsidR="0069133C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26</w:t>
            </w:r>
          </w:p>
        </w:tc>
        <w:tc>
          <w:tcPr>
            <w:tcW w:w="1418" w:type="dxa"/>
            <w:gridSpan w:val="3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gridSpan w:val="3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Obtener información de un texto escrito.</w:t>
            </w:r>
          </w:p>
        </w:tc>
        <w:tc>
          <w:tcPr>
            <w:tcW w:w="3261" w:type="dxa"/>
            <w:gridSpan w:val="3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69310D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T126</w:t>
            </w:r>
          </w:p>
        </w:tc>
        <w:tc>
          <w:tcPr>
            <w:tcW w:w="652" w:type="dxa"/>
            <w:gridSpan w:val="3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0991" w:rsidRPr="00EC65D6" w:rsidRDefault="00FF0991" w:rsidP="003D453A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FF0991" w:rsidRPr="00EC65D6" w:rsidTr="0011205F">
        <w:trPr>
          <w:gridAfter w:val="2"/>
          <w:wAfter w:w="205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 xml:space="preserve">Focus on Language: </w:t>
            </w:r>
            <w:r w:rsidR="00BF4F68" w:rsidRPr="00EC65D6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Prepositions of time</w:t>
            </w:r>
          </w:p>
          <w:p w:rsidR="00FF0991" w:rsidRPr="00EC65D6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la información sobre </w:t>
            </w:r>
            <w:r w:rsidR="00602FF7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las preposiciones de tiempo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, buscar un ejemplo de cada un</w:t>
            </w:r>
            <w:r w:rsidR="006D7A8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en el </w:t>
            </w:r>
            <w:r w:rsidR="006D7A8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correo electrónico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987BB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 indicar </w:t>
            </w:r>
            <w:r w:rsidR="00137D83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qué palabra o expresión </w:t>
            </w:r>
            <w:r w:rsidR="00F75C7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va después de cada una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F75C7D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941888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126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Aprender a utilizar correctamente </w:t>
            </w:r>
            <w:r w:rsidR="00F62025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las preposiciones de tiempo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0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0991" w:rsidRPr="00EC65D6" w:rsidRDefault="00FF0991" w:rsidP="003D453A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FF0991" w:rsidRPr="00EC65D6" w:rsidTr="0011205F">
        <w:trPr>
          <w:gridAfter w:val="2"/>
          <w:wAfter w:w="205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rPr>
                <w:rFonts w:ascii="Times" w:hAnsi="Times"/>
                <w:i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30354B" w:rsidRPr="00EC65D6">
              <w:rPr>
                <w:rFonts w:ascii="Times" w:hAnsi="Times"/>
                <w:color w:val="000000"/>
                <w:sz w:val="20"/>
                <w:szCs w:val="20"/>
              </w:rPr>
              <w:t>Completar el fragmento de un correo electrónico con las preposiciones de tiempo correctas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</w:t>
            </w:r>
            <w:r w:rsidR="0030354B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26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1, 2, 5</w:t>
            </w:r>
          </w:p>
        </w:tc>
        <w:tc>
          <w:tcPr>
            <w:tcW w:w="2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 xml:space="preserve">Practicar el uso de </w:t>
            </w:r>
            <w:r w:rsidR="00F948AE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las preposiciones de tiempo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Ej. 1-3</w:t>
            </w:r>
          </w:p>
          <w:p w:rsidR="00FF0991" w:rsidRPr="00EC65D6" w:rsidRDefault="00FF0991" w:rsidP="003D453A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WB, p. </w:t>
            </w:r>
            <w:r w:rsidR="00C7034A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</w:t>
            </w:r>
          </w:p>
        </w:tc>
      </w:tr>
      <w:tr w:rsidR="00FF0991" w:rsidRPr="00EC65D6" w:rsidTr="0011205F">
        <w:trPr>
          <w:gridAfter w:val="2"/>
          <w:wAfter w:w="205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A31B5A" w:rsidP="003D453A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PROJECT SKILL</w:t>
            </w:r>
            <w:r w:rsidR="00FF0991"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 3: Write </w:t>
            </w:r>
            <w:r w:rsidR="00171235" w:rsidRPr="00EC65D6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an e-mail about holiday plans</w:t>
            </w:r>
          </w:p>
          <w:p w:rsidR="00FF0991" w:rsidRPr="00EC65D6" w:rsidRDefault="00FF0991" w:rsidP="003D453A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Plan</w:t>
            </w:r>
          </w:p>
          <w:p w:rsidR="00FF0991" w:rsidRPr="00EC65D6" w:rsidRDefault="00FF0991" w:rsidP="003D453A">
            <w:pPr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AC0537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</w:t>
            </w:r>
            <w:r w:rsidR="00AC0537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ompletar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cuadro con información sobre </w:t>
            </w:r>
            <w:r w:rsidR="00FA18AA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unas vacaciones, ya sean reales o imaginarias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FF0991" w:rsidRPr="00EC65D6" w:rsidRDefault="00FF0991" w:rsidP="003D453A">
            <w:pPr>
              <w:snapToGrid w:val="0"/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2. </w:t>
            </w:r>
            <w:r w:rsidR="00AC0537" w:rsidRPr="00EC65D6">
              <w:rPr>
                <w:rFonts w:ascii="Times" w:hAnsi="Times"/>
                <w:iCs/>
                <w:color w:val="000000"/>
                <w:sz w:val="20"/>
                <w:szCs w:val="20"/>
                <w:lang w:val="es-ES_tradnl"/>
              </w:rPr>
              <w:t>C</w:t>
            </w:r>
            <w:r w:rsidR="00AC0537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ompletar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las frases utilizando la información del cuadro.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</w:t>
            </w:r>
            <w:r w:rsidR="00CA42FF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26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a través de la expresión escrita el vocabulario, la gramática y las normas de escritura aprendidas en la unidad.</w:t>
            </w:r>
          </w:p>
        </w:tc>
        <w:tc>
          <w:tcPr>
            <w:tcW w:w="3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Se puede copiar el cuadro en el cuaderno o utilizar </w:t>
            </w:r>
            <w:r w:rsidR="00616A91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la página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Writing Plan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 xml:space="preserve">WB, p. </w:t>
            </w:r>
            <w:r w:rsidR="00CA42FF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8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0991" w:rsidRPr="00EC65D6" w:rsidRDefault="00FF0991" w:rsidP="003D453A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FF0991" w:rsidRPr="00EC65D6" w:rsidTr="0011205F">
        <w:trPr>
          <w:gridAfter w:val="2"/>
          <w:wAfter w:w="205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Write</w:t>
            </w:r>
          </w:p>
          <w:p w:rsidR="00FF0991" w:rsidRPr="00EC65D6" w:rsidRDefault="00CA42FF" w:rsidP="003D453A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Escribir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un correo electrónico sobre sus planes para las vacaciones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utilizando la información del cuadro, </w:t>
            </w:r>
            <w:r w:rsidR="00FE03F5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las frases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el modelo como ayuda.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FF0991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</w:t>
            </w:r>
            <w:r w:rsidR="005327F0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26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DC48E6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a través de la expresión escrita el vocabulario, la gramática y las normas de escritura aprendidas en la unidad.</w:t>
            </w:r>
          </w:p>
        </w:tc>
        <w:tc>
          <w:tcPr>
            <w:tcW w:w="3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</w:t>
            </w:r>
            <w:r w:rsidR="00976E20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26</w:t>
            </w:r>
          </w:p>
          <w:p w:rsidR="00FF0991" w:rsidRPr="00EC65D6" w:rsidRDefault="00FF0991" w:rsidP="003D453A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 xml:space="preserve">Se puede consultar la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>Writing Guide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. </w:t>
            </w:r>
            <w:r w:rsidRPr="00EC65D6">
              <w:rPr>
                <w:rFonts w:ascii="Times" w:hAnsi="Times"/>
                <w:b/>
                <w:sz w:val="20"/>
                <w:szCs w:val="20"/>
              </w:rPr>
              <w:t>WB, p. 118</w:t>
            </w:r>
          </w:p>
        </w:tc>
        <w:tc>
          <w:tcPr>
            <w:tcW w:w="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15’</w:t>
            </w:r>
          </w:p>
        </w:tc>
        <w:tc>
          <w:tcPr>
            <w:tcW w:w="20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0991" w:rsidRPr="00EC65D6" w:rsidRDefault="00FF0991" w:rsidP="003D453A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FF0991" w:rsidRPr="00EC65D6" w:rsidTr="0011205F">
        <w:trPr>
          <w:gridAfter w:val="2"/>
          <w:wAfter w:w="205" w:type="dxa"/>
          <w:cantSplit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noProof/>
                <w:color w:val="000000"/>
                <w:sz w:val="20"/>
                <w:szCs w:val="20"/>
              </w:rPr>
              <w:t>Assess Yourself</w:t>
            </w:r>
          </w:p>
          <w:p w:rsidR="00FF0991" w:rsidRPr="00EC65D6" w:rsidRDefault="00FF0991" w:rsidP="003D453A">
            <w:pPr>
              <w:rPr>
                <w:rFonts w:ascii="Times" w:hAnsi="Times"/>
                <w:noProof/>
                <w:color w:val="000000"/>
                <w:sz w:val="20"/>
                <w:szCs w:val="20"/>
              </w:rPr>
            </w:pPr>
            <w:r w:rsidRPr="00EC65D6">
              <w:rPr>
                <w:rFonts w:ascii="Times" w:hAnsi="Times" w:cs="Times"/>
                <w:sz w:val="20"/>
                <w:szCs w:val="20"/>
              </w:rPr>
              <w:t>Fijarse en los puntos de la lista para comprobar posibles errores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</w:t>
            </w:r>
            <w:r w:rsidR="00DB3EAA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26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rPr>
                <w:rFonts w:ascii="Times" w:hAnsi="Times"/>
                <w:color w:val="FF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Reconocer los errores y ser capaces de corregirlos.</w:t>
            </w:r>
          </w:p>
        </w:tc>
        <w:tc>
          <w:tcPr>
            <w:tcW w:w="3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Consultar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Checklist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WB, p. </w:t>
            </w:r>
            <w:r w:rsidR="00DB3EAA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8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0991" w:rsidRPr="00EC65D6" w:rsidRDefault="00FF0991" w:rsidP="003D453A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FF0991" w:rsidRPr="00EC65D6" w:rsidTr="0011205F">
        <w:trPr>
          <w:gridAfter w:val="1"/>
          <w:wAfter w:w="41" w:type="dxa"/>
          <w:trHeight w:val="264"/>
        </w:trPr>
        <w:tc>
          <w:tcPr>
            <w:tcW w:w="15269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FF0991" w:rsidRPr="00EC65D6" w:rsidRDefault="00FF0991" w:rsidP="003D453A">
            <w:pPr>
              <w:pStyle w:val="Ttulo1"/>
              <w:pageBreakBefore/>
              <w:ind w:left="0" w:right="-108" w:firstLine="0"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/>
                <w:color w:val="000000"/>
                <w:sz w:val="22"/>
                <w:szCs w:val="22"/>
                <w:lang w:val="en-US"/>
              </w:rPr>
              <w:br w:type="page"/>
            </w: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8: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Going Away</w:t>
            </w:r>
          </w:p>
        </w:tc>
      </w:tr>
      <w:tr w:rsidR="00FF0991" w:rsidRPr="00EC65D6" w:rsidTr="0011205F">
        <w:trPr>
          <w:gridAfter w:val="1"/>
          <w:wAfter w:w="41" w:type="dxa"/>
          <w:trHeight w:val="483"/>
        </w:trPr>
        <w:tc>
          <w:tcPr>
            <w:tcW w:w="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68" w:type="dxa"/>
            <w:gridSpan w:val="3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33" w:type="dxa"/>
            <w:gridSpan w:val="3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F0991" w:rsidRPr="00EC65D6" w:rsidRDefault="00FF0991" w:rsidP="003D453A">
            <w:pPr>
              <w:pStyle w:val="Encabezado"/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3007" w:type="dxa"/>
            <w:gridSpan w:val="3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95" w:type="dxa"/>
            <w:gridSpan w:val="4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FF0991" w:rsidRPr="00EC65D6" w:rsidRDefault="00FF0991" w:rsidP="003D453A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9" w:type="dxa"/>
            <w:gridSpan w:val="3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5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FF0991" w:rsidRPr="00EC65D6" w:rsidRDefault="00FF0991" w:rsidP="003D453A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FF0991" w:rsidRPr="00EC65D6" w:rsidTr="0011205F">
        <w:tblPrEx>
          <w:tblCellMar>
            <w:top w:w="108" w:type="dxa"/>
            <w:bottom w:w="108" w:type="dxa"/>
          </w:tblCellMar>
        </w:tblPrEx>
        <w:trPr>
          <w:gridAfter w:val="1"/>
          <w:wAfter w:w="41" w:type="dxa"/>
          <w:cantSplit/>
          <w:trHeight w:val="170"/>
        </w:trPr>
        <w:tc>
          <w:tcPr>
            <w:tcW w:w="9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991" w:rsidRPr="00EC65D6" w:rsidRDefault="008B6833" w:rsidP="003D453A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8</w:t>
            </w:r>
            <w:r w:rsidR="00FF0991"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FF0991" w:rsidRPr="00EC65D6" w:rsidRDefault="00FF0991" w:rsidP="006C04D4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6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Corregir las tareas hechas en casa.</w:t>
            </w:r>
          </w:p>
        </w:tc>
        <w:tc>
          <w:tcPr>
            <w:tcW w:w="14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Recordar lo aprendido en la sesión anterior y resolver posibles dudas. </w:t>
            </w:r>
          </w:p>
        </w:tc>
        <w:tc>
          <w:tcPr>
            <w:tcW w:w="32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0991" w:rsidRPr="00EC65D6" w:rsidRDefault="00FF0991" w:rsidP="003D453A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FF0991" w:rsidRPr="00EC65D6" w:rsidTr="0011205F">
        <w:tblPrEx>
          <w:tblCellMar>
            <w:top w:w="108" w:type="dxa"/>
            <w:bottom w:w="108" w:type="dxa"/>
          </w:tblCellMar>
        </w:tblPrEx>
        <w:trPr>
          <w:gridAfter w:val="1"/>
          <w:wAfter w:w="41" w:type="dxa"/>
          <w:cantSplit/>
          <w:trHeight w:val="510"/>
        </w:trPr>
        <w:tc>
          <w:tcPr>
            <w:tcW w:w="9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n-US"/>
              </w:rPr>
              <w:t xml:space="preserve">ARE YOU READY FOR YOUR PROJECT?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>Assess yourself!</w:t>
            </w:r>
          </w:p>
          <w:p w:rsidR="00FF0991" w:rsidRPr="00EC65D6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Style w:val="Ninguno"/>
                <w:rFonts w:ascii="Times" w:hAnsi="Times"/>
                <w:sz w:val="20"/>
                <w:szCs w:val="20"/>
              </w:rPr>
              <w:t>Evaluar el conocimiento de vocabulario</w:t>
            </w:r>
            <w:r w:rsidRPr="00EC65D6">
              <w:rPr>
                <w:rStyle w:val="Ninguno"/>
                <w:sz w:val="20"/>
                <w:szCs w:val="20"/>
              </w:rPr>
              <w:t>.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</w:t>
            </w:r>
            <w:r w:rsidR="00033590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27</w:t>
            </w:r>
          </w:p>
        </w:tc>
        <w:tc>
          <w:tcPr>
            <w:tcW w:w="14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2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rPr>
                <w:rFonts w:ascii="Times" w:hAnsi="Times"/>
                <w:b/>
                <w:color w:val="000000"/>
                <w:sz w:val="20"/>
                <w:szCs w:val="20"/>
              </w:rPr>
            </w:pPr>
          </w:p>
        </w:tc>
        <w:tc>
          <w:tcPr>
            <w:tcW w:w="6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0991" w:rsidRPr="00EC65D6" w:rsidRDefault="00FF0991" w:rsidP="003D453A">
            <w:pPr>
              <w:snapToGrid w:val="0"/>
              <w:rPr>
                <w:rFonts w:ascii="Times" w:hAnsi="Times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FF0991" w:rsidRPr="00EC65D6" w:rsidTr="0011205F">
        <w:tblPrEx>
          <w:tblCellMar>
            <w:top w:w="108" w:type="dxa"/>
            <w:bottom w:w="108" w:type="dxa"/>
          </w:tblCellMar>
        </w:tblPrEx>
        <w:trPr>
          <w:gridAfter w:val="1"/>
          <w:wAfter w:w="41" w:type="dxa"/>
          <w:cantSplit/>
          <w:trHeight w:val="514"/>
        </w:trPr>
        <w:tc>
          <w:tcPr>
            <w:tcW w:w="9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noProof/>
                <w:color w:val="000000"/>
                <w:sz w:val="20"/>
                <w:szCs w:val="20"/>
                <w:lang w:val="es-ES_tradnl"/>
              </w:rPr>
              <w:t>Learning to Learn</w:t>
            </w:r>
          </w:p>
          <w:p w:rsidR="00FF0991" w:rsidRPr="00EC65D6" w:rsidRDefault="00FF0991" w:rsidP="003D453A">
            <w:pPr>
              <w:pStyle w:val="Encabezado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Leer el </w:t>
            </w:r>
            <w:r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consejo para aprender vocabulario.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</w:t>
            </w:r>
            <w:r w:rsidR="00033590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27</w:t>
            </w:r>
          </w:p>
        </w:tc>
        <w:tc>
          <w:tcPr>
            <w:tcW w:w="14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rPr>
                <w:rFonts w:ascii="Times" w:hAnsi="Times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2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0991" w:rsidRPr="00EC65D6" w:rsidRDefault="00FF0991" w:rsidP="003D453A">
            <w:pPr>
              <w:pStyle w:val="Ttulo5"/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FF0991" w:rsidRPr="00EC65D6" w:rsidTr="0011205F">
        <w:tblPrEx>
          <w:tblCellMar>
            <w:top w:w="108" w:type="dxa"/>
            <w:bottom w:w="108" w:type="dxa"/>
          </w:tblCellMar>
        </w:tblPrEx>
        <w:trPr>
          <w:gridAfter w:val="1"/>
          <w:wAfter w:w="41" w:type="dxa"/>
          <w:cantSplit/>
          <w:trHeight w:val="231"/>
        </w:trPr>
        <w:tc>
          <w:tcPr>
            <w:tcW w:w="9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505A27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Mirar el vocabulario de la unidad, e</w:t>
            </w:r>
            <w:r w:rsidR="006A3C9D"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legir cinco palabras de cada </w:t>
            </w:r>
            <w:r w:rsidR="00505A27"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>categoría</w:t>
            </w:r>
            <w:r w:rsidR="003323C7"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 y buscarlas en un diccionario</w:t>
            </w:r>
            <w:r w:rsidR="0027139C"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 en papel</w:t>
            </w:r>
            <w:r w:rsidR="002D7E9E"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>. D</w:t>
            </w:r>
            <w:r w:rsidR="0027139C"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ecir </w:t>
            </w:r>
            <w:r w:rsidR="0067178C"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>cuánto tiempo tardaron en encontrar</w:t>
            </w:r>
            <w:r w:rsidR="0027139C"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 cada palabra.</w:t>
            </w:r>
            <w:r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SB, p. 1</w:t>
            </w:r>
            <w:r w:rsidR="006A3C9D" w:rsidRPr="00EC65D6">
              <w:rPr>
                <w:rFonts w:ascii="Times" w:hAnsi="Times"/>
                <w:b/>
                <w:color w:val="000000"/>
                <w:sz w:val="20"/>
                <w:szCs w:val="20"/>
              </w:rPr>
              <w:t>27</w:t>
            </w:r>
          </w:p>
        </w:tc>
        <w:tc>
          <w:tcPr>
            <w:tcW w:w="14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3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Repasar el vocabulario aprendido en la unidad.</w:t>
            </w:r>
          </w:p>
        </w:tc>
        <w:tc>
          <w:tcPr>
            <w:tcW w:w="32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0991" w:rsidRPr="00EC65D6" w:rsidRDefault="00FF0991" w:rsidP="003D453A">
            <w:pPr>
              <w:pStyle w:val="Ttulo5"/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FF0991" w:rsidRPr="00EC65D6" w:rsidTr="00CC62E1">
        <w:tblPrEx>
          <w:tblCellMar>
            <w:top w:w="108" w:type="dxa"/>
            <w:bottom w:w="108" w:type="dxa"/>
          </w:tblCellMar>
        </w:tblPrEx>
        <w:trPr>
          <w:gridAfter w:val="1"/>
          <w:wAfter w:w="41" w:type="dxa"/>
          <w:cantSplit/>
          <w:trHeight w:val="516"/>
        </w:trPr>
        <w:tc>
          <w:tcPr>
            <w:tcW w:w="9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Evaluar la capacidad de pronunciar y deletrear palabras correctamente.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</w:t>
            </w:r>
            <w:r w:rsidR="002500E2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27</w:t>
            </w:r>
          </w:p>
        </w:tc>
        <w:tc>
          <w:tcPr>
            <w:tcW w:w="14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2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0991" w:rsidRPr="00EC65D6" w:rsidRDefault="00FF0991" w:rsidP="003D453A">
            <w:pPr>
              <w:pStyle w:val="Ttulo5"/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FF0991" w:rsidRPr="00EC65D6" w:rsidTr="0011205F">
        <w:tblPrEx>
          <w:tblCellMar>
            <w:top w:w="108" w:type="dxa"/>
            <w:bottom w:w="108" w:type="dxa"/>
          </w:tblCellMar>
        </w:tblPrEx>
        <w:trPr>
          <w:gridAfter w:val="1"/>
          <w:wAfter w:w="41" w:type="dxa"/>
          <w:cantSplit/>
          <w:trHeight w:val="518"/>
        </w:trPr>
        <w:tc>
          <w:tcPr>
            <w:tcW w:w="9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Evaluar el conocimiento de gramática. </w:t>
            </w:r>
            <w:r w:rsidR="00784281" w:rsidRPr="00EC65D6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</w:t>
            </w:r>
            <w:r w:rsidR="002500E2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27</w:t>
            </w:r>
          </w:p>
        </w:tc>
        <w:tc>
          <w:tcPr>
            <w:tcW w:w="14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Style w:val="Ninguno"/>
                <w:rFonts w:ascii="Times" w:hAnsi="Times"/>
                <w:sz w:val="20"/>
                <w:szCs w:val="20"/>
              </w:rPr>
              <w:t>Reflexionar sobre el propio aprendizaje y fomentar la autoevaluación.</w:t>
            </w:r>
          </w:p>
        </w:tc>
        <w:tc>
          <w:tcPr>
            <w:tcW w:w="32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0991" w:rsidRPr="00EC65D6" w:rsidRDefault="00FF0991" w:rsidP="003D453A">
            <w:pPr>
              <w:pStyle w:val="Ttulo5"/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FF0991" w:rsidRPr="00EC65D6" w:rsidTr="0011205F">
        <w:tblPrEx>
          <w:tblCellMar>
            <w:top w:w="108" w:type="dxa"/>
            <w:bottom w:w="108" w:type="dxa"/>
          </w:tblCellMar>
        </w:tblPrEx>
        <w:trPr>
          <w:gridAfter w:val="1"/>
          <w:wAfter w:w="41" w:type="dxa"/>
          <w:cantSplit/>
          <w:trHeight w:val="363"/>
        </w:trPr>
        <w:tc>
          <w:tcPr>
            <w:tcW w:w="9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Encabezado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="00D65350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Leer el mensaje y luego completar las frases con las palabras que se dan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</w:t>
            </w:r>
            <w:r w:rsidR="00D65350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27</w:t>
            </w:r>
          </w:p>
        </w:tc>
        <w:tc>
          <w:tcPr>
            <w:tcW w:w="14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3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Repasar la gramática aprendida en la unidad.</w:t>
            </w:r>
          </w:p>
        </w:tc>
        <w:tc>
          <w:tcPr>
            <w:tcW w:w="32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Encabezado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0991" w:rsidRPr="00EC65D6" w:rsidRDefault="00FF0991" w:rsidP="003D453A">
            <w:pPr>
              <w:pStyle w:val="Ttulo5"/>
              <w:snapToGrid w:val="0"/>
              <w:rPr>
                <w:rFonts w:ascii="Times" w:hAnsi="Times"/>
                <w:sz w:val="20"/>
                <w:szCs w:val="20"/>
                <w:lang w:val="es-ES_tradnl"/>
              </w:rPr>
            </w:pPr>
          </w:p>
        </w:tc>
      </w:tr>
      <w:tr w:rsidR="00FF0991" w:rsidRPr="00EC65D6" w:rsidTr="0011205F">
        <w:tblPrEx>
          <w:tblCellMar>
            <w:top w:w="108" w:type="dxa"/>
            <w:bottom w:w="108" w:type="dxa"/>
          </w:tblCellMar>
        </w:tblPrEx>
        <w:trPr>
          <w:gridAfter w:val="1"/>
          <w:wAfter w:w="41" w:type="dxa"/>
          <w:cantSplit/>
          <w:trHeight w:val="363"/>
        </w:trPr>
        <w:tc>
          <w:tcPr>
            <w:tcW w:w="9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652E65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Imaginar que </w:t>
            </w:r>
            <w:r w:rsidR="002B7BA5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van a escribir</w:t>
            </w:r>
            <w:r w:rsidR="00652E65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un mensaje a un amigo/a</w:t>
            </w:r>
            <w:r w:rsidR="002B7BA5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para contarle sus planes para el fin de semana. Escribir cuatro frases </w:t>
            </w:r>
            <w:r w:rsidR="007724AF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sobre</w:t>
            </w:r>
            <w:r w:rsidR="002B7BA5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lo que va a hacer y el tiempo que hará.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7724AF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</w:t>
            </w:r>
            <w:r w:rsidR="00652E65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27</w:t>
            </w:r>
          </w:p>
        </w:tc>
        <w:tc>
          <w:tcPr>
            <w:tcW w:w="14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3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Repasar los conocimientos adquiridos en la unidad.</w:t>
            </w:r>
          </w:p>
        </w:tc>
        <w:tc>
          <w:tcPr>
            <w:tcW w:w="32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0991" w:rsidRPr="00EC65D6" w:rsidRDefault="00FF0991" w:rsidP="003D453A">
            <w:pPr>
              <w:pStyle w:val="Ttulo5"/>
              <w:snapToGrid w:val="0"/>
              <w:rPr>
                <w:rFonts w:ascii="Times" w:hAnsi="Times"/>
                <w:szCs w:val="22"/>
                <w:lang w:val="es-ES_tradnl"/>
              </w:rPr>
            </w:pPr>
          </w:p>
        </w:tc>
      </w:tr>
      <w:tr w:rsidR="006C04D4" w:rsidRPr="00EC65D6" w:rsidTr="0011205F">
        <w:tblPrEx>
          <w:tblCellMar>
            <w:top w:w="108" w:type="dxa"/>
            <w:bottom w:w="108" w:type="dxa"/>
          </w:tblCellMar>
        </w:tblPrEx>
        <w:trPr>
          <w:gridAfter w:val="1"/>
          <w:wAfter w:w="41" w:type="dxa"/>
          <w:cantSplit/>
          <w:trHeight w:val="302"/>
        </w:trPr>
        <w:tc>
          <w:tcPr>
            <w:tcW w:w="9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4D4" w:rsidRPr="00EC65D6" w:rsidRDefault="006C04D4" w:rsidP="006C04D4">
            <w:pPr>
              <w:snapToGrid w:val="0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68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6C04D4" w:rsidRPr="00EC65D6" w:rsidRDefault="006C04D4" w:rsidP="006C04D4">
            <w:pPr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PROJECT SKILLS</w:t>
            </w:r>
          </w:p>
          <w:p w:rsidR="006C04D4" w:rsidRPr="00EC65D6" w:rsidRDefault="006C04D4" w:rsidP="006C04D4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Recordar que la finalidad de los proyectos individuales es preparar el proyecto final.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127</w:t>
            </w:r>
          </w:p>
        </w:tc>
        <w:tc>
          <w:tcPr>
            <w:tcW w:w="1433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04D4" w:rsidRPr="00EC65D6" w:rsidRDefault="006C04D4" w:rsidP="006C04D4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3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04D4" w:rsidRPr="00EC65D6" w:rsidRDefault="006C04D4" w:rsidP="006C04D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Repasar los proyectos individuales llevados a cabo en la unidad.</w:t>
            </w:r>
          </w:p>
        </w:tc>
        <w:tc>
          <w:tcPr>
            <w:tcW w:w="3295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04D4" w:rsidRPr="00EC65D6" w:rsidRDefault="006C04D4" w:rsidP="006C04D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pueden usar las herramientas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 xml:space="preserve">Digital Wordlist Plus, Digital Class Game and Shuffle </w:t>
            </w:r>
            <w:r w:rsidRPr="00EC65D6">
              <w:rPr>
                <w:rFonts w:ascii="Times" w:hAnsi="Times"/>
                <w:sz w:val="20"/>
                <w:szCs w:val="20"/>
              </w:rPr>
              <w:t xml:space="preserve">y </w:t>
            </w:r>
            <w:r w:rsidRPr="00EC65D6">
              <w:rPr>
                <w:rFonts w:ascii="Times" w:hAnsi="Times"/>
                <w:i/>
                <w:sz w:val="20"/>
                <w:szCs w:val="20"/>
              </w:rPr>
              <w:t>Digitial Vocabulary and Grammar Review.</w:t>
            </w:r>
          </w:p>
        </w:tc>
        <w:tc>
          <w:tcPr>
            <w:tcW w:w="659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04D4" w:rsidRPr="00EC65D6" w:rsidRDefault="006C04D4" w:rsidP="006C04D4">
            <w:pPr>
              <w:snapToGrid w:val="0"/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6C04D4" w:rsidRPr="00EC65D6" w:rsidRDefault="006C04D4" w:rsidP="006C04D4">
            <w:pPr>
              <w:rPr>
                <w:rFonts w:ascii="Times" w:hAnsi="Times"/>
                <w:b/>
                <w:color w:val="FF0000"/>
                <w:sz w:val="22"/>
                <w:szCs w:val="22"/>
                <w:lang w:val="es-ES_tradnl"/>
              </w:rPr>
            </w:pPr>
          </w:p>
        </w:tc>
      </w:tr>
    </w:tbl>
    <w:p w:rsidR="00FF0991" w:rsidRPr="00EC65D6" w:rsidRDefault="00FF0991" w:rsidP="00FF0991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:rsidR="00FF0991" w:rsidRPr="00EC65D6" w:rsidRDefault="00FF0991" w:rsidP="00FF0991">
      <w:pPr>
        <w:rPr>
          <w:lang w:val="es-ES_tradnl"/>
        </w:rPr>
      </w:pPr>
      <w:r w:rsidRPr="00EC65D6">
        <w:br w:type="page"/>
      </w:r>
    </w:p>
    <w:tbl>
      <w:tblPr>
        <w:tblW w:w="15130" w:type="dxa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FF0991" w:rsidRPr="00EC65D6" w:rsidTr="003D453A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FF0991" w:rsidRPr="00EC65D6" w:rsidRDefault="00FF0991" w:rsidP="003D453A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8: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Going Away</w:t>
            </w:r>
          </w:p>
        </w:tc>
      </w:tr>
      <w:tr w:rsidR="00FF0991" w:rsidRPr="00EC65D6" w:rsidTr="003D453A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F0991" w:rsidRPr="00EC65D6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FF0991" w:rsidRPr="00EC65D6" w:rsidRDefault="00FF0991" w:rsidP="003D453A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FF0991" w:rsidRPr="00EC65D6" w:rsidRDefault="00FF0991" w:rsidP="003D453A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FF0991" w:rsidRPr="00EC65D6" w:rsidTr="003D453A">
        <w:trPr>
          <w:cantSplit/>
        </w:trPr>
        <w:tc>
          <w:tcPr>
            <w:tcW w:w="959" w:type="dxa"/>
            <w:vMerge w:val="restart"/>
            <w:tcBorders>
              <w:top w:val="single" w:sz="6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F0991" w:rsidRPr="00EC65D6" w:rsidRDefault="008B6833" w:rsidP="003D453A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9</w:t>
            </w:r>
            <w:r w:rsidR="00FF0991"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FF0991" w:rsidRPr="00EC65D6" w:rsidRDefault="00FF0991" w:rsidP="003D453A">
            <w:pPr>
              <w:snapToGrid w:val="0"/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Culture Quiz Choices </w:t>
            </w:r>
            <w:r w:rsidR="0031670C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8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: </w:t>
            </w:r>
            <w:r w:rsidR="0031670C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Shakespeare</w:t>
            </w:r>
          </w:p>
          <w:p w:rsidR="00FF0991" w:rsidRPr="00EC65D6" w:rsidRDefault="00FF0991" w:rsidP="003D453A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Digital Video: </w:t>
            </w:r>
            <w:r w:rsidR="00AB7BA9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A Night Out</w:t>
            </w:r>
          </w:p>
          <w:p w:rsidR="00FF0991" w:rsidRPr="00EC65D6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un vídeo sobre </w:t>
            </w:r>
            <w:r w:rsidR="00E03036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Shakespeare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elegir la respuesta correcta.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Leer el apartado </w:t>
            </w:r>
            <w:r w:rsidRPr="00EC65D6">
              <w:rPr>
                <w:rFonts w:ascii="Times" w:hAnsi="Times" w:cs="Times"/>
                <w:i/>
                <w:color w:val="000000"/>
                <w:sz w:val="20"/>
                <w:szCs w:val="20"/>
              </w:rPr>
              <w:t>Did You Know</w:t>
            </w:r>
            <w:r w:rsidR="00A84997" w:rsidRPr="00EC65D6">
              <w:rPr>
                <w:rFonts w:ascii="Times" w:hAnsi="Times" w:cs="Times"/>
                <w:i/>
                <w:color w:val="000000"/>
                <w:sz w:val="20"/>
                <w:szCs w:val="20"/>
              </w:rPr>
              <w:t>?</w:t>
            </w:r>
            <w:r w:rsidRPr="00EC65D6">
              <w:rPr>
                <w:rFonts w:ascii="Times" w:hAnsi="Times" w:cs="Times"/>
                <w:i/>
                <w:color w:val="000000"/>
                <w:sz w:val="20"/>
                <w:szCs w:val="20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y responder las preguntas de </w:t>
            </w:r>
            <w:r w:rsidRPr="00EC65D6">
              <w:rPr>
                <w:rFonts w:ascii="Times" w:hAnsi="Times" w:cs="Times"/>
                <w:i/>
                <w:color w:val="000000"/>
                <w:sz w:val="20"/>
                <w:szCs w:val="20"/>
              </w:rPr>
              <w:t xml:space="preserve">Test Yourself.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17</w:t>
            </w:r>
            <w:r w:rsidR="00E03036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Ampliar los conocimientos culturales de los alumnos/as y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practicar la comprensión oral mediante apoyo visual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  <w:t xml:space="preserve">Se pueden comprobar las respuestas de </w:t>
            </w:r>
            <w:r w:rsidRPr="00EC65D6">
              <w:rPr>
                <w:rFonts w:ascii="Times" w:hAnsi="Times" w:cs="Times"/>
                <w:i/>
                <w:color w:val="000000"/>
                <w:sz w:val="20"/>
                <w:szCs w:val="20"/>
                <w:lang w:val="es-ES"/>
              </w:rPr>
              <w:t>Test Yourself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  <w:t xml:space="preserve">. </w:t>
            </w:r>
            <w:r w:rsidRPr="00EC65D6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SB, p. 174</w:t>
            </w:r>
          </w:p>
          <w:p w:rsidR="00FF0991" w:rsidRPr="00EC65D6" w:rsidRDefault="00FF0991" w:rsidP="003D453A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</w:pPr>
            <w:r w:rsidRPr="00EC65D6">
              <w:rPr>
                <w:rFonts w:ascii="Times" w:hAnsi="Times"/>
                <w:sz w:val="20"/>
                <w:szCs w:val="20"/>
              </w:rPr>
              <w:t>Se pueden repartir fotocopias con ejercicios sobre el vídeo.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  <w:lang w:val="es-ES"/>
              </w:rPr>
              <w:br/>
            </w:r>
            <w:r w:rsidRPr="00EC65D6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TAIOP, p. 26</w:t>
            </w:r>
            <w:r w:rsidR="00AB7BA9" w:rsidRPr="00EC65D6">
              <w:rPr>
                <w:rFonts w:ascii="Times" w:hAnsi="Times" w:cs="Times"/>
                <w:b/>
                <w:color w:val="000000"/>
                <w:sz w:val="20"/>
                <w:szCs w:val="20"/>
                <w:lang w:val="es-ES"/>
              </w:rPr>
              <w:t>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snapToGrid w:val="0"/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n-US"/>
              </w:rPr>
              <w:t>Progress and Competences Check</w:t>
            </w:r>
          </w:p>
          <w:p w:rsidR="00FF0991" w:rsidRPr="00EC65D6" w:rsidRDefault="00FF0991" w:rsidP="003D453A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WB, pp. </w:t>
            </w:r>
            <w:r w:rsidR="00F673FA"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8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4-</w:t>
            </w:r>
            <w:r w:rsidR="00F673FA"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8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7</w:t>
            </w:r>
          </w:p>
        </w:tc>
      </w:tr>
      <w:tr w:rsidR="00FF0991" w:rsidRPr="00EC65D6" w:rsidTr="003D453A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F0991" w:rsidRPr="00EC65D6" w:rsidRDefault="00FF0991" w:rsidP="003D453A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PROJECT CHOICES</w:t>
            </w:r>
          </w:p>
          <w:p w:rsidR="00FF0991" w:rsidRPr="00EC65D6" w:rsidRDefault="001D6239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Comentar que van a elaborar un itinerario de un viaje o </w:t>
            </w:r>
            <w:r w:rsidR="00EA7A89" w:rsidRPr="00EC65D6">
              <w:rPr>
                <w:rFonts w:ascii="Times" w:hAnsi="Times"/>
                <w:sz w:val="20"/>
                <w:szCs w:val="20"/>
                <w:lang w:val="es-ES_tradnl"/>
              </w:rPr>
              <w:t>hacer</w:t>
            </w: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 xml:space="preserve"> un vídeo sobre sus planes de vacaciones. </w:t>
            </w:r>
            <w:r w:rsidR="00FF0991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6A7120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Introducir el tema del proyecto.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</w:t>
            </w:r>
            <w:r w:rsidR="00B1753F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3’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0991" w:rsidRPr="00EC65D6" w:rsidRDefault="00FF0991" w:rsidP="003D453A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660EB9" w:rsidRPr="00EC65D6" w:rsidTr="003D453A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60EB9" w:rsidRPr="00EC65D6" w:rsidRDefault="00660EB9" w:rsidP="00660EB9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60EB9" w:rsidRPr="00EC65D6" w:rsidRDefault="00CB76C3" w:rsidP="00660EB9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GET READY</w:t>
            </w:r>
          </w:p>
          <w:p w:rsidR="00660EB9" w:rsidRPr="00EC65D6" w:rsidRDefault="00660EB9" w:rsidP="00660EB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En </w:t>
            </w:r>
            <w:r w:rsidR="000B7E35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grupos de tres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, </w:t>
            </w:r>
            <w:r w:rsidR="00046DA7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leer el itinerario. Decidir qué </w:t>
            </w:r>
            <w:r w:rsidR="008A2073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va a leer cada</w:t>
            </w:r>
            <w:r w:rsidR="003A1E7E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8A2073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uno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luego completar la ficha de la pág. </w:t>
            </w:r>
            <w:r w:rsidR="00D953A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129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. </w:t>
            </w:r>
          </w:p>
          <w:p w:rsidR="00660EB9" w:rsidRPr="00EC65D6" w:rsidRDefault="00660EB9" w:rsidP="00660EB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EC65D6">
              <w:rPr>
                <w:rFonts w:ascii="Times" w:hAnsi="Times"/>
                <w:i/>
                <w:color w:val="000000"/>
                <w:sz w:val="16"/>
                <w:szCs w:val="20"/>
                <w:lang w:val="es-ES_tradnl"/>
              </w:rPr>
              <w:t>MEDIATION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: Contarle</w:t>
            </w:r>
            <w:r w:rsidR="00A37CCF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 a los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compañero</w:t>
            </w:r>
            <w:r w:rsidR="00A37CCF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/a</w:t>
            </w:r>
            <w:r w:rsidR="00A37CCF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lo que han leído utilizando la información de la ficha.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SB, p. </w:t>
            </w:r>
            <w:r w:rsidR="00A37CCF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128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60EB9" w:rsidRPr="00EC65D6" w:rsidRDefault="00660EB9" w:rsidP="00660EB9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1, 2, 5, 6, 7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60EB9" w:rsidRPr="00EC65D6" w:rsidRDefault="00660EB9" w:rsidP="00660EB9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mediación y obtener información de un texto escrito.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60EB9" w:rsidRPr="00EC65D6" w:rsidRDefault="00660EB9" w:rsidP="00660EB9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60EB9" w:rsidRPr="00EC65D6" w:rsidRDefault="00660EB9" w:rsidP="00660EB9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60EB9" w:rsidRPr="00EC65D6" w:rsidRDefault="00660EB9" w:rsidP="00660EB9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FF0991" w:rsidRPr="00EC65D6" w:rsidTr="003D453A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F0991" w:rsidRPr="00EC65D6" w:rsidRDefault="00FF0991" w:rsidP="003D453A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Extra Reading Comprehension</w:t>
            </w:r>
          </w:p>
          <w:p w:rsidR="00FF0991" w:rsidRPr="00EC65D6" w:rsidRDefault="00FF0991" w:rsidP="003D453A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 actividad adicional si se considera necesario.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</w:t>
            </w:r>
            <w:r w:rsidR="00B77564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noProof/>
                <w:color w:val="000000"/>
                <w:sz w:val="20"/>
                <w:szCs w:val="20"/>
                <w:lang w:val="es-ES_tradnl"/>
              </w:rPr>
              <w:t>Reforzar los conocimientos de la sección.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Se puede copiar la</w:t>
            </w:r>
            <w:r w:rsidR="008C42D0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lista de actividades y lugares </w:t>
            </w:r>
            <w:r w:rsidR="0086371F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para</w:t>
            </w:r>
            <w:r w:rsidR="008C42D0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visitar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en la pizarra o repartir fotocopias.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T184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0991" w:rsidRPr="00EC65D6" w:rsidRDefault="00FF0991" w:rsidP="003D453A">
            <w:pPr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</w:tr>
      <w:tr w:rsidR="00FF0991" w:rsidRPr="00EC65D6" w:rsidTr="003D453A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F0991" w:rsidRPr="00EC65D6" w:rsidRDefault="00FF0991" w:rsidP="003D453A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CB76C3" w:rsidP="003D453A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PLAN</w:t>
            </w:r>
          </w:p>
          <w:p w:rsidR="00FF0991" w:rsidRPr="00EC65D6" w:rsidRDefault="00FF0991" w:rsidP="003D453A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:rsidR="00FF0991" w:rsidRPr="00EC65D6" w:rsidRDefault="00FF0991" w:rsidP="003D453A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="007F6C25" w:rsidRPr="00EC65D6">
              <w:rPr>
                <w:rFonts w:ascii="Times" w:hAnsi="Times"/>
                <w:color w:val="000000"/>
                <w:sz w:val="20"/>
                <w:szCs w:val="20"/>
              </w:rPr>
              <w:t>En grupos, elegir un país para el itinerario o vídeo.</w:t>
            </w:r>
          </w:p>
          <w:p w:rsidR="007F6C25" w:rsidRPr="00EC65D6" w:rsidRDefault="007F6C25" w:rsidP="007F6C25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2. Decidir </w:t>
            </w:r>
            <w:r w:rsidR="00D2797D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la época </w:t>
            </w:r>
            <w:r w:rsidR="00197CBD" w:rsidRPr="00EC65D6">
              <w:rPr>
                <w:rFonts w:ascii="Times" w:hAnsi="Times"/>
                <w:color w:val="000000"/>
                <w:sz w:val="20"/>
                <w:szCs w:val="20"/>
              </w:rPr>
              <w:t>para</w:t>
            </w:r>
            <w:r w:rsidR="00D2797D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viajar</w:t>
            </w:r>
            <w:r w:rsidR="00144185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y</w:t>
            </w:r>
            <w:r w:rsidR="00D2797D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el número de días que durará el viaje</w:t>
            </w:r>
            <w:r w:rsidR="00144185" w:rsidRPr="00EC65D6">
              <w:rPr>
                <w:rFonts w:ascii="Times" w:hAnsi="Times"/>
                <w:color w:val="000000"/>
                <w:sz w:val="20"/>
                <w:szCs w:val="20"/>
              </w:rPr>
              <w:t>. E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legir un destino interesante del país para cada día.</w:t>
            </w:r>
          </w:p>
          <w:p w:rsidR="00FF0991" w:rsidRPr="00EC65D6" w:rsidRDefault="007F6C25" w:rsidP="007F6C25">
            <w:pPr>
              <w:pStyle w:val="Encabezado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3. Decidir qué miembro del grupo se va a encargar de </w:t>
            </w:r>
            <w:r w:rsidR="0077611A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buscar información </w:t>
            </w:r>
            <w:r w:rsidR="005B3D19" w:rsidRPr="00EC65D6">
              <w:rPr>
                <w:rFonts w:ascii="Times" w:hAnsi="Times"/>
                <w:color w:val="000000"/>
                <w:sz w:val="20"/>
                <w:szCs w:val="20"/>
              </w:rPr>
              <w:t>sobre</w:t>
            </w:r>
            <w:r w:rsidR="0077611A"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cada destino.</w:t>
            </w:r>
            <w:r w:rsidRPr="00EC65D6">
              <w:rPr>
                <w:rStyle w:val="Ninguno"/>
                <w:rFonts w:ascii="Times" w:hAnsi="Times"/>
                <w:sz w:val="20"/>
                <w:szCs w:val="20"/>
                <w:lang w:val="es-ES_tradnl"/>
              </w:rPr>
              <w:t xml:space="preserve"> </w:t>
            </w:r>
            <w:r w:rsidR="00FF0991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BC54D0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consultar el apartado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Tip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FF0991" w:rsidRPr="00EC65D6" w:rsidTr="003D453A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FF0991" w:rsidRPr="00EC65D6" w:rsidRDefault="00FF0991" w:rsidP="003D453A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CB76C3" w:rsidP="003D453A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RESEARCH</w:t>
            </w:r>
          </w:p>
          <w:p w:rsidR="00595E05" w:rsidRPr="00EC65D6" w:rsidRDefault="00595E05" w:rsidP="00595E05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1. Buscar en Internet información sobre el destino y l</w:t>
            </w:r>
            <w:r w:rsidR="00B458D5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os lugares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que se pueden </w:t>
            </w:r>
            <w:r w:rsidR="00B458D5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visitar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. También pueden ver vídeos o utilizar Google Maps para obtener más información y completar una ficha.</w:t>
            </w:r>
          </w:p>
          <w:p w:rsidR="00FF0991" w:rsidRPr="00EC65D6" w:rsidRDefault="00595E05" w:rsidP="00784281">
            <w:pPr>
              <w:pStyle w:val="Encabezado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2. Buscar imágenes en Internet.</w:t>
            </w:r>
            <w:r w:rsidR="00784281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FF0991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2</w:t>
            </w:r>
            <w:r w:rsidR="000203BD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 competencia específica relacionada con la competencia personal, social y de aprender a aprender.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D3002" w:rsidRPr="00EC65D6" w:rsidRDefault="00DD3002" w:rsidP="00DD3002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T12</w:t>
            </w:r>
            <w:r w:rsidR="00D05B71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</w:t>
            </w:r>
          </w:p>
          <w:p w:rsidR="00FF0991" w:rsidRPr="00EC65D6" w:rsidRDefault="00BA0E57" w:rsidP="00DD3002">
            <w:pPr>
              <w:snapToGrid w:val="0"/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copiar la ficha en el cuaderno o usar el organizador de proyectos. </w:t>
            </w:r>
            <w:r w:rsidR="00FF0991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15</w:t>
            </w:r>
            <w:r w:rsidR="00595E05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0991" w:rsidRPr="00EC65D6" w:rsidRDefault="00FF0991" w:rsidP="003D453A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6B1964" w:rsidRPr="00EC65D6" w:rsidTr="003D453A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6B1964" w:rsidRPr="00EC65D6" w:rsidRDefault="006B1964" w:rsidP="006B1964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B1964" w:rsidRPr="00EC65D6" w:rsidRDefault="006B1964" w:rsidP="006B1964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PROJECT CHOICES Itinerary</w:t>
            </w:r>
          </w:p>
          <w:p w:rsidR="006B1964" w:rsidRPr="00EC65D6" w:rsidRDefault="006B1964" w:rsidP="006B1964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CREATE</w:t>
            </w:r>
          </w:p>
          <w:p w:rsidR="006B1964" w:rsidRPr="00EC65D6" w:rsidRDefault="006B1964" w:rsidP="006B196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Escribir </w:t>
            </w:r>
            <w:r w:rsidR="00051CF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su parte del proyecto.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</w:t>
            </w:r>
          </w:p>
          <w:p w:rsidR="006B1964" w:rsidRPr="00EC65D6" w:rsidRDefault="006B1964" w:rsidP="006B1964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:rsidR="006B1964" w:rsidRPr="00EC65D6" w:rsidRDefault="006B1964" w:rsidP="006B1964">
            <w:pPr>
              <w:rPr>
                <w:rFonts w:ascii="Times" w:hAnsi="Times" w:cs="Times"/>
                <w:iCs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EC65D6">
              <w:rPr>
                <w:rFonts w:ascii="Times" w:hAnsi="Times" w:cs="Times"/>
                <w:iCs/>
                <w:sz w:val="20"/>
                <w:szCs w:val="20"/>
              </w:rPr>
              <w:t>Poner en común</w:t>
            </w:r>
            <w:r w:rsidR="00051CFC" w:rsidRPr="00EC65D6">
              <w:rPr>
                <w:rFonts w:ascii="Times" w:hAnsi="Times" w:cs="Times"/>
                <w:iCs/>
                <w:sz w:val="20"/>
                <w:szCs w:val="20"/>
              </w:rPr>
              <w:t xml:space="preserve"> </w:t>
            </w:r>
            <w:r w:rsidR="0088749B" w:rsidRPr="00EC65D6">
              <w:rPr>
                <w:rFonts w:ascii="Times" w:hAnsi="Times" w:cs="Times"/>
                <w:iCs/>
                <w:sz w:val="20"/>
                <w:szCs w:val="20"/>
              </w:rPr>
              <w:t>las</w:t>
            </w:r>
            <w:r w:rsidR="00051CFC" w:rsidRPr="00EC65D6">
              <w:rPr>
                <w:rFonts w:ascii="Times" w:hAnsi="Times" w:cs="Times"/>
                <w:iCs/>
                <w:sz w:val="20"/>
                <w:szCs w:val="20"/>
              </w:rPr>
              <w:t xml:space="preserve"> partes del proyecto </w:t>
            </w:r>
            <w:r w:rsidRPr="00EC65D6">
              <w:rPr>
                <w:rFonts w:ascii="Times" w:hAnsi="Times" w:cs="Times"/>
                <w:iCs/>
                <w:sz w:val="20"/>
                <w:szCs w:val="20"/>
              </w:rPr>
              <w:t>y hacer los cambios necesarios.</w:t>
            </w:r>
          </w:p>
          <w:p w:rsidR="006B1964" w:rsidRPr="00EC65D6" w:rsidRDefault="006B1964" w:rsidP="006B196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Pr="00EC65D6">
              <w:rPr>
                <w:sz w:val="20"/>
                <w:szCs w:val="20"/>
              </w:rPr>
              <w:t xml:space="preserve">Utilizar la información y las imágenes para elaborar el </w:t>
            </w:r>
            <w:r w:rsidR="00051CFC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itinerario</w:t>
            </w:r>
            <w:r w:rsidRPr="00EC65D6">
              <w:rPr>
                <w:rFonts w:ascii="Times" w:hAnsi="Times"/>
                <w:sz w:val="20"/>
                <w:szCs w:val="20"/>
                <w:lang w:val="es-ES_tradnl"/>
              </w:rPr>
              <w:t>.</w:t>
            </w:r>
          </w:p>
          <w:p w:rsidR="006B1964" w:rsidRPr="00EC65D6" w:rsidRDefault="006B1964" w:rsidP="006B1964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</w:t>
            </w:r>
          </w:p>
          <w:p w:rsidR="006B1964" w:rsidRPr="00EC65D6" w:rsidRDefault="006B1964" w:rsidP="006B196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Elaborar una tarjeta con información sobre </w:t>
            </w:r>
            <w:r w:rsidRPr="00EC65D6">
              <w:rPr>
                <w:sz w:val="20"/>
                <w:szCs w:val="20"/>
              </w:rPr>
              <w:t xml:space="preserve">el </w:t>
            </w:r>
            <w:r w:rsidR="009A716F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itinerario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. </w:t>
            </w:r>
          </w:p>
          <w:p w:rsidR="006B1964" w:rsidRPr="00EC65D6" w:rsidRDefault="006B1964" w:rsidP="006B196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EC65D6">
              <w:rPr>
                <w:rFonts w:ascii="Times" w:hAnsi="Times"/>
                <w:i/>
                <w:color w:val="000000"/>
                <w:sz w:val="16"/>
                <w:szCs w:val="20"/>
                <w:lang w:val="es-ES_tradnl"/>
              </w:rPr>
              <w:t>MEDIATION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: Utilizar la tarjeta para p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resentar </w:t>
            </w:r>
            <w:r w:rsidRPr="00EC65D6">
              <w:rPr>
                <w:sz w:val="20"/>
                <w:szCs w:val="20"/>
              </w:rPr>
              <w:t xml:space="preserve">el </w:t>
            </w:r>
            <w:r w:rsidR="009A716F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itinerario</w:t>
            </w:r>
            <w:r w:rsidR="009A716F"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en clase.</w:t>
            </w:r>
          </w:p>
          <w:p w:rsidR="006B1964" w:rsidRPr="00EC65D6" w:rsidRDefault="006B1964" w:rsidP="006B1964">
            <w:pPr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PROJECT CHOICES Video</w:t>
            </w:r>
          </w:p>
          <w:p w:rsidR="006B1964" w:rsidRPr="00EC65D6" w:rsidRDefault="006B1964" w:rsidP="006B1964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CREATE</w:t>
            </w:r>
          </w:p>
          <w:p w:rsidR="006B1964" w:rsidRPr="00EC65D6" w:rsidRDefault="006B1964" w:rsidP="006B196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1. Escribir </w:t>
            </w:r>
            <w:r w:rsidR="007C058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su parte del plan para las vacaciones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6B1964" w:rsidRPr="00EC65D6" w:rsidRDefault="006B1964" w:rsidP="006B1964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u w:val="single"/>
                <w:lang w:val="es-ES_tradnl"/>
              </w:rPr>
              <w:t>Collaboration</w:t>
            </w:r>
          </w:p>
          <w:p w:rsidR="006B1964" w:rsidRPr="00EC65D6" w:rsidRDefault="006B1964" w:rsidP="006B1964">
            <w:pPr>
              <w:rPr>
                <w:rFonts w:ascii="Times" w:hAnsi="Times" w:cs="Times"/>
                <w:iCs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2. </w:t>
            </w:r>
            <w:r w:rsidRPr="00EC65D6">
              <w:rPr>
                <w:rFonts w:ascii="Times" w:hAnsi="Times" w:cs="Times"/>
                <w:iCs/>
                <w:sz w:val="20"/>
                <w:szCs w:val="20"/>
              </w:rPr>
              <w:t xml:space="preserve">Poner en común </w:t>
            </w:r>
            <w:r w:rsidR="0088749B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las</w:t>
            </w:r>
            <w:r w:rsidR="007C058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partes del plan </w:t>
            </w:r>
            <w:r w:rsidR="00B927E3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y </w:t>
            </w:r>
            <w:r w:rsidRPr="00EC65D6">
              <w:rPr>
                <w:rFonts w:ascii="Times" w:hAnsi="Times" w:cs="Times"/>
                <w:iCs/>
                <w:sz w:val="20"/>
                <w:szCs w:val="20"/>
              </w:rPr>
              <w:t>hacer los cambios necesarios.</w:t>
            </w:r>
          </w:p>
          <w:p w:rsidR="006B1964" w:rsidRPr="00EC65D6" w:rsidRDefault="006B1964" w:rsidP="006B196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3. </w:t>
            </w:r>
            <w:r w:rsidR="003F470A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Decidir qué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personas van a presentar cada </w:t>
            </w:r>
            <w:r w:rsidR="007C0582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día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  <w:p w:rsidR="00A75040" w:rsidRPr="00EC65D6" w:rsidRDefault="006B1964" w:rsidP="006B196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4. </w:t>
            </w:r>
            <w:r w:rsidR="00A75040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Utilizar imágenes en la grabación del vídeo. Incluir videoclips si es necesario.</w:t>
            </w:r>
          </w:p>
          <w:p w:rsidR="006B1964" w:rsidRPr="00EC65D6" w:rsidRDefault="006B1964" w:rsidP="006B1964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PRESENT</w:t>
            </w:r>
          </w:p>
          <w:p w:rsidR="006B1964" w:rsidRPr="00EC65D6" w:rsidRDefault="006B1964" w:rsidP="006B196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Presentar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el vídeo</w:t>
            </w: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 xml:space="preserve"> en clase.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</w:t>
            </w:r>
            <w:r w:rsidR="006F1891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 129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B1964" w:rsidRPr="00EC65D6" w:rsidRDefault="006B1964" w:rsidP="006B196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B1964" w:rsidRPr="00EC65D6" w:rsidRDefault="006B1964" w:rsidP="006B1964">
            <w:pPr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szCs w:val="20"/>
              </w:rPr>
              <w:t>Fomentar el desarrollo de las competencias específicas relacionadas con la competencia digital y la mediación.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B1964" w:rsidRPr="00EC65D6" w:rsidRDefault="006B1964" w:rsidP="006B1964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Ver sugerencias.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TM, p. T129</w:t>
            </w:r>
          </w:p>
          <w:p w:rsidR="006B1964" w:rsidRPr="00EC65D6" w:rsidRDefault="006B1964" w:rsidP="006B1964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elaborar la tarjeta o completar la tarjeta de presentación.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WB, p. 160</w:t>
            </w:r>
          </w:p>
          <w:p w:rsidR="006B1964" w:rsidRPr="00EC65D6" w:rsidRDefault="006B1964" w:rsidP="006B1964">
            <w:pPr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Se puede consultar el apartado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Tip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B1964" w:rsidRPr="00EC65D6" w:rsidRDefault="006B1964" w:rsidP="006B196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B1964" w:rsidRPr="00EC65D6" w:rsidRDefault="006B1964" w:rsidP="006B1964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6B1964" w:rsidRPr="00EC65D6" w:rsidTr="003D453A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6B1964" w:rsidRPr="00EC65D6" w:rsidRDefault="006B1964" w:rsidP="006B1964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B1964" w:rsidRPr="00EC65D6" w:rsidRDefault="006B1964" w:rsidP="006B1964">
            <w:pPr>
              <w:pStyle w:val="Encabezado"/>
              <w:rPr>
                <w:rFonts w:ascii="Times" w:hAnsi="Times"/>
                <w:i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</w:rPr>
              <w:t>REFLECT</w:t>
            </w:r>
          </w:p>
          <w:p w:rsidR="006B1964" w:rsidRPr="00EC65D6" w:rsidRDefault="006B1964" w:rsidP="006B1964">
            <w:pPr>
              <w:pStyle w:val="Encabezado"/>
              <w:rPr>
                <w:rFonts w:ascii="Times" w:hAnsi="Times"/>
                <w:color w:val="000000"/>
                <w:sz w:val="20"/>
                <w:szCs w:val="20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Utilizar la rúbrica para evaluar su trabajo.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12</w:t>
            </w:r>
            <w:r w:rsidR="008837E6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B1964" w:rsidRPr="00EC65D6" w:rsidRDefault="006B1964" w:rsidP="006B196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B1964" w:rsidRPr="00EC65D6" w:rsidRDefault="006B1964" w:rsidP="006B196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</w:rPr>
              <w:t>Reflexionar sobre su experiencia con el proyecto.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B1964" w:rsidRPr="00EC65D6" w:rsidRDefault="006B1964" w:rsidP="006B1964">
            <w:pPr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B1964" w:rsidRPr="00EC65D6" w:rsidRDefault="006B1964" w:rsidP="006B196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B1964" w:rsidRPr="00EC65D6" w:rsidRDefault="006B1964" w:rsidP="006B1964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  <w:tr w:rsidR="006B1964" w:rsidRPr="00EC65D6" w:rsidTr="003D453A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6B1964" w:rsidRPr="00EC65D6" w:rsidRDefault="006B1964" w:rsidP="006B1964">
            <w:pPr>
              <w:snapToGrid w:val="0"/>
              <w:jc w:val="center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B1964" w:rsidRPr="00EC65D6" w:rsidRDefault="006B1964" w:rsidP="006B1964">
            <w:pPr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Round Up</w:t>
            </w:r>
          </w:p>
          <w:p w:rsidR="006B1964" w:rsidRPr="00EC65D6" w:rsidRDefault="006B1964" w:rsidP="006B196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Basándose en la información aprendida en la 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unidad, decir </w:t>
            </w:r>
            <w:r w:rsidR="007870F5" w:rsidRPr="00EC65D6">
              <w:rPr>
                <w:rFonts w:ascii="Times" w:hAnsi="Times"/>
                <w:color w:val="000000"/>
                <w:sz w:val="20"/>
                <w:szCs w:val="20"/>
              </w:rPr>
              <w:t>a qué lugares suele viajar</w:t>
            </w:r>
            <w:r w:rsidRPr="00EC65D6">
              <w:rPr>
                <w:rFonts w:ascii="Times" w:hAnsi="Times"/>
                <w:color w:val="000000"/>
                <w:sz w:val="20"/>
                <w:szCs w:val="20"/>
              </w:rPr>
              <w:t xml:space="preserve"> la gente de su país</w:t>
            </w:r>
            <w:r w:rsidRPr="00EC65D6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 y qué cambios</w:t>
            </w:r>
            <w:r w:rsidR="00CE5377" w:rsidRPr="00EC65D6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 ha notado</w:t>
            </w:r>
            <w:r w:rsidRPr="00EC65D6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 </w:t>
            </w:r>
            <w:r w:rsidR="00CE5377" w:rsidRPr="00EC65D6">
              <w:rPr>
                <w:rFonts w:ascii="Times" w:hAnsi="Times" w:cs="Times"/>
                <w:iCs/>
                <w:color w:val="000000"/>
                <w:sz w:val="20"/>
                <w:szCs w:val="20"/>
              </w:rPr>
              <w:t xml:space="preserve">a la hora de viajar.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SB, p. 12</w:t>
            </w:r>
            <w:r w:rsidR="008837E6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B1964" w:rsidRPr="00EC65D6" w:rsidRDefault="006B1964" w:rsidP="006B196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B1964" w:rsidRPr="00EC65D6" w:rsidRDefault="006B1964" w:rsidP="006B1964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 w:cs="Times"/>
                <w:iCs/>
                <w:color w:val="000000"/>
                <w:sz w:val="20"/>
                <w:szCs w:val="20"/>
              </w:rPr>
              <w:t>Reflexionar sobre lo aprendido con la situación de aprendizaje de la unidad.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B1964" w:rsidRPr="00EC65D6" w:rsidRDefault="006B1964" w:rsidP="006B1964">
            <w:pPr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B1964" w:rsidRPr="00EC65D6" w:rsidRDefault="006B1964" w:rsidP="006B1964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B1964" w:rsidRPr="00EC65D6" w:rsidRDefault="006B1964" w:rsidP="006B1964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</w:tbl>
    <w:p w:rsidR="008B6833" w:rsidRPr="00EC65D6" w:rsidRDefault="008B6833" w:rsidP="00FF0991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:rsidR="008B6833" w:rsidRPr="00EC65D6" w:rsidRDefault="008B6833" w:rsidP="008B6833">
      <w:pPr>
        <w:rPr>
          <w:lang w:val="es-ES_tradnl"/>
        </w:rPr>
      </w:pPr>
      <w:r w:rsidRPr="00EC65D6">
        <w:br w:type="page"/>
      </w:r>
    </w:p>
    <w:p w:rsidR="00615294" w:rsidRPr="00EC65D6" w:rsidRDefault="00615294">
      <w:pPr>
        <w:rPr>
          <w:rFonts w:ascii="Times" w:hAnsi="Times"/>
          <w:color w:val="FF0000"/>
          <w:sz w:val="22"/>
          <w:szCs w:val="22"/>
          <w:lang w:val="es-ES_tradnl"/>
        </w:rPr>
      </w:pPr>
      <w:r w:rsidRPr="00EC65D6">
        <w:rPr>
          <w:rFonts w:ascii="Times" w:hAnsi="Times"/>
          <w:color w:val="FF0000"/>
          <w:sz w:val="22"/>
          <w:szCs w:val="22"/>
        </w:rPr>
        <w:br w:type="page"/>
      </w:r>
    </w:p>
    <w:p w:rsidR="00FF0991" w:rsidRPr="00EC65D6" w:rsidRDefault="00FF0991" w:rsidP="00FF0991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tbl>
      <w:tblPr>
        <w:tblW w:w="15130" w:type="dxa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FF0991" w:rsidRPr="00EC65D6" w:rsidTr="003D453A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FF0991" w:rsidRPr="00EC65D6" w:rsidRDefault="00FF0991" w:rsidP="003D453A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8: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Going Away</w:t>
            </w:r>
          </w:p>
        </w:tc>
      </w:tr>
      <w:tr w:rsidR="00FF0991" w:rsidRPr="00EC65D6" w:rsidTr="003D453A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F0991" w:rsidRPr="00EC65D6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FF0991" w:rsidRPr="00EC65D6" w:rsidRDefault="00FF0991" w:rsidP="003D453A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FF0991" w:rsidRPr="00EC65D6" w:rsidRDefault="00FF0991" w:rsidP="003D453A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FF0991" w:rsidRPr="00EC65D6" w:rsidTr="003D453A">
        <w:trPr>
          <w:cantSplit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="008B6833"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0</w:t>
            </w: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FF0991" w:rsidRPr="00EC65D6" w:rsidRDefault="00FF0991" w:rsidP="003D453A">
            <w:pPr>
              <w:jc w:val="center"/>
              <w:rPr>
                <w:rFonts w:ascii="Times" w:hAnsi="Times"/>
                <w:b/>
                <w:color w:val="000000"/>
                <w:sz w:val="4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snapToGrid w:val="0"/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Corregir los ejercicios de la sección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Progress and Competences Check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Repasar el vocabulario y la gramática de la unidad </w:t>
            </w:r>
            <w:r w:rsidR="006A2A0B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8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resolver posibles dudas.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0991" w:rsidRPr="00EC65D6" w:rsidRDefault="00FF0991" w:rsidP="003D453A">
            <w:pPr>
              <w:snapToGrid w:val="0"/>
              <w:rPr>
                <w:rFonts w:ascii="Times" w:hAnsi="Times" w:cs="Arial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FF0991" w:rsidRPr="00EC65D6" w:rsidTr="003D453A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jc w:val="center"/>
              <w:rPr>
                <w:rFonts w:ascii="Times" w:hAnsi="Times"/>
                <w:color w:val="000000"/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las actividades fotocopiables de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Extra Practice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(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TAIOP, pp. 23</w:t>
            </w:r>
            <w:r w:rsidR="006615B2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4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-23</w:t>
            </w:r>
            <w:r w:rsidR="006615B2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5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)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o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Extension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(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TAIOP, p. 25</w:t>
            </w:r>
            <w:r w:rsidR="006615B2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1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 xml:space="preserve">) 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según las necesidades de cada alumno/a.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Repasar o ampliar los conocimientos adquiridos en </w:t>
            </w:r>
            <w:r w:rsidR="00E12C03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la unidad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Piedepgina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profesor/a puede corregir las actividades en clase o entregar una fotocopia con las respuestas. </w:t>
            </w:r>
            <w:r w:rsidR="000A109D"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br/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TAIOP, pp. 24</w:t>
            </w:r>
            <w:r w:rsidR="006615B2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3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, 253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jc w:val="center"/>
              <w:rPr>
                <w:rFonts w:ascii="Times" w:hAnsi="Times" w:cs="Arial"/>
                <w:b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20’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0991" w:rsidRPr="00EC65D6" w:rsidRDefault="00FF0991" w:rsidP="003D453A">
            <w:pPr>
              <w:snapToGrid w:val="0"/>
              <w:rPr>
                <w:rFonts w:ascii="Times" w:hAnsi="Times" w:cs="Arial"/>
                <w:b/>
                <w:color w:val="FF0000"/>
                <w:sz w:val="20"/>
                <w:szCs w:val="20"/>
                <w:lang w:val="es-ES_tradnl"/>
              </w:rPr>
            </w:pPr>
          </w:p>
        </w:tc>
      </w:tr>
      <w:tr w:rsidR="00FF0991" w:rsidRPr="00EC65D6" w:rsidTr="003D453A">
        <w:trPr>
          <w:cantSplit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F0991" w:rsidRPr="00EC65D6" w:rsidRDefault="00FF0991" w:rsidP="003D453A">
            <w:pPr>
              <w:snapToGrid w:val="0"/>
              <w:jc w:val="center"/>
              <w:rPr>
                <w:rFonts w:ascii="Times" w:hAnsi="Times"/>
                <w:color w:val="FF0000"/>
                <w:lang w:val="es-ES_tradn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Hacer las actividades que se incluyen en el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Burlington ESO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Grammar Factory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y en el </w:t>
            </w:r>
            <w:r w:rsidRPr="00EC65D6">
              <w:rPr>
                <w:rFonts w:ascii="Times" w:hAnsi="Times"/>
                <w:i/>
                <w:iCs/>
                <w:color w:val="000000"/>
                <w:sz w:val="20"/>
                <w:szCs w:val="20"/>
                <w:lang w:val="es-ES_tradnl"/>
              </w:rPr>
              <w:t xml:space="preserve">Burlington ESO 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Culture Bank</w:t>
            </w: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 de la página web.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TableContents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1, 2, 5, 7, 8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rPr>
                <w:rFonts w:ascii="Times" w:hAnsi="Times" w:cs="Arial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Practicar los contenidos de la unidad de manera lúdica.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25’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0991" w:rsidRPr="00EC65D6" w:rsidRDefault="00FF0991" w:rsidP="003D453A">
            <w:pPr>
              <w:rPr>
                <w:rFonts w:ascii="Times" w:hAnsi="Times"/>
                <w:i/>
                <w:color w:val="FF0000"/>
                <w:sz w:val="20"/>
                <w:szCs w:val="20"/>
                <w:lang w:val="es-ES_tradnl"/>
              </w:rPr>
            </w:pPr>
          </w:p>
        </w:tc>
      </w:tr>
    </w:tbl>
    <w:p w:rsidR="00FF0991" w:rsidRPr="00EC65D6" w:rsidRDefault="00FF0991" w:rsidP="00FF0991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p w:rsidR="00FF0991" w:rsidRPr="00EC65D6" w:rsidRDefault="00FF0991" w:rsidP="00FF0991">
      <w:pPr>
        <w:pStyle w:val="Textoindependiente"/>
        <w:rPr>
          <w:rFonts w:ascii="Times" w:hAnsi="Times"/>
          <w:color w:val="FF0000"/>
          <w:sz w:val="22"/>
          <w:szCs w:val="22"/>
        </w:rPr>
      </w:pPr>
    </w:p>
    <w:tbl>
      <w:tblPr>
        <w:tblW w:w="15130" w:type="dxa"/>
        <w:tblInd w:w="-329" w:type="dxa"/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418"/>
        <w:gridCol w:w="2976"/>
        <w:gridCol w:w="3261"/>
        <w:gridCol w:w="652"/>
        <w:gridCol w:w="2037"/>
      </w:tblGrid>
      <w:tr w:rsidR="00FF0991" w:rsidRPr="00EC65D6" w:rsidTr="003D453A">
        <w:tc>
          <w:tcPr>
            <w:tcW w:w="151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FF0991" w:rsidRPr="00EC65D6" w:rsidRDefault="00FF0991" w:rsidP="003D453A">
            <w:pPr>
              <w:pStyle w:val="Ttulo1"/>
              <w:rPr>
                <w:rFonts w:ascii="Times" w:hAnsi="Times"/>
                <w:color w:val="000000"/>
                <w:lang w:val="en-US"/>
              </w:rPr>
            </w:pPr>
            <w:r w:rsidRPr="00EC65D6">
              <w:rPr>
                <w:rFonts w:ascii="Times" w:hAnsi="Times" w:cs="Times"/>
                <w:color w:val="000000"/>
                <w:sz w:val="19"/>
                <w:lang w:val="en-US"/>
              </w:rPr>
              <w:t xml:space="preserve">Lesson Plan Unit 8: </w:t>
            </w:r>
            <w:r w:rsidRPr="00EC65D6">
              <w:rPr>
                <w:rFonts w:ascii="Times" w:hAnsi="Times" w:cs="Times"/>
                <w:i/>
                <w:color w:val="000000"/>
                <w:sz w:val="19"/>
                <w:lang w:val="en-US"/>
              </w:rPr>
              <w:t>Going Away</w:t>
            </w:r>
          </w:p>
        </w:tc>
      </w:tr>
      <w:tr w:rsidR="00FF0991" w:rsidRPr="00EC65D6" w:rsidTr="003D453A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Nº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Ttulo2"/>
              <w:rPr>
                <w:rFonts w:ascii="Times" w:hAnsi="Times" w:cs="Times"/>
                <w:bCs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y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material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empleado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F0991" w:rsidRPr="00EC65D6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bCs/>
                <w:color w:val="000000"/>
                <w:sz w:val="20"/>
                <w:lang w:val="es-ES_tradnl"/>
              </w:rPr>
              <w:t>Competencias trabajadas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Objetivos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de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la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actividad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Observaciones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/</w:t>
            </w:r>
          </w:p>
          <w:p w:rsidR="00FF0991" w:rsidRPr="00EC65D6" w:rsidRDefault="00FF0991" w:rsidP="003D453A">
            <w:pPr>
              <w:pStyle w:val="Ttulo2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Sugerencias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Min.</w:t>
            </w:r>
          </w:p>
        </w:tc>
        <w:tc>
          <w:tcPr>
            <w:tcW w:w="20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Ttulo2"/>
              <w:ind w:left="-108" w:right="-250" w:firstLine="0"/>
              <w:rPr>
                <w:rFonts w:ascii="Times" w:hAnsi="Times" w:cs="Times"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Tareas</w:t>
            </w:r>
          </w:p>
          <w:p w:rsidR="00FF0991" w:rsidRPr="00EC65D6" w:rsidRDefault="00FF0991" w:rsidP="003D453A">
            <w:pPr>
              <w:pStyle w:val="Ttulo2"/>
              <w:ind w:left="-108" w:right="-250" w:firstLine="0"/>
              <w:rPr>
                <w:rFonts w:ascii="Times" w:hAnsi="Times"/>
                <w:color w:val="000000"/>
                <w:lang w:val="es-ES_tradnl"/>
              </w:rPr>
            </w:pP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para</w:t>
            </w:r>
            <w:r w:rsidRPr="00EC65D6">
              <w:rPr>
                <w:rFonts w:ascii="Times" w:hAnsi="Times" w:cs="Times"/>
                <w:b w:val="0"/>
                <w:color w:val="000000"/>
                <w:sz w:val="20"/>
                <w:lang w:val="es-ES_tradnl"/>
              </w:rPr>
              <w:t xml:space="preserve"> </w:t>
            </w:r>
            <w:r w:rsidRPr="00EC65D6">
              <w:rPr>
                <w:rFonts w:ascii="Times" w:hAnsi="Times" w:cs="Times"/>
                <w:color w:val="000000"/>
                <w:sz w:val="20"/>
                <w:lang w:val="es-ES_tradnl"/>
              </w:rPr>
              <w:t>casa</w:t>
            </w:r>
          </w:p>
        </w:tc>
      </w:tr>
      <w:tr w:rsidR="00FF0991" w:rsidRPr="00813FE8" w:rsidTr="003D453A">
        <w:tblPrEx>
          <w:tblCellMar>
            <w:top w:w="108" w:type="dxa"/>
            <w:bottom w:w="108" w:type="dxa"/>
          </w:tblCellMar>
        </w:tblPrEx>
        <w:trPr>
          <w:trHeight w:val="108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jc w:val="center"/>
              <w:rPr>
                <w:rFonts w:ascii="Times" w:hAnsi="Times"/>
                <w:b/>
                <w:color w:val="000000"/>
                <w:sz w:val="20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="008B6833"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1</w:t>
            </w:r>
            <w:r w:rsidRPr="00EC65D6">
              <w:rPr>
                <w:rFonts w:ascii="Times" w:hAnsi="Times"/>
                <w:b/>
                <w:color w:val="000000"/>
                <w:sz w:val="42"/>
                <w:lang w:val="es-ES_tradnl"/>
              </w:rPr>
              <w:t>ª</w:t>
            </w:r>
          </w:p>
          <w:p w:rsidR="00FF0991" w:rsidRPr="00EC65D6" w:rsidRDefault="00FF0991" w:rsidP="003D453A">
            <w:pPr>
              <w:jc w:val="center"/>
              <w:rPr>
                <w:rFonts w:ascii="Times" w:hAnsi="Times"/>
                <w:i/>
                <w:color w:val="FF0000"/>
                <w:sz w:val="22"/>
                <w:lang w:val="es-ES_tradnl"/>
              </w:rPr>
            </w:pPr>
            <w:r w:rsidRPr="00EC65D6">
              <w:rPr>
                <w:rFonts w:ascii="Times" w:hAnsi="Times"/>
                <w:b/>
                <w:color w:val="000000"/>
                <w:sz w:val="20"/>
                <w:lang w:val="es-ES_tradnl"/>
              </w:rPr>
              <w:t>sesión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FF0991" w:rsidRPr="00EC65D6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Unit </w:t>
            </w:r>
            <w:r w:rsidR="00D42EA5"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>8</w:t>
            </w:r>
            <w:r w:rsidRPr="00EC65D6">
              <w:rPr>
                <w:rFonts w:ascii="Times" w:hAnsi="Times"/>
                <w:i/>
                <w:color w:val="000000"/>
                <w:sz w:val="20"/>
                <w:szCs w:val="20"/>
                <w:lang w:val="es-ES_tradnl"/>
              </w:rPr>
              <w:t xml:space="preserve"> Test</w:t>
            </w:r>
          </w:p>
          <w:p w:rsidR="00FF0991" w:rsidRPr="00EC65D6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n-US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Escoger el test adecuado para los alumnos/as.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TAIOP, pp. 1</w:t>
            </w:r>
            <w:r w:rsidR="00BC274C"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22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-1</w:t>
            </w:r>
            <w:r w:rsidR="00AD43D7"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33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;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br/>
              <w:t xml:space="preserve">TAIOP CD 2, pistas </w:t>
            </w:r>
            <w:r w:rsidR="00BC274C"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3-4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 xml:space="preserve">; </w:t>
            </w:r>
            <w:r w:rsidRPr="00EC65D6">
              <w:rPr>
                <w:rFonts w:ascii="Times" w:hAnsi="Times"/>
                <w:b/>
                <w:i/>
                <w:iCs/>
                <w:color w:val="000000"/>
                <w:sz w:val="20"/>
                <w:szCs w:val="20"/>
                <w:lang w:val="en-US"/>
              </w:rPr>
              <w:t>Test Factory and Other Editable Resources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pStyle w:val="Encabezado"/>
              <w:tabs>
                <w:tab w:val="clear" w:pos="4320"/>
                <w:tab w:val="clear" w:pos="8640"/>
              </w:tabs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1, 2, 4, 5, 7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EC65D6" w:rsidRDefault="00FF0991" w:rsidP="003D453A">
            <w:pPr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Evaluar el progreso de los alumnos/as.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F0991" w:rsidRPr="00EC65D6" w:rsidRDefault="00FF0991" w:rsidP="003D453A">
            <w:pPr>
              <w:pStyle w:val="Piedepgina"/>
              <w:tabs>
                <w:tab w:val="clear" w:pos="4320"/>
                <w:tab w:val="clear" w:pos="8640"/>
              </w:tabs>
              <w:snapToGrid w:val="0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 xml:space="preserve">El profesor/a puede corregir el test en clase o entregar una fotocopia con las respuestas. 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n-US"/>
              </w:rPr>
              <w:t>TAIOP</w:t>
            </w:r>
            <w:r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, pp. 206</w:t>
            </w:r>
            <w:r w:rsidR="00583D37" w:rsidRPr="00EC65D6">
              <w:rPr>
                <w:rFonts w:ascii="Times" w:hAnsi="Times"/>
                <w:b/>
                <w:color w:val="000000"/>
                <w:sz w:val="20"/>
                <w:szCs w:val="20"/>
                <w:lang w:val="es-ES_tradnl"/>
              </w:rPr>
              <w:t>-209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0991" w:rsidRPr="004F57CF" w:rsidRDefault="00FF0991" w:rsidP="003D453A">
            <w:pPr>
              <w:jc w:val="center"/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</w:pPr>
            <w:r w:rsidRPr="00EC65D6">
              <w:rPr>
                <w:rFonts w:ascii="Times" w:hAnsi="Times"/>
                <w:color w:val="000000"/>
                <w:sz w:val="20"/>
                <w:szCs w:val="20"/>
                <w:lang w:val="es-ES_tradnl"/>
              </w:rPr>
              <w:t>55’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0991" w:rsidRPr="00813FE8" w:rsidRDefault="00FF0991" w:rsidP="003D453A">
            <w:pPr>
              <w:snapToGrid w:val="0"/>
              <w:rPr>
                <w:rFonts w:ascii="Times" w:hAnsi="Times"/>
                <w:color w:val="FF0000"/>
                <w:sz w:val="22"/>
                <w:szCs w:val="22"/>
                <w:lang w:val="es-ES_tradnl"/>
              </w:rPr>
            </w:pPr>
          </w:p>
        </w:tc>
      </w:tr>
    </w:tbl>
    <w:p w:rsidR="00E87E1A" w:rsidRPr="0078508B" w:rsidRDefault="00E87E1A" w:rsidP="00B43F6E">
      <w:pPr>
        <w:rPr>
          <w:rFonts w:ascii="Times" w:hAnsi="Times"/>
          <w:color w:val="FF0000"/>
          <w:sz w:val="22"/>
          <w:szCs w:val="22"/>
        </w:rPr>
      </w:pPr>
    </w:p>
    <w:sectPr w:rsidR="00E87E1A" w:rsidRPr="0078508B" w:rsidSect="004C20F7"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6838" w:h="11906" w:orient="landscape"/>
      <w:pgMar w:top="1036" w:right="1440" w:bottom="118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6233C" w:rsidRDefault="00F6233C">
      <w:r>
        <w:separator/>
      </w:r>
    </w:p>
  </w:endnote>
  <w:endnote w:type="continuationSeparator" w:id="0">
    <w:p w:rsidR="00F6233C" w:rsidRDefault="00F62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Geneva">
    <w:altName w:val="TH SarabunPSK"/>
    <w:charset w:val="00"/>
    <w:family w:val="auto"/>
    <w:pitch w:val="variable"/>
    <w:sig w:usb0="E00002FF" w:usb1="5200205F" w:usb2="00A0C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85FC9" w:rsidRDefault="00E85FC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85FC9" w:rsidRDefault="00E85FC9">
    <w:pPr>
      <w:pStyle w:val="Piedepgin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posOffset>6878955</wp:posOffset>
              </wp:positionH>
              <wp:positionV relativeFrom="paragraph">
                <wp:posOffset>635</wp:posOffset>
              </wp:positionV>
              <wp:extent cx="20320" cy="70485"/>
              <wp:effectExtent l="0" t="0" r="0" b="0"/>
              <wp:wrapSquare wrapText="largest"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0320" cy="70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85FC9" w:rsidRDefault="00E85FC9">
                          <w:pPr>
                            <w:pStyle w:val="Piedepgina"/>
                          </w:pPr>
                          <w:r>
                            <w:rPr>
                              <w:rStyle w:val="Nmerodepgina"/>
                            </w:rPr>
                            <w:fldChar w:fldCharType="begin"/>
                          </w:r>
                          <w:r>
                            <w:rPr>
                              <w:rStyle w:val="Nmerodepgina"/>
                            </w:rPr>
                            <w:instrText xml:space="preserve"> PAGE </w:instrText>
                          </w:r>
                          <w:r>
                            <w:rPr>
                              <w:rStyle w:val="Nmerodepgina"/>
                            </w:rPr>
                            <w:fldChar w:fldCharType="separate"/>
                          </w:r>
                          <w:r>
                            <w:rPr>
                              <w:rStyle w:val="Nmerodepgina"/>
                              <w:noProof/>
                            </w:rPr>
                            <w:t>2</w:t>
                          </w:r>
                          <w:r>
                            <w:rPr>
                              <w:rStyle w:val="Nmerodep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41.65pt;margin-top:.05pt;width:1.6pt;height:5.5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" stroked="f">
              <v:path arrowok="t"/>
              <v:textbox inset="0,0,0,0">
                <w:txbxContent>
                  <w:p w:rsidR="00E85FC9" w:rsidRDefault="00E85FC9">
                    <w:pPr>
                      <w:pStyle w:val="Piedepgina"/>
                    </w:pPr>
                    <w:r>
                      <w:rPr>
                        <w:rStyle w:val="Nmerodepgina"/>
                      </w:rPr>
                      <w:fldChar w:fldCharType="begin"/>
                    </w:r>
                    <w:r>
                      <w:rPr>
                        <w:rStyle w:val="Nmerodepgina"/>
                      </w:rPr>
                      <w:instrText xml:space="preserve"> PAGE </w:instrText>
                    </w:r>
                    <w:r>
                      <w:rPr>
                        <w:rStyle w:val="Nmerodepgina"/>
                      </w:rPr>
                      <w:fldChar w:fldCharType="separate"/>
                    </w:r>
                    <w:r>
                      <w:rPr>
                        <w:rStyle w:val="Nmerodepgina"/>
                        <w:noProof/>
                      </w:rPr>
                      <w:t>2</w:t>
                    </w:r>
                    <w:r>
                      <w:rPr>
                        <w:rStyle w:val="Nmerodepgina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85FC9" w:rsidRDefault="00E85FC9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85FC9" w:rsidRDefault="00E85FC9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85FC9" w:rsidRDefault="00E85FC9">
    <w:pPr>
      <w:pStyle w:val="Piedepgina"/>
      <w:jc w:val="center"/>
    </w:pPr>
    <w:r>
      <w:rPr>
        <w:rStyle w:val="Nmerodepgina"/>
        <w:rFonts w:cs="Geneva"/>
      </w:rPr>
      <w:fldChar w:fldCharType="begin"/>
    </w:r>
    <w:r>
      <w:rPr>
        <w:rStyle w:val="Nmerodepgina"/>
        <w:rFonts w:cs="Geneva"/>
      </w:rPr>
      <w:instrText xml:space="preserve"> PAGE </w:instrText>
    </w:r>
    <w:r>
      <w:rPr>
        <w:rStyle w:val="Nmerodepgina"/>
        <w:rFonts w:cs="Geneva"/>
      </w:rPr>
      <w:fldChar w:fldCharType="separate"/>
    </w:r>
    <w:r>
      <w:rPr>
        <w:rStyle w:val="Nmerodepgina"/>
        <w:rFonts w:cs="Geneva"/>
        <w:noProof/>
      </w:rPr>
      <w:t>6</w:t>
    </w:r>
    <w:r>
      <w:rPr>
        <w:rStyle w:val="Nmerodepgina"/>
        <w:rFonts w:cs="Geneva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85FC9" w:rsidRDefault="00E85FC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6233C" w:rsidRDefault="00F6233C">
      <w:r>
        <w:separator/>
      </w:r>
    </w:p>
  </w:footnote>
  <w:footnote w:type="continuationSeparator" w:id="0">
    <w:p w:rsidR="00F6233C" w:rsidRDefault="00F623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85FC9" w:rsidRDefault="00E85FC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85FC9" w:rsidRDefault="00E85FC9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85FC9" w:rsidRDefault="00E85FC9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85FC9" w:rsidRDefault="00E85FC9">
    <w:pPr>
      <w:pStyle w:val="Encabezado"/>
      <w:jc w:val="center"/>
    </w:pPr>
    <w:r>
      <w:rPr>
        <w:rFonts w:ascii="Arial" w:hAnsi="Arial" w:cs="Arial"/>
      </w:rPr>
      <w:t>CHOICES 1 – TEMPORALIZACIÓN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85FC9" w:rsidRDefault="00E85FC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04C142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" w:hAnsi="Times" w:cs="Times"/>
        <w:b/>
        <w:bCs w:val="0"/>
        <w:i/>
        <w:iCs/>
        <w:color w:val="000000"/>
        <w:sz w:val="22"/>
        <w:szCs w:val="22"/>
        <w:lang w:val="es-ES" w:eastAsia="es-ES_tradnl"/>
      </w:r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" w:hAnsi="Times" w:cs="Times"/>
        <w:b/>
        <w:bCs w:val="0"/>
        <w:i/>
        <w:iCs/>
        <w:color w:val="000000"/>
        <w:sz w:val="22"/>
        <w:szCs w:val="22"/>
        <w:lang w:val="es-ES" w:eastAsia="es-ES_tradn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" w:hAnsi="Times" w:cs="Times"/>
        <w:b/>
        <w:bCs w:val="0"/>
        <w:i/>
        <w:iCs/>
        <w:color w:val="000000"/>
        <w:sz w:val="22"/>
        <w:szCs w:val="22"/>
        <w:lang w:val="es-ES" w:eastAsia="es-ES_tradn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" w:hAnsi="Times" w:cs="Times"/>
        <w:b/>
        <w:bCs w:val="0"/>
        <w:i/>
        <w:iCs/>
        <w:color w:val="000000"/>
        <w:sz w:val="22"/>
        <w:szCs w:val="22"/>
        <w:lang w:val="es-ES" w:eastAsia="es-ES_tradn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" w:eastAsia="Times" w:hAnsi="Times" w:cs="Times"/>
        <w:b/>
        <w:bCs w:val="0"/>
        <w:i/>
        <w:iCs/>
        <w:color w:val="000000"/>
        <w:sz w:val="22"/>
        <w:szCs w:val="22"/>
        <w:lang w:val="es-ES" w:eastAsia="es-ES_tradn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" w:hAnsi="Times" w:cs="Times"/>
        <w:b/>
        <w:bCs w:val="0"/>
        <w:i/>
        <w:iCs/>
        <w:color w:val="000000"/>
        <w:sz w:val="22"/>
        <w:szCs w:val="22"/>
        <w:lang w:val="es-ES" w:eastAsia="es-ES_tradn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7" w15:restartNumberingAfterBreak="0">
    <w:nsid w:val="7DC53E8E"/>
    <w:multiLevelType w:val="hybridMultilevel"/>
    <w:tmpl w:val="F9864E0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2091140">
    <w:abstractNumId w:val="1"/>
  </w:num>
  <w:num w:numId="2" w16cid:durableId="630209382">
    <w:abstractNumId w:val="2"/>
  </w:num>
  <w:num w:numId="3" w16cid:durableId="956251972">
    <w:abstractNumId w:val="3"/>
  </w:num>
  <w:num w:numId="4" w16cid:durableId="440565351">
    <w:abstractNumId w:val="4"/>
  </w:num>
  <w:num w:numId="5" w16cid:durableId="283271628">
    <w:abstractNumId w:val="5"/>
  </w:num>
  <w:num w:numId="6" w16cid:durableId="72437294">
    <w:abstractNumId w:val="6"/>
  </w:num>
  <w:num w:numId="7" w16cid:durableId="364066386">
    <w:abstractNumId w:val="7"/>
  </w:num>
  <w:num w:numId="8" w16cid:durableId="1737045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hideSpellingErrors/>
  <w:hideGrammaticalErrors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B22"/>
    <w:rsid w:val="0000027C"/>
    <w:rsid w:val="00000C0C"/>
    <w:rsid w:val="00000C98"/>
    <w:rsid w:val="00000F3B"/>
    <w:rsid w:val="00001325"/>
    <w:rsid w:val="000016C9"/>
    <w:rsid w:val="000017DA"/>
    <w:rsid w:val="000019D0"/>
    <w:rsid w:val="0000247E"/>
    <w:rsid w:val="000027F2"/>
    <w:rsid w:val="0000286E"/>
    <w:rsid w:val="00002F9B"/>
    <w:rsid w:val="00003366"/>
    <w:rsid w:val="000036FB"/>
    <w:rsid w:val="00003A83"/>
    <w:rsid w:val="00003ABA"/>
    <w:rsid w:val="00004004"/>
    <w:rsid w:val="000046E7"/>
    <w:rsid w:val="000048A4"/>
    <w:rsid w:val="00004D04"/>
    <w:rsid w:val="00005801"/>
    <w:rsid w:val="00006E3C"/>
    <w:rsid w:val="00006FF8"/>
    <w:rsid w:val="0000720D"/>
    <w:rsid w:val="0000721D"/>
    <w:rsid w:val="00007237"/>
    <w:rsid w:val="00010211"/>
    <w:rsid w:val="0001087E"/>
    <w:rsid w:val="00010F1F"/>
    <w:rsid w:val="000110E5"/>
    <w:rsid w:val="00011A85"/>
    <w:rsid w:val="00011CEC"/>
    <w:rsid w:val="00012091"/>
    <w:rsid w:val="00012277"/>
    <w:rsid w:val="00012A8A"/>
    <w:rsid w:val="00013372"/>
    <w:rsid w:val="00013733"/>
    <w:rsid w:val="000137F2"/>
    <w:rsid w:val="00013B9F"/>
    <w:rsid w:val="00013FAC"/>
    <w:rsid w:val="000145E5"/>
    <w:rsid w:val="00014B61"/>
    <w:rsid w:val="00015C9E"/>
    <w:rsid w:val="00015DBE"/>
    <w:rsid w:val="0001607C"/>
    <w:rsid w:val="00016125"/>
    <w:rsid w:val="00016C72"/>
    <w:rsid w:val="00017005"/>
    <w:rsid w:val="00017056"/>
    <w:rsid w:val="00017093"/>
    <w:rsid w:val="00017510"/>
    <w:rsid w:val="000176A9"/>
    <w:rsid w:val="00017CD7"/>
    <w:rsid w:val="00020065"/>
    <w:rsid w:val="000203BD"/>
    <w:rsid w:val="0002060D"/>
    <w:rsid w:val="00020682"/>
    <w:rsid w:val="00020957"/>
    <w:rsid w:val="00020A34"/>
    <w:rsid w:val="00020B67"/>
    <w:rsid w:val="00020B7A"/>
    <w:rsid w:val="00020F2B"/>
    <w:rsid w:val="00020F88"/>
    <w:rsid w:val="000216D2"/>
    <w:rsid w:val="00021F0A"/>
    <w:rsid w:val="00021F1C"/>
    <w:rsid w:val="0002263B"/>
    <w:rsid w:val="000228DB"/>
    <w:rsid w:val="00022F09"/>
    <w:rsid w:val="0002306F"/>
    <w:rsid w:val="00023105"/>
    <w:rsid w:val="000231E4"/>
    <w:rsid w:val="0002361E"/>
    <w:rsid w:val="0002390A"/>
    <w:rsid w:val="00023C1E"/>
    <w:rsid w:val="00023D89"/>
    <w:rsid w:val="00023F75"/>
    <w:rsid w:val="00024557"/>
    <w:rsid w:val="00024913"/>
    <w:rsid w:val="00024F01"/>
    <w:rsid w:val="00025184"/>
    <w:rsid w:val="0002538D"/>
    <w:rsid w:val="00025CE4"/>
    <w:rsid w:val="00025D8B"/>
    <w:rsid w:val="00025DEB"/>
    <w:rsid w:val="00025FA0"/>
    <w:rsid w:val="00026B17"/>
    <w:rsid w:val="0002708B"/>
    <w:rsid w:val="00027146"/>
    <w:rsid w:val="00027472"/>
    <w:rsid w:val="00027900"/>
    <w:rsid w:val="00027AEA"/>
    <w:rsid w:val="000303AC"/>
    <w:rsid w:val="00030A9E"/>
    <w:rsid w:val="00030C44"/>
    <w:rsid w:val="00030E1A"/>
    <w:rsid w:val="00031331"/>
    <w:rsid w:val="00031368"/>
    <w:rsid w:val="00031631"/>
    <w:rsid w:val="00031ACA"/>
    <w:rsid w:val="000325CA"/>
    <w:rsid w:val="00032B7B"/>
    <w:rsid w:val="00032C01"/>
    <w:rsid w:val="00032D4B"/>
    <w:rsid w:val="00033590"/>
    <w:rsid w:val="00033635"/>
    <w:rsid w:val="000338C0"/>
    <w:rsid w:val="00033A15"/>
    <w:rsid w:val="00033E1F"/>
    <w:rsid w:val="00033F61"/>
    <w:rsid w:val="000344FA"/>
    <w:rsid w:val="00034B92"/>
    <w:rsid w:val="00034F50"/>
    <w:rsid w:val="00034F83"/>
    <w:rsid w:val="00035055"/>
    <w:rsid w:val="00035246"/>
    <w:rsid w:val="00035997"/>
    <w:rsid w:val="00035B42"/>
    <w:rsid w:val="00035D29"/>
    <w:rsid w:val="000360A5"/>
    <w:rsid w:val="00036221"/>
    <w:rsid w:val="00036279"/>
    <w:rsid w:val="00036359"/>
    <w:rsid w:val="000367CB"/>
    <w:rsid w:val="00036887"/>
    <w:rsid w:val="00036BF2"/>
    <w:rsid w:val="00036E33"/>
    <w:rsid w:val="00037305"/>
    <w:rsid w:val="00037807"/>
    <w:rsid w:val="00040409"/>
    <w:rsid w:val="00040431"/>
    <w:rsid w:val="00040742"/>
    <w:rsid w:val="00041A55"/>
    <w:rsid w:val="00041F73"/>
    <w:rsid w:val="000420F4"/>
    <w:rsid w:val="000423E6"/>
    <w:rsid w:val="000424C5"/>
    <w:rsid w:val="0004286B"/>
    <w:rsid w:val="000428B8"/>
    <w:rsid w:val="00042AA3"/>
    <w:rsid w:val="00042B41"/>
    <w:rsid w:val="00042DCE"/>
    <w:rsid w:val="00042E65"/>
    <w:rsid w:val="00042EE7"/>
    <w:rsid w:val="00043210"/>
    <w:rsid w:val="00043678"/>
    <w:rsid w:val="0004370A"/>
    <w:rsid w:val="000437BA"/>
    <w:rsid w:val="0004386D"/>
    <w:rsid w:val="000441A8"/>
    <w:rsid w:val="00044951"/>
    <w:rsid w:val="00044A34"/>
    <w:rsid w:val="00044A45"/>
    <w:rsid w:val="00044E55"/>
    <w:rsid w:val="0004508C"/>
    <w:rsid w:val="00045B73"/>
    <w:rsid w:val="00046454"/>
    <w:rsid w:val="000464E2"/>
    <w:rsid w:val="000469A2"/>
    <w:rsid w:val="00046DA7"/>
    <w:rsid w:val="00046DEA"/>
    <w:rsid w:val="000470BF"/>
    <w:rsid w:val="00047309"/>
    <w:rsid w:val="00047392"/>
    <w:rsid w:val="000478E0"/>
    <w:rsid w:val="00047BB3"/>
    <w:rsid w:val="00047D53"/>
    <w:rsid w:val="00050698"/>
    <w:rsid w:val="000506F5"/>
    <w:rsid w:val="0005093A"/>
    <w:rsid w:val="00050A3F"/>
    <w:rsid w:val="0005105F"/>
    <w:rsid w:val="000514B7"/>
    <w:rsid w:val="000519D3"/>
    <w:rsid w:val="00051CFC"/>
    <w:rsid w:val="00051DC3"/>
    <w:rsid w:val="00051E32"/>
    <w:rsid w:val="00051EB0"/>
    <w:rsid w:val="00051F6C"/>
    <w:rsid w:val="00052147"/>
    <w:rsid w:val="00052236"/>
    <w:rsid w:val="00052273"/>
    <w:rsid w:val="00052486"/>
    <w:rsid w:val="0005266F"/>
    <w:rsid w:val="00052A04"/>
    <w:rsid w:val="00053774"/>
    <w:rsid w:val="000538E4"/>
    <w:rsid w:val="000540FB"/>
    <w:rsid w:val="000548F4"/>
    <w:rsid w:val="00054B0D"/>
    <w:rsid w:val="00054E79"/>
    <w:rsid w:val="000552A2"/>
    <w:rsid w:val="00055BB7"/>
    <w:rsid w:val="00055EC3"/>
    <w:rsid w:val="000565C4"/>
    <w:rsid w:val="00056C6F"/>
    <w:rsid w:val="000571CC"/>
    <w:rsid w:val="00057342"/>
    <w:rsid w:val="000574D9"/>
    <w:rsid w:val="000579E4"/>
    <w:rsid w:val="00057D18"/>
    <w:rsid w:val="00057D3B"/>
    <w:rsid w:val="00057F26"/>
    <w:rsid w:val="00057F5D"/>
    <w:rsid w:val="00060426"/>
    <w:rsid w:val="000604E7"/>
    <w:rsid w:val="000606E3"/>
    <w:rsid w:val="0006093F"/>
    <w:rsid w:val="00060F17"/>
    <w:rsid w:val="00061434"/>
    <w:rsid w:val="000614C3"/>
    <w:rsid w:val="00061607"/>
    <w:rsid w:val="000616AC"/>
    <w:rsid w:val="00061A2B"/>
    <w:rsid w:val="00062920"/>
    <w:rsid w:val="00062BB1"/>
    <w:rsid w:val="00062CE8"/>
    <w:rsid w:val="000632AF"/>
    <w:rsid w:val="00063DC3"/>
    <w:rsid w:val="0006404E"/>
    <w:rsid w:val="000641C0"/>
    <w:rsid w:val="0006426C"/>
    <w:rsid w:val="000644E8"/>
    <w:rsid w:val="000646A3"/>
    <w:rsid w:val="00064839"/>
    <w:rsid w:val="00064EE3"/>
    <w:rsid w:val="00064F76"/>
    <w:rsid w:val="000656A6"/>
    <w:rsid w:val="000659F2"/>
    <w:rsid w:val="000662FA"/>
    <w:rsid w:val="00066533"/>
    <w:rsid w:val="000666D8"/>
    <w:rsid w:val="000673AB"/>
    <w:rsid w:val="00067871"/>
    <w:rsid w:val="000679DE"/>
    <w:rsid w:val="00067C29"/>
    <w:rsid w:val="00067E2B"/>
    <w:rsid w:val="00067E97"/>
    <w:rsid w:val="00067F2A"/>
    <w:rsid w:val="000706EC"/>
    <w:rsid w:val="00070A6B"/>
    <w:rsid w:val="00070E01"/>
    <w:rsid w:val="00071187"/>
    <w:rsid w:val="000712D3"/>
    <w:rsid w:val="0007138C"/>
    <w:rsid w:val="000723CE"/>
    <w:rsid w:val="000725E3"/>
    <w:rsid w:val="00072759"/>
    <w:rsid w:val="00072A26"/>
    <w:rsid w:val="00072C9B"/>
    <w:rsid w:val="00072D06"/>
    <w:rsid w:val="00072DFB"/>
    <w:rsid w:val="00072F98"/>
    <w:rsid w:val="00073699"/>
    <w:rsid w:val="0007375A"/>
    <w:rsid w:val="00073763"/>
    <w:rsid w:val="00073A48"/>
    <w:rsid w:val="00073A5D"/>
    <w:rsid w:val="00073EFA"/>
    <w:rsid w:val="0007440F"/>
    <w:rsid w:val="000749AE"/>
    <w:rsid w:val="00074A1B"/>
    <w:rsid w:val="0007518B"/>
    <w:rsid w:val="000753E5"/>
    <w:rsid w:val="00075615"/>
    <w:rsid w:val="000756E3"/>
    <w:rsid w:val="00075782"/>
    <w:rsid w:val="00075DC6"/>
    <w:rsid w:val="00076749"/>
    <w:rsid w:val="00076796"/>
    <w:rsid w:val="00077774"/>
    <w:rsid w:val="000777CC"/>
    <w:rsid w:val="00077AD8"/>
    <w:rsid w:val="00077C8E"/>
    <w:rsid w:val="00077D8D"/>
    <w:rsid w:val="000800E5"/>
    <w:rsid w:val="0008033B"/>
    <w:rsid w:val="00080E49"/>
    <w:rsid w:val="000811B9"/>
    <w:rsid w:val="00081378"/>
    <w:rsid w:val="00081891"/>
    <w:rsid w:val="00081933"/>
    <w:rsid w:val="00081A58"/>
    <w:rsid w:val="00081BC8"/>
    <w:rsid w:val="00081FEE"/>
    <w:rsid w:val="000820A6"/>
    <w:rsid w:val="00082568"/>
    <w:rsid w:val="0008256A"/>
    <w:rsid w:val="000826EA"/>
    <w:rsid w:val="00082C9A"/>
    <w:rsid w:val="00082EEC"/>
    <w:rsid w:val="00083109"/>
    <w:rsid w:val="0008358E"/>
    <w:rsid w:val="000837E9"/>
    <w:rsid w:val="000839D9"/>
    <w:rsid w:val="00083C04"/>
    <w:rsid w:val="00083DE9"/>
    <w:rsid w:val="00084961"/>
    <w:rsid w:val="00084BD9"/>
    <w:rsid w:val="00084FAD"/>
    <w:rsid w:val="00085BA7"/>
    <w:rsid w:val="000865E8"/>
    <w:rsid w:val="00086885"/>
    <w:rsid w:val="000869AE"/>
    <w:rsid w:val="00086DC2"/>
    <w:rsid w:val="00086E33"/>
    <w:rsid w:val="0008742D"/>
    <w:rsid w:val="000879DE"/>
    <w:rsid w:val="00087C4B"/>
    <w:rsid w:val="00087C9B"/>
    <w:rsid w:val="00087E84"/>
    <w:rsid w:val="00090046"/>
    <w:rsid w:val="000900C9"/>
    <w:rsid w:val="0009022B"/>
    <w:rsid w:val="00090277"/>
    <w:rsid w:val="000903E9"/>
    <w:rsid w:val="00090477"/>
    <w:rsid w:val="000905A9"/>
    <w:rsid w:val="00090AE7"/>
    <w:rsid w:val="00090F57"/>
    <w:rsid w:val="00091554"/>
    <w:rsid w:val="00091C61"/>
    <w:rsid w:val="00091EFD"/>
    <w:rsid w:val="00092338"/>
    <w:rsid w:val="000923D1"/>
    <w:rsid w:val="00092571"/>
    <w:rsid w:val="00092D93"/>
    <w:rsid w:val="00092E08"/>
    <w:rsid w:val="00092E10"/>
    <w:rsid w:val="00092E60"/>
    <w:rsid w:val="00092EE3"/>
    <w:rsid w:val="00092F23"/>
    <w:rsid w:val="00093178"/>
    <w:rsid w:val="00093232"/>
    <w:rsid w:val="00093993"/>
    <w:rsid w:val="0009428C"/>
    <w:rsid w:val="000945AD"/>
    <w:rsid w:val="00094921"/>
    <w:rsid w:val="00094D37"/>
    <w:rsid w:val="0009550D"/>
    <w:rsid w:val="00095726"/>
    <w:rsid w:val="000957C1"/>
    <w:rsid w:val="00095883"/>
    <w:rsid w:val="00095E9E"/>
    <w:rsid w:val="000962FD"/>
    <w:rsid w:val="0009660F"/>
    <w:rsid w:val="00096CAB"/>
    <w:rsid w:val="00096DD5"/>
    <w:rsid w:val="00096EB0"/>
    <w:rsid w:val="00096F4A"/>
    <w:rsid w:val="0009710B"/>
    <w:rsid w:val="000971C6"/>
    <w:rsid w:val="00097900"/>
    <w:rsid w:val="00097E97"/>
    <w:rsid w:val="00097EED"/>
    <w:rsid w:val="000A02FC"/>
    <w:rsid w:val="000A0483"/>
    <w:rsid w:val="000A0F12"/>
    <w:rsid w:val="000A109D"/>
    <w:rsid w:val="000A14C5"/>
    <w:rsid w:val="000A156F"/>
    <w:rsid w:val="000A17F6"/>
    <w:rsid w:val="000A1854"/>
    <w:rsid w:val="000A195D"/>
    <w:rsid w:val="000A1C46"/>
    <w:rsid w:val="000A1FA2"/>
    <w:rsid w:val="000A22BB"/>
    <w:rsid w:val="000A2F58"/>
    <w:rsid w:val="000A3632"/>
    <w:rsid w:val="000A3D0F"/>
    <w:rsid w:val="000A3EA2"/>
    <w:rsid w:val="000A3F4C"/>
    <w:rsid w:val="000A3FDE"/>
    <w:rsid w:val="000A430E"/>
    <w:rsid w:val="000A43F0"/>
    <w:rsid w:val="000A4910"/>
    <w:rsid w:val="000A4C86"/>
    <w:rsid w:val="000A5F54"/>
    <w:rsid w:val="000A5FF2"/>
    <w:rsid w:val="000A6547"/>
    <w:rsid w:val="000A675A"/>
    <w:rsid w:val="000A6E62"/>
    <w:rsid w:val="000A6F22"/>
    <w:rsid w:val="000A7205"/>
    <w:rsid w:val="000A7337"/>
    <w:rsid w:val="000A76DF"/>
    <w:rsid w:val="000A77FB"/>
    <w:rsid w:val="000A7C4C"/>
    <w:rsid w:val="000A7F85"/>
    <w:rsid w:val="000B0733"/>
    <w:rsid w:val="000B0A46"/>
    <w:rsid w:val="000B0D66"/>
    <w:rsid w:val="000B0DBF"/>
    <w:rsid w:val="000B157F"/>
    <w:rsid w:val="000B1C1C"/>
    <w:rsid w:val="000B1E60"/>
    <w:rsid w:val="000B1F2D"/>
    <w:rsid w:val="000B218C"/>
    <w:rsid w:val="000B221C"/>
    <w:rsid w:val="000B25AA"/>
    <w:rsid w:val="000B2662"/>
    <w:rsid w:val="000B2D16"/>
    <w:rsid w:val="000B2DF3"/>
    <w:rsid w:val="000B2F88"/>
    <w:rsid w:val="000B38F1"/>
    <w:rsid w:val="000B3E2E"/>
    <w:rsid w:val="000B4191"/>
    <w:rsid w:val="000B4287"/>
    <w:rsid w:val="000B4753"/>
    <w:rsid w:val="000B4A54"/>
    <w:rsid w:val="000B54F5"/>
    <w:rsid w:val="000B5A2E"/>
    <w:rsid w:val="000B5C14"/>
    <w:rsid w:val="000B6243"/>
    <w:rsid w:val="000B6992"/>
    <w:rsid w:val="000B6D4E"/>
    <w:rsid w:val="000B7286"/>
    <w:rsid w:val="000B7836"/>
    <w:rsid w:val="000B7D94"/>
    <w:rsid w:val="000B7E35"/>
    <w:rsid w:val="000B7F53"/>
    <w:rsid w:val="000C0159"/>
    <w:rsid w:val="000C0205"/>
    <w:rsid w:val="000C0221"/>
    <w:rsid w:val="000C0501"/>
    <w:rsid w:val="000C0556"/>
    <w:rsid w:val="000C0A4B"/>
    <w:rsid w:val="000C0AE9"/>
    <w:rsid w:val="000C0B9C"/>
    <w:rsid w:val="000C0C50"/>
    <w:rsid w:val="000C0CEC"/>
    <w:rsid w:val="000C1006"/>
    <w:rsid w:val="000C1011"/>
    <w:rsid w:val="000C13A0"/>
    <w:rsid w:val="000C13BF"/>
    <w:rsid w:val="000C156E"/>
    <w:rsid w:val="000C1A2E"/>
    <w:rsid w:val="000C2172"/>
    <w:rsid w:val="000C21CC"/>
    <w:rsid w:val="000C2743"/>
    <w:rsid w:val="000C2DCE"/>
    <w:rsid w:val="000C2FF8"/>
    <w:rsid w:val="000C33AF"/>
    <w:rsid w:val="000C442E"/>
    <w:rsid w:val="000C449F"/>
    <w:rsid w:val="000C4618"/>
    <w:rsid w:val="000C46D5"/>
    <w:rsid w:val="000C4E5F"/>
    <w:rsid w:val="000C5895"/>
    <w:rsid w:val="000C58C0"/>
    <w:rsid w:val="000C592D"/>
    <w:rsid w:val="000C5C70"/>
    <w:rsid w:val="000C68C0"/>
    <w:rsid w:val="000C7110"/>
    <w:rsid w:val="000C7524"/>
    <w:rsid w:val="000C7A35"/>
    <w:rsid w:val="000C7ADC"/>
    <w:rsid w:val="000D0108"/>
    <w:rsid w:val="000D029C"/>
    <w:rsid w:val="000D08D6"/>
    <w:rsid w:val="000D0B47"/>
    <w:rsid w:val="000D0FD2"/>
    <w:rsid w:val="000D111B"/>
    <w:rsid w:val="000D11BC"/>
    <w:rsid w:val="000D149B"/>
    <w:rsid w:val="000D18C4"/>
    <w:rsid w:val="000D1B7C"/>
    <w:rsid w:val="000D2527"/>
    <w:rsid w:val="000D26A2"/>
    <w:rsid w:val="000D37BA"/>
    <w:rsid w:val="000D3E8F"/>
    <w:rsid w:val="000D3F03"/>
    <w:rsid w:val="000D3F7B"/>
    <w:rsid w:val="000D43E3"/>
    <w:rsid w:val="000D4A72"/>
    <w:rsid w:val="000D4FF2"/>
    <w:rsid w:val="000D510D"/>
    <w:rsid w:val="000D523F"/>
    <w:rsid w:val="000D5A06"/>
    <w:rsid w:val="000D5A41"/>
    <w:rsid w:val="000D5B3E"/>
    <w:rsid w:val="000D6551"/>
    <w:rsid w:val="000D66BE"/>
    <w:rsid w:val="000D67FD"/>
    <w:rsid w:val="000D6D47"/>
    <w:rsid w:val="000D79D1"/>
    <w:rsid w:val="000E004C"/>
    <w:rsid w:val="000E006C"/>
    <w:rsid w:val="000E0525"/>
    <w:rsid w:val="000E06AD"/>
    <w:rsid w:val="000E1623"/>
    <w:rsid w:val="000E19B6"/>
    <w:rsid w:val="000E2CB4"/>
    <w:rsid w:val="000E2D6D"/>
    <w:rsid w:val="000E34A4"/>
    <w:rsid w:val="000E3836"/>
    <w:rsid w:val="000E39A4"/>
    <w:rsid w:val="000E3D86"/>
    <w:rsid w:val="000E3E4C"/>
    <w:rsid w:val="000E3F0A"/>
    <w:rsid w:val="000E4304"/>
    <w:rsid w:val="000E43C5"/>
    <w:rsid w:val="000E4574"/>
    <w:rsid w:val="000E4DC9"/>
    <w:rsid w:val="000E523E"/>
    <w:rsid w:val="000E53C2"/>
    <w:rsid w:val="000E5451"/>
    <w:rsid w:val="000E5538"/>
    <w:rsid w:val="000E55C0"/>
    <w:rsid w:val="000E5628"/>
    <w:rsid w:val="000E5697"/>
    <w:rsid w:val="000E5798"/>
    <w:rsid w:val="000E57DC"/>
    <w:rsid w:val="000E5AAA"/>
    <w:rsid w:val="000E5C08"/>
    <w:rsid w:val="000E5F20"/>
    <w:rsid w:val="000E619B"/>
    <w:rsid w:val="000E64B5"/>
    <w:rsid w:val="000E682B"/>
    <w:rsid w:val="000E6922"/>
    <w:rsid w:val="000E6B04"/>
    <w:rsid w:val="000E6F6C"/>
    <w:rsid w:val="000E6FF9"/>
    <w:rsid w:val="000E7033"/>
    <w:rsid w:val="000E77D1"/>
    <w:rsid w:val="000E7D63"/>
    <w:rsid w:val="000F0162"/>
    <w:rsid w:val="000F025F"/>
    <w:rsid w:val="000F0480"/>
    <w:rsid w:val="000F088D"/>
    <w:rsid w:val="000F0917"/>
    <w:rsid w:val="000F0D8D"/>
    <w:rsid w:val="000F0DFE"/>
    <w:rsid w:val="000F12F1"/>
    <w:rsid w:val="000F17B5"/>
    <w:rsid w:val="000F1B4C"/>
    <w:rsid w:val="000F1C8A"/>
    <w:rsid w:val="000F1D27"/>
    <w:rsid w:val="000F1D2C"/>
    <w:rsid w:val="000F1F83"/>
    <w:rsid w:val="000F2175"/>
    <w:rsid w:val="000F242B"/>
    <w:rsid w:val="000F2A28"/>
    <w:rsid w:val="000F2A98"/>
    <w:rsid w:val="000F2B5F"/>
    <w:rsid w:val="000F32FF"/>
    <w:rsid w:val="000F3768"/>
    <w:rsid w:val="000F3A80"/>
    <w:rsid w:val="000F3C37"/>
    <w:rsid w:val="000F3C59"/>
    <w:rsid w:val="000F3D24"/>
    <w:rsid w:val="000F3E42"/>
    <w:rsid w:val="000F3F9C"/>
    <w:rsid w:val="000F4041"/>
    <w:rsid w:val="000F43E6"/>
    <w:rsid w:val="000F44DA"/>
    <w:rsid w:val="000F4554"/>
    <w:rsid w:val="000F4FE7"/>
    <w:rsid w:val="000F5265"/>
    <w:rsid w:val="000F5725"/>
    <w:rsid w:val="000F5BB6"/>
    <w:rsid w:val="000F6745"/>
    <w:rsid w:val="000F799A"/>
    <w:rsid w:val="0010054C"/>
    <w:rsid w:val="00100799"/>
    <w:rsid w:val="00100CB4"/>
    <w:rsid w:val="00100CCF"/>
    <w:rsid w:val="00100E40"/>
    <w:rsid w:val="00101B65"/>
    <w:rsid w:val="00102775"/>
    <w:rsid w:val="0010281F"/>
    <w:rsid w:val="001028A8"/>
    <w:rsid w:val="0010316E"/>
    <w:rsid w:val="001032FA"/>
    <w:rsid w:val="0010395F"/>
    <w:rsid w:val="00103A2B"/>
    <w:rsid w:val="00103A7B"/>
    <w:rsid w:val="00103E0C"/>
    <w:rsid w:val="00104CB5"/>
    <w:rsid w:val="00104F10"/>
    <w:rsid w:val="001052B1"/>
    <w:rsid w:val="00105979"/>
    <w:rsid w:val="00105A04"/>
    <w:rsid w:val="00106226"/>
    <w:rsid w:val="00106439"/>
    <w:rsid w:val="0010688F"/>
    <w:rsid w:val="00106B29"/>
    <w:rsid w:val="00106CC6"/>
    <w:rsid w:val="00106D46"/>
    <w:rsid w:val="00106FD3"/>
    <w:rsid w:val="001072F3"/>
    <w:rsid w:val="00107359"/>
    <w:rsid w:val="001076AA"/>
    <w:rsid w:val="001076F0"/>
    <w:rsid w:val="00107ACF"/>
    <w:rsid w:val="00107EA9"/>
    <w:rsid w:val="00110336"/>
    <w:rsid w:val="0011033E"/>
    <w:rsid w:val="00110508"/>
    <w:rsid w:val="001105BB"/>
    <w:rsid w:val="00110CB5"/>
    <w:rsid w:val="00111025"/>
    <w:rsid w:val="00111165"/>
    <w:rsid w:val="00111F26"/>
    <w:rsid w:val="0011205F"/>
    <w:rsid w:val="001126D6"/>
    <w:rsid w:val="00112AA6"/>
    <w:rsid w:val="00112BAD"/>
    <w:rsid w:val="00112E1D"/>
    <w:rsid w:val="00113291"/>
    <w:rsid w:val="0011378D"/>
    <w:rsid w:val="00113873"/>
    <w:rsid w:val="00113E8B"/>
    <w:rsid w:val="0011460B"/>
    <w:rsid w:val="0011478F"/>
    <w:rsid w:val="0011546A"/>
    <w:rsid w:val="00115619"/>
    <w:rsid w:val="00115808"/>
    <w:rsid w:val="0011585D"/>
    <w:rsid w:val="00115BD0"/>
    <w:rsid w:val="00115C02"/>
    <w:rsid w:val="00116261"/>
    <w:rsid w:val="00116445"/>
    <w:rsid w:val="00116FAE"/>
    <w:rsid w:val="001170A7"/>
    <w:rsid w:val="001172BE"/>
    <w:rsid w:val="00117659"/>
    <w:rsid w:val="0011779A"/>
    <w:rsid w:val="00117AB9"/>
    <w:rsid w:val="00120234"/>
    <w:rsid w:val="00120FDE"/>
    <w:rsid w:val="00121770"/>
    <w:rsid w:val="0012198F"/>
    <w:rsid w:val="00121C12"/>
    <w:rsid w:val="00121E2C"/>
    <w:rsid w:val="00121E65"/>
    <w:rsid w:val="00121E6F"/>
    <w:rsid w:val="00122614"/>
    <w:rsid w:val="0012274D"/>
    <w:rsid w:val="00122876"/>
    <w:rsid w:val="00122B34"/>
    <w:rsid w:val="00122F89"/>
    <w:rsid w:val="00123655"/>
    <w:rsid w:val="001237C6"/>
    <w:rsid w:val="00123B90"/>
    <w:rsid w:val="00124052"/>
    <w:rsid w:val="0012441E"/>
    <w:rsid w:val="00124F04"/>
    <w:rsid w:val="001252AF"/>
    <w:rsid w:val="001253E9"/>
    <w:rsid w:val="001257D9"/>
    <w:rsid w:val="001258BE"/>
    <w:rsid w:val="00125EA4"/>
    <w:rsid w:val="00126653"/>
    <w:rsid w:val="001268C5"/>
    <w:rsid w:val="00126A4B"/>
    <w:rsid w:val="00126CB5"/>
    <w:rsid w:val="00127160"/>
    <w:rsid w:val="001271C3"/>
    <w:rsid w:val="001272A4"/>
    <w:rsid w:val="00127A96"/>
    <w:rsid w:val="00127AE3"/>
    <w:rsid w:val="00127BEA"/>
    <w:rsid w:val="00127E60"/>
    <w:rsid w:val="00127EC6"/>
    <w:rsid w:val="00127EDE"/>
    <w:rsid w:val="001300F9"/>
    <w:rsid w:val="00130169"/>
    <w:rsid w:val="0013031D"/>
    <w:rsid w:val="001309D2"/>
    <w:rsid w:val="001309F3"/>
    <w:rsid w:val="00130BBD"/>
    <w:rsid w:val="00130EFF"/>
    <w:rsid w:val="0013129E"/>
    <w:rsid w:val="00131D0C"/>
    <w:rsid w:val="001323AE"/>
    <w:rsid w:val="00132B93"/>
    <w:rsid w:val="00132D83"/>
    <w:rsid w:val="001333DE"/>
    <w:rsid w:val="00133658"/>
    <w:rsid w:val="00133959"/>
    <w:rsid w:val="00133A9C"/>
    <w:rsid w:val="001346E0"/>
    <w:rsid w:val="001346E3"/>
    <w:rsid w:val="00134853"/>
    <w:rsid w:val="00134B1D"/>
    <w:rsid w:val="00134C70"/>
    <w:rsid w:val="00134CC6"/>
    <w:rsid w:val="00134CCF"/>
    <w:rsid w:val="001353A6"/>
    <w:rsid w:val="001357B9"/>
    <w:rsid w:val="00136226"/>
    <w:rsid w:val="001362F5"/>
    <w:rsid w:val="00136C87"/>
    <w:rsid w:val="0013711E"/>
    <w:rsid w:val="0013747C"/>
    <w:rsid w:val="00137621"/>
    <w:rsid w:val="00137D83"/>
    <w:rsid w:val="00137DAA"/>
    <w:rsid w:val="001406E3"/>
    <w:rsid w:val="001406EC"/>
    <w:rsid w:val="00140988"/>
    <w:rsid w:val="001409C2"/>
    <w:rsid w:val="00140A1E"/>
    <w:rsid w:val="00140E79"/>
    <w:rsid w:val="00141001"/>
    <w:rsid w:val="0014113E"/>
    <w:rsid w:val="001412E9"/>
    <w:rsid w:val="001418CC"/>
    <w:rsid w:val="00141A37"/>
    <w:rsid w:val="00141C21"/>
    <w:rsid w:val="00141ECB"/>
    <w:rsid w:val="00141F66"/>
    <w:rsid w:val="0014264C"/>
    <w:rsid w:val="00142A36"/>
    <w:rsid w:val="00142AD1"/>
    <w:rsid w:val="00142DE0"/>
    <w:rsid w:val="001434CE"/>
    <w:rsid w:val="001436FA"/>
    <w:rsid w:val="00143F06"/>
    <w:rsid w:val="00143FFC"/>
    <w:rsid w:val="00144185"/>
    <w:rsid w:val="0014443D"/>
    <w:rsid w:val="001445F5"/>
    <w:rsid w:val="001449C2"/>
    <w:rsid w:val="00144A23"/>
    <w:rsid w:val="00144CA5"/>
    <w:rsid w:val="00144F6A"/>
    <w:rsid w:val="00145AD1"/>
    <w:rsid w:val="00145D91"/>
    <w:rsid w:val="00146883"/>
    <w:rsid w:val="00146994"/>
    <w:rsid w:val="0014779F"/>
    <w:rsid w:val="001478EC"/>
    <w:rsid w:val="00147996"/>
    <w:rsid w:val="0015076F"/>
    <w:rsid w:val="00150AA9"/>
    <w:rsid w:val="001518E8"/>
    <w:rsid w:val="00151E42"/>
    <w:rsid w:val="00151E90"/>
    <w:rsid w:val="00151FDE"/>
    <w:rsid w:val="00152233"/>
    <w:rsid w:val="001525C7"/>
    <w:rsid w:val="00152D0A"/>
    <w:rsid w:val="00152D13"/>
    <w:rsid w:val="00152F0B"/>
    <w:rsid w:val="00153036"/>
    <w:rsid w:val="00153179"/>
    <w:rsid w:val="00153298"/>
    <w:rsid w:val="0015376E"/>
    <w:rsid w:val="00153915"/>
    <w:rsid w:val="00153CC5"/>
    <w:rsid w:val="00153E7A"/>
    <w:rsid w:val="0015432A"/>
    <w:rsid w:val="00154BB2"/>
    <w:rsid w:val="00154E20"/>
    <w:rsid w:val="00155340"/>
    <w:rsid w:val="00155466"/>
    <w:rsid w:val="0015555C"/>
    <w:rsid w:val="00155638"/>
    <w:rsid w:val="00155847"/>
    <w:rsid w:val="001561D6"/>
    <w:rsid w:val="001561F4"/>
    <w:rsid w:val="001572D6"/>
    <w:rsid w:val="00157B1F"/>
    <w:rsid w:val="00157CBD"/>
    <w:rsid w:val="001601FA"/>
    <w:rsid w:val="00160591"/>
    <w:rsid w:val="0016059C"/>
    <w:rsid w:val="00160AB0"/>
    <w:rsid w:val="00160C20"/>
    <w:rsid w:val="001615E6"/>
    <w:rsid w:val="001617AB"/>
    <w:rsid w:val="001618C9"/>
    <w:rsid w:val="00162640"/>
    <w:rsid w:val="001632C3"/>
    <w:rsid w:val="00163750"/>
    <w:rsid w:val="001637BF"/>
    <w:rsid w:val="00163A95"/>
    <w:rsid w:val="00164338"/>
    <w:rsid w:val="001643EA"/>
    <w:rsid w:val="001646C4"/>
    <w:rsid w:val="00164841"/>
    <w:rsid w:val="00164CA0"/>
    <w:rsid w:val="00164F3C"/>
    <w:rsid w:val="00164F85"/>
    <w:rsid w:val="00165610"/>
    <w:rsid w:val="00165850"/>
    <w:rsid w:val="001659CB"/>
    <w:rsid w:val="00166000"/>
    <w:rsid w:val="00166056"/>
    <w:rsid w:val="001661D8"/>
    <w:rsid w:val="00166C38"/>
    <w:rsid w:val="001670AD"/>
    <w:rsid w:val="0016729A"/>
    <w:rsid w:val="001676D9"/>
    <w:rsid w:val="0016773D"/>
    <w:rsid w:val="0016787E"/>
    <w:rsid w:val="00167C2F"/>
    <w:rsid w:val="00167D19"/>
    <w:rsid w:val="00167E1C"/>
    <w:rsid w:val="001701A4"/>
    <w:rsid w:val="001703FC"/>
    <w:rsid w:val="00170538"/>
    <w:rsid w:val="00170764"/>
    <w:rsid w:val="0017082F"/>
    <w:rsid w:val="00170C90"/>
    <w:rsid w:val="00170C95"/>
    <w:rsid w:val="00170E63"/>
    <w:rsid w:val="00170FA7"/>
    <w:rsid w:val="00171235"/>
    <w:rsid w:val="001712EC"/>
    <w:rsid w:val="0017138E"/>
    <w:rsid w:val="001716A1"/>
    <w:rsid w:val="00171871"/>
    <w:rsid w:val="00171A24"/>
    <w:rsid w:val="00172385"/>
    <w:rsid w:val="00172996"/>
    <w:rsid w:val="00172B74"/>
    <w:rsid w:val="00172CCC"/>
    <w:rsid w:val="00172F5D"/>
    <w:rsid w:val="00172F8C"/>
    <w:rsid w:val="0017303C"/>
    <w:rsid w:val="0017385A"/>
    <w:rsid w:val="00173ACE"/>
    <w:rsid w:val="00173C2C"/>
    <w:rsid w:val="00173C9C"/>
    <w:rsid w:val="00173F56"/>
    <w:rsid w:val="00173FC9"/>
    <w:rsid w:val="0017409B"/>
    <w:rsid w:val="00174197"/>
    <w:rsid w:val="001744CE"/>
    <w:rsid w:val="00174558"/>
    <w:rsid w:val="00174D02"/>
    <w:rsid w:val="00174E03"/>
    <w:rsid w:val="00175036"/>
    <w:rsid w:val="001750C8"/>
    <w:rsid w:val="001753A5"/>
    <w:rsid w:val="0017582C"/>
    <w:rsid w:val="00175B89"/>
    <w:rsid w:val="00175D3A"/>
    <w:rsid w:val="00175E39"/>
    <w:rsid w:val="001762D1"/>
    <w:rsid w:val="00176901"/>
    <w:rsid w:val="00176B28"/>
    <w:rsid w:val="00176DD0"/>
    <w:rsid w:val="001775A9"/>
    <w:rsid w:val="001776BD"/>
    <w:rsid w:val="0017771F"/>
    <w:rsid w:val="001778CA"/>
    <w:rsid w:val="00177C0B"/>
    <w:rsid w:val="00177C42"/>
    <w:rsid w:val="00177C97"/>
    <w:rsid w:val="00177CA5"/>
    <w:rsid w:val="00177D42"/>
    <w:rsid w:val="00177FC8"/>
    <w:rsid w:val="00180794"/>
    <w:rsid w:val="00180DA6"/>
    <w:rsid w:val="001812D3"/>
    <w:rsid w:val="001814C9"/>
    <w:rsid w:val="00181766"/>
    <w:rsid w:val="0018204A"/>
    <w:rsid w:val="001821DA"/>
    <w:rsid w:val="001821F3"/>
    <w:rsid w:val="00182382"/>
    <w:rsid w:val="0018298B"/>
    <w:rsid w:val="00183873"/>
    <w:rsid w:val="00184068"/>
    <w:rsid w:val="001847C1"/>
    <w:rsid w:val="00184EBF"/>
    <w:rsid w:val="00184ED9"/>
    <w:rsid w:val="00185116"/>
    <w:rsid w:val="00185259"/>
    <w:rsid w:val="00186045"/>
    <w:rsid w:val="0018628D"/>
    <w:rsid w:val="0018629A"/>
    <w:rsid w:val="00186812"/>
    <w:rsid w:val="00186ABD"/>
    <w:rsid w:val="00186E7D"/>
    <w:rsid w:val="0018784E"/>
    <w:rsid w:val="00187877"/>
    <w:rsid w:val="0018798F"/>
    <w:rsid w:val="001879FB"/>
    <w:rsid w:val="00187A9A"/>
    <w:rsid w:val="00187B87"/>
    <w:rsid w:val="00187F2C"/>
    <w:rsid w:val="00190541"/>
    <w:rsid w:val="00190A4A"/>
    <w:rsid w:val="00190D7E"/>
    <w:rsid w:val="00190DBA"/>
    <w:rsid w:val="0019198A"/>
    <w:rsid w:val="00191AB0"/>
    <w:rsid w:val="00191D16"/>
    <w:rsid w:val="00192153"/>
    <w:rsid w:val="001929F8"/>
    <w:rsid w:val="00193194"/>
    <w:rsid w:val="0019351A"/>
    <w:rsid w:val="00193744"/>
    <w:rsid w:val="0019438F"/>
    <w:rsid w:val="00194674"/>
    <w:rsid w:val="001946F2"/>
    <w:rsid w:val="001947E9"/>
    <w:rsid w:val="00194F8A"/>
    <w:rsid w:val="0019503A"/>
    <w:rsid w:val="00195293"/>
    <w:rsid w:val="0019574A"/>
    <w:rsid w:val="00195A67"/>
    <w:rsid w:val="00195DA6"/>
    <w:rsid w:val="001970D6"/>
    <w:rsid w:val="001977A2"/>
    <w:rsid w:val="00197CBD"/>
    <w:rsid w:val="001A05AA"/>
    <w:rsid w:val="001A0A03"/>
    <w:rsid w:val="001A0C79"/>
    <w:rsid w:val="001A1243"/>
    <w:rsid w:val="001A131A"/>
    <w:rsid w:val="001A15B8"/>
    <w:rsid w:val="001A1C75"/>
    <w:rsid w:val="001A1EBD"/>
    <w:rsid w:val="001A2979"/>
    <w:rsid w:val="001A3417"/>
    <w:rsid w:val="001A34AC"/>
    <w:rsid w:val="001A34B2"/>
    <w:rsid w:val="001A375D"/>
    <w:rsid w:val="001A37AD"/>
    <w:rsid w:val="001A3874"/>
    <w:rsid w:val="001A3B27"/>
    <w:rsid w:val="001A3B2A"/>
    <w:rsid w:val="001A45F4"/>
    <w:rsid w:val="001A46FD"/>
    <w:rsid w:val="001A47A9"/>
    <w:rsid w:val="001A48FB"/>
    <w:rsid w:val="001A4A2E"/>
    <w:rsid w:val="001A4DFD"/>
    <w:rsid w:val="001A51DA"/>
    <w:rsid w:val="001A5459"/>
    <w:rsid w:val="001A61C3"/>
    <w:rsid w:val="001A6387"/>
    <w:rsid w:val="001A66EE"/>
    <w:rsid w:val="001A68BA"/>
    <w:rsid w:val="001A7431"/>
    <w:rsid w:val="001A7CB4"/>
    <w:rsid w:val="001A7CDC"/>
    <w:rsid w:val="001A7EB9"/>
    <w:rsid w:val="001B00EF"/>
    <w:rsid w:val="001B046F"/>
    <w:rsid w:val="001B08E4"/>
    <w:rsid w:val="001B0E4F"/>
    <w:rsid w:val="001B157F"/>
    <w:rsid w:val="001B15A8"/>
    <w:rsid w:val="001B1B89"/>
    <w:rsid w:val="001B1DC5"/>
    <w:rsid w:val="001B20FA"/>
    <w:rsid w:val="001B21C8"/>
    <w:rsid w:val="001B21E2"/>
    <w:rsid w:val="001B24C0"/>
    <w:rsid w:val="001B2C04"/>
    <w:rsid w:val="001B2E69"/>
    <w:rsid w:val="001B3C68"/>
    <w:rsid w:val="001B3D28"/>
    <w:rsid w:val="001B3D8B"/>
    <w:rsid w:val="001B4345"/>
    <w:rsid w:val="001B5B1A"/>
    <w:rsid w:val="001B5E41"/>
    <w:rsid w:val="001B602B"/>
    <w:rsid w:val="001B60C9"/>
    <w:rsid w:val="001B67E9"/>
    <w:rsid w:val="001B6845"/>
    <w:rsid w:val="001B6AB2"/>
    <w:rsid w:val="001B6F89"/>
    <w:rsid w:val="001B7059"/>
    <w:rsid w:val="001B7AA8"/>
    <w:rsid w:val="001B7D5B"/>
    <w:rsid w:val="001C067F"/>
    <w:rsid w:val="001C0768"/>
    <w:rsid w:val="001C0866"/>
    <w:rsid w:val="001C0B4C"/>
    <w:rsid w:val="001C0BA7"/>
    <w:rsid w:val="001C1570"/>
    <w:rsid w:val="001C1834"/>
    <w:rsid w:val="001C1D87"/>
    <w:rsid w:val="001C23CB"/>
    <w:rsid w:val="001C2D82"/>
    <w:rsid w:val="001C2DC8"/>
    <w:rsid w:val="001C3851"/>
    <w:rsid w:val="001C3922"/>
    <w:rsid w:val="001C3E00"/>
    <w:rsid w:val="001C3F79"/>
    <w:rsid w:val="001C3F93"/>
    <w:rsid w:val="001C3FDD"/>
    <w:rsid w:val="001C4237"/>
    <w:rsid w:val="001C44E0"/>
    <w:rsid w:val="001C4D82"/>
    <w:rsid w:val="001C56A4"/>
    <w:rsid w:val="001C590E"/>
    <w:rsid w:val="001C5B69"/>
    <w:rsid w:val="001C5D5D"/>
    <w:rsid w:val="001C5E49"/>
    <w:rsid w:val="001C649C"/>
    <w:rsid w:val="001C67C3"/>
    <w:rsid w:val="001C6C6D"/>
    <w:rsid w:val="001C7372"/>
    <w:rsid w:val="001C7466"/>
    <w:rsid w:val="001C74C4"/>
    <w:rsid w:val="001C76C9"/>
    <w:rsid w:val="001C7A45"/>
    <w:rsid w:val="001C7F44"/>
    <w:rsid w:val="001D06E5"/>
    <w:rsid w:val="001D17A2"/>
    <w:rsid w:val="001D1CD1"/>
    <w:rsid w:val="001D2232"/>
    <w:rsid w:val="001D231B"/>
    <w:rsid w:val="001D3EE8"/>
    <w:rsid w:val="001D3F50"/>
    <w:rsid w:val="001D44A5"/>
    <w:rsid w:val="001D4761"/>
    <w:rsid w:val="001D493A"/>
    <w:rsid w:val="001D56F6"/>
    <w:rsid w:val="001D59B3"/>
    <w:rsid w:val="001D5BDF"/>
    <w:rsid w:val="001D5F5D"/>
    <w:rsid w:val="001D6239"/>
    <w:rsid w:val="001D660A"/>
    <w:rsid w:val="001D6B2E"/>
    <w:rsid w:val="001D76A7"/>
    <w:rsid w:val="001E038D"/>
    <w:rsid w:val="001E0621"/>
    <w:rsid w:val="001E0718"/>
    <w:rsid w:val="001E0A1C"/>
    <w:rsid w:val="001E0B59"/>
    <w:rsid w:val="001E0CB4"/>
    <w:rsid w:val="001E1405"/>
    <w:rsid w:val="001E1611"/>
    <w:rsid w:val="001E189F"/>
    <w:rsid w:val="001E18FA"/>
    <w:rsid w:val="001E1D6C"/>
    <w:rsid w:val="001E201C"/>
    <w:rsid w:val="001E22D9"/>
    <w:rsid w:val="001E237A"/>
    <w:rsid w:val="001E2727"/>
    <w:rsid w:val="001E28AC"/>
    <w:rsid w:val="001E2980"/>
    <w:rsid w:val="001E2DC6"/>
    <w:rsid w:val="001E2E6F"/>
    <w:rsid w:val="001E2EB1"/>
    <w:rsid w:val="001E3AC7"/>
    <w:rsid w:val="001E40B1"/>
    <w:rsid w:val="001E4100"/>
    <w:rsid w:val="001E43A1"/>
    <w:rsid w:val="001E44DA"/>
    <w:rsid w:val="001E4552"/>
    <w:rsid w:val="001E4ACC"/>
    <w:rsid w:val="001E4E05"/>
    <w:rsid w:val="001E4EA7"/>
    <w:rsid w:val="001E53C1"/>
    <w:rsid w:val="001E57D6"/>
    <w:rsid w:val="001E60C9"/>
    <w:rsid w:val="001E66A7"/>
    <w:rsid w:val="001E6E15"/>
    <w:rsid w:val="001E73E1"/>
    <w:rsid w:val="001E796D"/>
    <w:rsid w:val="001E7EE8"/>
    <w:rsid w:val="001E7FB2"/>
    <w:rsid w:val="001F00EE"/>
    <w:rsid w:val="001F02AC"/>
    <w:rsid w:val="001F0715"/>
    <w:rsid w:val="001F0B9C"/>
    <w:rsid w:val="001F1AD9"/>
    <w:rsid w:val="001F1AFC"/>
    <w:rsid w:val="001F1B57"/>
    <w:rsid w:val="001F1CDE"/>
    <w:rsid w:val="001F1DBB"/>
    <w:rsid w:val="001F22A7"/>
    <w:rsid w:val="001F23D8"/>
    <w:rsid w:val="001F250F"/>
    <w:rsid w:val="001F294A"/>
    <w:rsid w:val="001F3235"/>
    <w:rsid w:val="001F3285"/>
    <w:rsid w:val="001F342D"/>
    <w:rsid w:val="001F3758"/>
    <w:rsid w:val="001F3AAB"/>
    <w:rsid w:val="001F4595"/>
    <w:rsid w:val="001F5300"/>
    <w:rsid w:val="001F5A42"/>
    <w:rsid w:val="001F5B8D"/>
    <w:rsid w:val="001F5C1A"/>
    <w:rsid w:val="001F6E2C"/>
    <w:rsid w:val="001F6E93"/>
    <w:rsid w:val="001F70C7"/>
    <w:rsid w:val="001F721C"/>
    <w:rsid w:val="001F763C"/>
    <w:rsid w:val="001F7C06"/>
    <w:rsid w:val="0020046A"/>
    <w:rsid w:val="002006D9"/>
    <w:rsid w:val="002007FC"/>
    <w:rsid w:val="002009FB"/>
    <w:rsid w:val="00200A01"/>
    <w:rsid w:val="00200BE2"/>
    <w:rsid w:val="00200DB9"/>
    <w:rsid w:val="0020133F"/>
    <w:rsid w:val="0020166E"/>
    <w:rsid w:val="00201826"/>
    <w:rsid w:val="0020199A"/>
    <w:rsid w:val="002019FB"/>
    <w:rsid w:val="00201BE0"/>
    <w:rsid w:val="00201BF3"/>
    <w:rsid w:val="0020263D"/>
    <w:rsid w:val="00202A3D"/>
    <w:rsid w:val="00203310"/>
    <w:rsid w:val="00203700"/>
    <w:rsid w:val="00203708"/>
    <w:rsid w:val="00203B4F"/>
    <w:rsid w:val="00203E9D"/>
    <w:rsid w:val="0020456C"/>
    <w:rsid w:val="00204924"/>
    <w:rsid w:val="00204A09"/>
    <w:rsid w:val="00204E8E"/>
    <w:rsid w:val="002055DC"/>
    <w:rsid w:val="0020618A"/>
    <w:rsid w:val="002062DB"/>
    <w:rsid w:val="002066E1"/>
    <w:rsid w:val="00206C79"/>
    <w:rsid w:val="0020717D"/>
    <w:rsid w:val="0020746A"/>
    <w:rsid w:val="00207B92"/>
    <w:rsid w:val="0021009E"/>
    <w:rsid w:val="0021043D"/>
    <w:rsid w:val="00210455"/>
    <w:rsid w:val="00210743"/>
    <w:rsid w:val="00210BDC"/>
    <w:rsid w:val="002110F1"/>
    <w:rsid w:val="00211185"/>
    <w:rsid w:val="0021145D"/>
    <w:rsid w:val="0021159D"/>
    <w:rsid w:val="0021166C"/>
    <w:rsid w:val="00211A1E"/>
    <w:rsid w:val="0021220E"/>
    <w:rsid w:val="0021255D"/>
    <w:rsid w:val="002128BC"/>
    <w:rsid w:val="00212AE5"/>
    <w:rsid w:val="00212B77"/>
    <w:rsid w:val="00212E1C"/>
    <w:rsid w:val="00213080"/>
    <w:rsid w:val="002131FF"/>
    <w:rsid w:val="002142B1"/>
    <w:rsid w:val="0021434F"/>
    <w:rsid w:val="0021463C"/>
    <w:rsid w:val="00214764"/>
    <w:rsid w:val="002149B9"/>
    <w:rsid w:val="00215BA2"/>
    <w:rsid w:val="00215F66"/>
    <w:rsid w:val="00215FAC"/>
    <w:rsid w:val="002162CF"/>
    <w:rsid w:val="0021649C"/>
    <w:rsid w:val="002167BA"/>
    <w:rsid w:val="002168CD"/>
    <w:rsid w:val="00216BD9"/>
    <w:rsid w:val="00216E2E"/>
    <w:rsid w:val="002174A0"/>
    <w:rsid w:val="00217841"/>
    <w:rsid w:val="00217DCC"/>
    <w:rsid w:val="0022026D"/>
    <w:rsid w:val="00220272"/>
    <w:rsid w:val="00220713"/>
    <w:rsid w:val="00220AE5"/>
    <w:rsid w:val="00220CED"/>
    <w:rsid w:val="00220E67"/>
    <w:rsid w:val="00221239"/>
    <w:rsid w:val="00221398"/>
    <w:rsid w:val="00221A1F"/>
    <w:rsid w:val="00221CBF"/>
    <w:rsid w:val="00221CCE"/>
    <w:rsid w:val="00221D51"/>
    <w:rsid w:val="002226F6"/>
    <w:rsid w:val="002235F2"/>
    <w:rsid w:val="00223651"/>
    <w:rsid w:val="00223655"/>
    <w:rsid w:val="00223E1A"/>
    <w:rsid w:val="0022505B"/>
    <w:rsid w:val="0022513A"/>
    <w:rsid w:val="00225926"/>
    <w:rsid w:val="0022594F"/>
    <w:rsid w:val="00225B45"/>
    <w:rsid w:val="00225B6D"/>
    <w:rsid w:val="00225BD4"/>
    <w:rsid w:val="00225E7F"/>
    <w:rsid w:val="002267FD"/>
    <w:rsid w:val="00226FBE"/>
    <w:rsid w:val="00227196"/>
    <w:rsid w:val="002272CE"/>
    <w:rsid w:val="00227BDD"/>
    <w:rsid w:val="00230049"/>
    <w:rsid w:val="00230233"/>
    <w:rsid w:val="002305CC"/>
    <w:rsid w:val="00230C70"/>
    <w:rsid w:val="00230F31"/>
    <w:rsid w:val="0023140C"/>
    <w:rsid w:val="00231737"/>
    <w:rsid w:val="0023222A"/>
    <w:rsid w:val="002323D1"/>
    <w:rsid w:val="00232804"/>
    <w:rsid w:val="00232D29"/>
    <w:rsid w:val="002333A3"/>
    <w:rsid w:val="0023347D"/>
    <w:rsid w:val="002334A2"/>
    <w:rsid w:val="0023369D"/>
    <w:rsid w:val="00233F63"/>
    <w:rsid w:val="0023464D"/>
    <w:rsid w:val="002346B4"/>
    <w:rsid w:val="002347B5"/>
    <w:rsid w:val="002348B3"/>
    <w:rsid w:val="002348C3"/>
    <w:rsid w:val="00234B64"/>
    <w:rsid w:val="00234C4F"/>
    <w:rsid w:val="00234C92"/>
    <w:rsid w:val="00234E6E"/>
    <w:rsid w:val="002354E7"/>
    <w:rsid w:val="0023576A"/>
    <w:rsid w:val="00235BF8"/>
    <w:rsid w:val="00236248"/>
    <w:rsid w:val="002362C5"/>
    <w:rsid w:val="002367E9"/>
    <w:rsid w:val="002368E0"/>
    <w:rsid w:val="00236BE0"/>
    <w:rsid w:val="00236DC9"/>
    <w:rsid w:val="0023729A"/>
    <w:rsid w:val="002373D3"/>
    <w:rsid w:val="00237ABF"/>
    <w:rsid w:val="00237F72"/>
    <w:rsid w:val="00240058"/>
    <w:rsid w:val="0024022A"/>
    <w:rsid w:val="00240400"/>
    <w:rsid w:val="002404EE"/>
    <w:rsid w:val="002408E5"/>
    <w:rsid w:val="00240FE0"/>
    <w:rsid w:val="00241382"/>
    <w:rsid w:val="002413B6"/>
    <w:rsid w:val="0024168D"/>
    <w:rsid w:val="00241934"/>
    <w:rsid w:val="002429A4"/>
    <w:rsid w:val="002429F4"/>
    <w:rsid w:val="00242A61"/>
    <w:rsid w:val="00242AE7"/>
    <w:rsid w:val="00242E51"/>
    <w:rsid w:val="00242E98"/>
    <w:rsid w:val="0024324D"/>
    <w:rsid w:val="002432A1"/>
    <w:rsid w:val="0024381B"/>
    <w:rsid w:val="0024393E"/>
    <w:rsid w:val="00243C8A"/>
    <w:rsid w:val="00243DAB"/>
    <w:rsid w:val="00244577"/>
    <w:rsid w:val="00244A51"/>
    <w:rsid w:val="00244F33"/>
    <w:rsid w:val="00245031"/>
    <w:rsid w:val="002450A9"/>
    <w:rsid w:val="0024526D"/>
    <w:rsid w:val="00245E84"/>
    <w:rsid w:val="00245F2D"/>
    <w:rsid w:val="00245F5B"/>
    <w:rsid w:val="002463DA"/>
    <w:rsid w:val="0024645B"/>
    <w:rsid w:val="002464A8"/>
    <w:rsid w:val="0024654F"/>
    <w:rsid w:val="00246752"/>
    <w:rsid w:val="00246A21"/>
    <w:rsid w:val="00246BC1"/>
    <w:rsid w:val="00246D0E"/>
    <w:rsid w:val="0024703B"/>
    <w:rsid w:val="00247168"/>
    <w:rsid w:val="0024734C"/>
    <w:rsid w:val="002473CF"/>
    <w:rsid w:val="0024770C"/>
    <w:rsid w:val="00247B81"/>
    <w:rsid w:val="002500E2"/>
    <w:rsid w:val="0025059A"/>
    <w:rsid w:val="002507BB"/>
    <w:rsid w:val="00250B9A"/>
    <w:rsid w:val="00251110"/>
    <w:rsid w:val="00251524"/>
    <w:rsid w:val="002528E6"/>
    <w:rsid w:val="00252D50"/>
    <w:rsid w:val="00252EE3"/>
    <w:rsid w:val="00252FAD"/>
    <w:rsid w:val="00253423"/>
    <w:rsid w:val="0025385C"/>
    <w:rsid w:val="002545B8"/>
    <w:rsid w:val="00254AF2"/>
    <w:rsid w:val="00254E99"/>
    <w:rsid w:val="00254F7D"/>
    <w:rsid w:val="002559D2"/>
    <w:rsid w:val="0025681B"/>
    <w:rsid w:val="00256B87"/>
    <w:rsid w:val="00257260"/>
    <w:rsid w:val="0025753C"/>
    <w:rsid w:val="002578F1"/>
    <w:rsid w:val="002601BB"/>
    <w:rsid w:val="00260698"/>
    <w:rsid w:val="00260836"/>
    <w:rsid w:val="002610EC"/>
    <w:rsid w:val="00261458"/>
    <w:rsid w:val="002625DF"/>
    <w:rsid w:val="00262A16"/>
    <w:rsid w:val="00262F44"/>
    <w:rsid w:val="00263539"/>
    <w:rsid w:val="002637AA"/>
    <w:rsid w:val="0026387E"/>
    <w:rsid w:val="00263ACB"/>
    <w:rsid w:val="00263BF7"/>
    <w:rsid w:val="00264007"/>
    <w:rsid w:val="0026481A"/>
    <w:rsid w:val="00264890"/>
    <w:rsid w:val="00264FB8"/>
    <w:rsid w:val="002650B9"/>
    <w:rsid w:val="0026578E"/>
    <w:rsid w:val="00265883"/>
    <w:rsid w:val="00265DF4"/>
    <w:rsid w:val="00265F7B"/>
    <w:rsid w:val="00266146"/>
    <w:rsid w:val="002661BF"/>
    <w:rsid w:val="0026638A"/>
    <w:rsid w:val="00266560"/>
    <w:rsid w:val="0026675E"/>
    <w:rsid w:val="00266978"/>
    <w:rsid w:val="00266E80"/>
    <w:rsid w:val="00267877"/>
    <w:rsid w:val="00267BD6"/>
    <w:rsid w:val="00270206"/>
    <w:rsid w:val="002704D1"/>
    <w:rsid w:val="00270556"/>
    <w:rsid w:val="00270578"/>
    <w:rsid w:val="0027078F"/>
    <w:rsid w:val="0027139C"/>
    <w:rsid w:val="0027152C"/>
    <w:rsid w:val="00272ACF"/>
    <w:rsid w:val="00272D17"/>
    <w:rsid w:val="00272D8A"/>
    <w:rsid w:val="0027310C"/>
    <w:rsid w:val="002739D3"/>
    <w:rsid w:val="00273C59"/>
    <w:rsid w:val="00273DB9"/>
    <w:rsid w:val="0027444A"/>
    <w:rsid w:val="002748B0"/>
    <w:rsid w:val="00274ABA"/>
    <w:rsid w:val="00274F9A"/>
    <w:rsid w:val="0027506C"/>
    <w:rsid w:val="002759F9"/>
    <w:rsid w:val="00275CB8"/>
    <w:rsid w:val="0027605C"/>
    <w:rsid w:val="002761BA"/>
    <w:rsid w:val="00276873"/>
    <w:rsid w:val="00277106"/>
    <w:rsid w:val="002771D6"/>
    <w:rsid w:val="002771EE"/>
    <w:rsid w:val="0027729F"/>
    <w:rsid w:val="0027731B"/>
    <w:rsid w:val="002776BC"/>
    <w:rsid w:val="00277729"/>
    <w:rsid w:val="00277E07"/>
    <w:rsid w:val="0028017C"/>
    <w:rsid w:val="002802E8"/>
    <w:rsid w:val="0028041D"/>
    <w:rsid w:val="00280697"/>
    <w:rsid w:val="0028075A"/>
    <w:rsid w:val="00281361"/>
    <w:rsid w:val="0028146F"/>
    <w:rsid w:val="002815E8"/>
    <w:rsid w:val="00281612"/>
    <w:rsid w:val="002821C8"/>
    <w:rsid w:val="00282893"/>
    <w:rsid w:val="00282C22"/>
    <w:rsid w:val="00283C25"/>
    <w:rsid w:val="00283D95"/>
    <w:rsid w:val="00283DF0"/>
    <w:rsid w:val="00284308"/>
    <w:rsid w:val="00284A10"/>
    <w:rsid w:val="00284E0F"/>
    <w:rsid w:val="00284ECE"/>
    <w:rsid w:val="002855D6"/>
    <w:rsid w:val="00285DB3"/>
    <w:rsid w:val="0028607D"/>
    <w:rsid w:val="00286364"/>
    <w:rsid w:val="00286917"/>
    <w:rsid w:val="00286AFB"/>
    <w:rsid w:val="00286D1A"/>
    <w:rsid w:val="00286F4D"/>
    <w:rsid w:val="00286FB6"/>
    <w:rsid w:val="002870C2"/>
    <w:rsid w:val="0028761E"/>
    <w:rsid w:val="00287626"/>
    <w:rsid w:val="00287F3A"/>
    <w:rsid w:val="00290ECC"/>
    <w:rsid w:val="002910AE"/>
    <w:rsid w:val="002913E3"/>
    <w:rsid w:val="0029147B"/>
    <w:rsid w:val="00292006"/>
    <w:rsid w:val="002920E5"/>
    <w:rsid w:val="00292229"/>
    <w:rsid w:val="0029229F"/>
    <w:rsid w:val="00292ACD"/>
    <w:rsid w:val="00292CC0"/>
    <w:rsid w:val="0029301F"/>
    <w:rsid w:val="00293986"/>
    <w:rsid w:val="0029454A"/>
    <w:rsid w:val="002948CC"/>
    <w:rsid w:val="002958F8"/>
    <w:rsid w:val="00295A5D"/>
    <w:rsid w:val="00295C47"/>
    <w:rsid w:val="00295E81"/>
    <w:rsid w:val="002963EB"/>
    <w:rsid w:val="00296979"/>
    <w:rsid w:val="00296AD8"/>
    <w:rsid w:val="00296F27"/>
    <w:rsid w:val="0029749C"/>
    <w:rsid w:val="00297BEB"/>
    <w:rsid w:val="00297C25"/>
    <w:rsid w:val="002A0400"/>
    <w:rsid w:val="002A07E1"/>
    <w:rsid w:val="002A0BA4"/>
    <w:rsid w:val="002A0FB6"/>
    <w:rsid w:val="002A1631"/>
    <w:rsid w:val="002A1FD4"/>
    <w:rsid w:val="002A2328"/>
    <w:rsid w:val="002A239F"/>
    <w:rsid w:val="002A26B9"/>
    <w:rsid w:val="002A26D6"/>
    <w:rsid w:val="002A2C0C"/>
    <w:rsid w:val="002A3419"/>
    <w:rsid w:val="002A392A"/>
    <w:rsid w:val="002A3D7E"/>
    <w:rsid w:val="002A41B9"/>
    <w:rsid w:val="002A4AF0"/>
    <w:rsid w:val="002A4FC1"/>
    <w:rsid w:val="002A5183"/>
    <w:rsid w:val="002A55D0"/>
    <w:rsid w:val="002A5797"/>
    <w:rsid w:val="002A5B64"/>
    <w:rsid w:val="002A65DE"/>
    <w:rsid w:val="002A6B58"/>
    <w:rsid w:val="002A6CFA"/>
    <w:rsid w:val="002A76D1"/>
    <w:rsid w:val="002A7BB9"/>
    <w:rsid w:val="002B049B"/>
    <w:rsid w:val="002B07D9"/>
    <w:rsid w:val="002B0D0E"/>
    <w:rsid w:val="002B122E"/>
    <w:rsid w:val="002B15AC"/>
    <w:rsid w:val="002B172D"/>
    <w:rsid w:val="002B18A3"/>
    <w:rsid w:val="002B1CCD"/>
    <w:rsid w:val="002B1CF6"/>
    <w:rsid w:val="002B1F0B"/>
    <w:rsid w:val="002B24AD"/>
    <w:rsid w:val="002B24CC"/>
    <w:rsid w:val="002B34EE"/>
    <w:rsid w:val="002B34F2"/>
    <w:rsid w:val="002B35A6"/>
    <w:rsid w:val="002B36E8"/>
    <w:rsid w:val="002B3F3F"/>
    <w:rsid w:val="002B44A9"/>
    <w:rsid w:val="002B45DB"/>
    <w:rsid w:val="002B472F"/>
    <w:rsid w:val="002B4BEF"/>
    <w:rsid w:val="002B5669"/>
    <w:rsid w:val="002B59AE"/>
    <w:rsid w:val="002B5A4E"/>
    <w:rsid w:val="002B5C6E"/>
    <w:rsid w:val="002B5D9F"/>
    <w:rsid w:val="002B5FC9"/>
    <w:rsid w:val="002B68EB"/>
    <w:rsid w:val="002B6919"/>
    <w:rsid w:val="002B6D48"/>
    <w:rsid w:val="002B6FCA"/>
    <w:rsid w:val="002B73AC"/>
    <w:rsid w:val="002B7A6A"/>
    <w:rsid w:val="002B7BA5"/>
    <w:rsid w:val="002C017E"/>
    <w:rsid w:val="002C04E3"/>
    <w:rsid w:val="002C0527"/>
    <w:rsid w:val="002C072F"/>
    <w:rsid w:val="002C0EE0"/>
    <w:rsid w:val="002C0FDA"/>
    <w:rsid w:val="002C1BE1"/>
    <w:rsid w:val="002C1F07"/>
    <w:rsid w:val="002C23DE"/>
    <w:rsid w:val="002C256E"/>
    <w:rsid w:val="002C35BC"/>
    <w:rsid w:val="002C3636"/>
    <w:rsid w:val="002C3903"/>
    <w:rsid w:val="002C4093"/>
    <w:rsid w:val="002C432A"/>
    <w:rsid w:val="002C4685"/>
    <w:rsid w:val="002C46FD"/>
    <w:rsid w:val="002C47D2"/>
    <w:rsid w:val="002C4C62"/>
    <w:rsid w:val="002C4D5B"/>
    <w:rsid w:val="002C50D8"/>
    <w:rsid w:val="002C5959"/>
    <w:rsid w:val="002C5EBF"/>
    <w:rsid w:val="002C6194"/>
    <w:rsid w:val="002C663E"/>
    <w:rsid w:val="002C675D"/>
    <w:rsid w:val="002C69A4"/>
    <w:rsid w:val="002C6B5A"/>
    <w:rsid w:val="002C6CED"/>
    <w:rsid w:val="002C7037"/>
    <w:rsid w:val="002C7438"/>
    <w:rsid w:val="002C77B4"/>
    <w:rsid w:val="002C789B"/>
    <w:rsid w:val="002D067E"/>
    <w:rsid w:val="002D074F"/>
    <w:rsid w:val="002D0807"/>
    <w:rsid w:val="002D0EEE"/>
    <w:rsid w:val="002D1233"/>
    <w:rsid w:val="002D124A"/>
    <w:rsid w:val="002D1314"/>
    <w:rsid w:val="002D16DC"/>
    <w:rsid w:val="002D185F"/>
    <w:rsid w:val="002D1B34"/>
    <w:rsid w:val="002D1DFF"/>
    <w:rsid w:val="002D23E8"/>
    <w:rsid w:val="002D2E32"/>
    <w:rsid w:val="002D3D07"/>
    <w:rsid w:val="002D3FC3"/>
    <w:rsid w:val="002D425B"/>
    <w:rsid w:val="002D4969"/>
    <w:rsid w:val="002D49BE"/>
    <w:rsid w:val="002D4E42"/>
    <w:rsid w:val="002D526C"/>
    <w:rsid w:val="002D53CE"/>
    <w:rsid w:val="002D5FE1"/>
    <w:rsid w:val="002D6BF6"/>
    <w:rsid w:val="002D6FEF"/>
    <w:rsid w:val="002D704A"/>
    <w:rsid w:val="002D742D"/>
    <w:rsid w:val="002D75A6"/>
    <w:rsid w:val="002D7AEC"/>
    <w:rsid w:val="002D7DBD"/>
    <w:rsid w:val="002D7DD1"/>
    <w:rsid w:val="002D7E9E"/>
    <w:rsid w:val="002D7EC7"/>
    <w:rsid w:val="002D7EE0"/>
    <w:rsid w:val="002E001E"/>
    <w:rsid w:val="002E051A"/>
    <w:rsid w:val="002E08C9"/>
    <w:rsid w:val="002E0D38"/>
    <w:rsid w:val="002E1138"/>
    <w:rsid w:val="002E1666"/>
    <w:rsid w:val="002E178B"/>
    <w:rsid w:val="002E1F5C"/>
    <w:rsid w:val="002E22FC"/>
    <w:rsid w:val="002E2951"/>
    <w:rsid w:val="002E3234"/>
    <w:rsid w:val="002E3422"/>
    <w:rsid w:val="002E36C7"/>
    <w:rsid w:val="002E387B"/>
    <w:rsid w:val="002E45FA"/>
    <w:rsid w:val="002E461E"/>
    <w:rsid w:val="002E4978"/>
    <w:rsid w:val="002E4A87"/>
    <w:rsid w:val="002E4AF6"/>
    <w:rsid w:val="002E4CD9"/>
    <w:rsid w:val="002E4FE8"/>
    <w:rsid w:val="002E507E"/>
    <w:rsid w:val="002E529D"/>
    <w:rsid w:val="002E594A"/>
    <w:rsid w:val="002E5E38"/>
    <w:rsid w:val="002E62D0"/>
    <w:rsid w:val="002E6460"/>
    <w:rsid w:val="002E71A6"/>
    <w:rsid w:val="002E78C2"/>
    <w:rsid w:val="002F00C5"/>
    <w:rsid w:val="002F0805"/>
    <w:rsid w:val="002F0E9A"/>
    <w:rsid w:val="002F0FAA"/>
    <w:rsid w:val="002F1721"/>
    <w:rsid w:val="002F1E68"/>
    <w:rsid w:val="002F23AA"/>
    <w:rsid w:val="002F2CF3"/>
    <w:rsid w:val="002F2E84"/>
    <w:rsid w:val="002F3606"/>
    <w:rsid w:val="002F37A1"/>
    <w:rsid w:val="002F39AA"/>
    <w:rsid w:val="002F39F7"/>
    <w:rsid w:val="002F3AB5"/>
    <w:rsid w:val="002F3F16"/>
    <w:rsid w:val="002F484C"/>
    <w:rsid w:val="002F4F2F"/>
    <w:rsid w:val="002F4FD9"/>
    <w:rsid w:val="002F54E7"/>
    <w:rsid w:val="002F5ACC"/>
    <w:rsid w:val="002F5CA8"/>
    <w:rsid w:val="002F5E85"/>
    <w:rsid w:val="002F5E91"/>
    <w:rsid w:val="002F60D0"/>
    <w:rsid w:val="002F61AC"/>
    <w:rsid w:val="002F6310"/>
    <w:rsid w:val="002F6735"/>
    <w:rsid w:val="002F7DCC"/>
    <w:rsid w:val="002F7EC7"/>
    <w:rsid w:val="00300059"/>
    <w:rsid w:val="00300074"/>
    <w:rsid w:val="003000ED"/>
    <w:rsid w:val="003007CB"/>
    <w:rsid w:val="00300C6A"/>
    <w:rsid w:val="003010AD"/>
    <w:rsid w:val="003012EB"/>
    <w:rsid w:val="0030149B"/>
    <w:rsid w:val="00301C11"/>
    <w:rsid w:val="003021E2"/>
    <w:rsid w:val="0030235D"/>
    <w:rsid w:val="00302DF7"/>
    <w:rsid w:val="0030316E"/>
    <w:rsid w:val="0030354B"/>
    <w:rsid w:val="0030360D"/>
    <w:rsid w:val="0030399B"/>
    <w:rsid w:val="00303BC5"/>
    <w:rsid w:val="00303D47"/>
    <w:rsid w:val="0030449E"/>
    <w:rsid w:val="00304A00"/>
    <w:rsid w:val="00304D6F"/>
    <w:rsid w:val="003052A8"/>
    <w:rsid w:val="003057C6"/>
    <w:rsid w:val="00305C03"/>
    <w:rsid w:val="003062D0"/>
    <w:rsid w:val="003065B2"/>
    <w:rsid w:val="00306628"/>
    <w:rsid w:val="003067F5"/>
    <w:rsid w:val="003070C5"/>
    <w:rsid w:val="0030728D"/>
    <w:rsid w:val="0030759E"/>
    <w:rsid w:val="00307626"/>
    <w:rsid w:val="00307CD3"/>
    <w:rsid w:val="00307E46"/>
    <w:rsid w:val="00307F65"/>
    <w:rsid w:val="00310CED"/>
    <w:rsid w:val="00310EF0"/>
    <w:rsid w:val="0031137C"/>
    <w:rsid w:val="003121FE"/>
    <w:rsid w:val="003122BA"/>
    <w:rsid w:val="003127C1"/>
    <w:rsid w:val="00312A24"/>
    <w:rsid w:val="00312CAC"/>
    <w:rsid w:val="00313089"/>
    <w:rsid w:val="00313B4B"/>
    <w:rsid w:val="00314218"/>
    <w:rsid w:val="0031435E"/>
    <w:rsid w:val="00314469"/>
    <w:rsid w:val="003145B0"/>
    <w:rsid w:val="00314989"/>
    <w:rsid w:val="003151C8"/>
    <w:rsid w:val="00315AB3"/>
    <w:rsid w:val="00316505"/>
    <w:rsid w:val="0031670C"/>
    <w:rsid w:val="00316DBF"/>
    <w:rsid w:val="00316F87"/>
    <w:rsid w:val="0031745E"/>
    <w:rsid w:val="00317681"/>
    <w:rsid w:val="003178D0"/>
    <w:rsid w:val="00317A0E"/>
    <w:rsid w:val="00317BFB"/>
    <w:rsid w:val="00317F90"/>
    <w:rsid w:val="0032005E"/>
    <w:rsid w:val="00320306"/>
    <w:rsid w:val="00320378"/>
    <w:rsid w:val="003203BC"/>
    <w:rsid w:val="0032071B"/>
    <w:rsid w:val="003209CE"/>
    <w:rsid w:val="00320A91"/>
    <w:rsid w:val="00320BC3"/>
    <w:rsid w:val="00321AB7"/>
    <w:rsid w:val="00321D04"/>
    <w:rsid w:val="00321F34"/>
    <w:rsid w:val="003222BE"/>
    <w:rsid w:val="00322670"/>
    <w:rsid w:val="00322790"/>
    <w:rsid w:val="0032372F"/>
    <w:rsid w:val="00323ADF"/>
    <w:rsid w:val="00323E63"/>
    <w:rsid w:val="00323F7F"/>
    <w:rsid w:val="00324334"/>
    <w:rsid w:val="00324377"/>
    <w:rsid w:val="003246B8"/>
    <w:rsid w:val="00324D71"/>
    <w:rsid w:val="00325DD6"/>
    <w:rsid w:val="0032604F"/>
    <w:rsid w:val="00326054"/>
    <w:rsid w:val="00326098"/>
    <w:rsid w:val="0032739A"/>
    <w:rsid w:val="0032767C"/>
    <w:rsid w:val="003277FB"/>
    <w:rsid w:val="00327BBA"/>
    <w:rsid w:val="00327FC9"/>
    <w:rsid w:val="0033004B"/>
    <w:rsid w:val="003300F0"/>
    <w:rsid w:val="003301FA"/>
    <w:rsid w:val="00330569"/>
    <w:rsid w:val="00330C38"/>
    <w:rsid w:val="00331171"/>
    <w:rsid w:val="003312A2"/>
    <w:rsid w:val="0033139E"/>
    <w:rsid w:val="0033156A"/>
    <w:rsid w:val="0033182F"/>
    <w:rsid w:val="00331973"/>
    <w:rsid w:val="00331FC9"/>
    <w:rsid w:val="00332025"/>
    <w:rsid w:val="003323C7"/>
    <w:rsid w:val="0033295D"/>
    <w:rsid w:val="00333378"/>
    <w:rsid w:val="00333578"/>
    <w:rsid w:val="003337A1"/>
    <w:rsid w:val="00333B8F"/>
    <w:rsid w:val="00334763"/>
    <w:rsid w:val="00334932"/>
    <w:rsid w:val="00334AD9"/>
    <w:rsid w:val="00335788"/>
    <w:rsid w:val="003359D7"/>
    <w:rsid w:val="00335C55"/>
    <w:rsid w:val="00335F82"/>
    <w:rsid w:val="003360A1"/>
    <w:rsid w:val="00336F6B"/>
    <w:rsid w:val="00337159"/>
    <w:rsid w:val="003374B0"/>
    <w:rsid w:val="00337630"/>
    <w:rsid w:val="00337F50"/>
    <w:rsid w:val="003403BE"/>
    <w:rsid w:val="00340B20"/>
    <w:rsid w:val="00340FFD"/>
    <w:rsid w:val="0034166E"/>
    <w:rsid w:val="00342438"/>
    <w:rsid w:val="003427B4"/>
    <w:rsid w:val="0034315A"/>
    <w:rsid w:val="00343BCC"/>
    <w:rsid w:val="00343C14"/>
    <w:rsid w:val="00343C4A"/>
    <w:rsid w:val="00344009"/>
    <w:rsid w:val="00344381"/>
    <w:rsid w:val="00344505"/>
    <w:rsid w:val="003445D5"/>
    <w:rsid w:val="00344DAE"/>
    <w:rsid w:val="00345143"/>
    <w:rsid w:val="003453EE"/>
    <w:rsid w:val="00345631"/>
    <w:rsid w:val="00345640"/>
    <w:rsid w:val="00345C64"/>
    <w:rsid w:val="00345F77"/>
    <w:rsid w:val="00346098"/>
    <w:rsid w:val="00346738"/>
    <w:rsid w:val="00346833"/>
    <w:rsid w:val="00346ECD"/>
    <w:rsid w:val="003476D4"/>
    <w:rsid w:val="00347E50"/>
    <w:rsid w:val="003503B2"/>
    <w:rsid w:val="003506CA"/>
    <w:rsid w:val="00351D02"/>
    <w:rsid w:val="00352A95"/>
    <w:rsid w:val="00352E77"/>
    <w:rsid w:val="00353321"/>
    <w:rsid w:val="003534C6"/>
    <w:rsid w:val="003538E5"/>
    <w:rsid w:val="00353E09"/>
    <w:rsid w:val="00354118"/>
    <w:rsid w:val="003542EB"/>
    <w:rsid w:val="003548CE"/>
    <w:rsid w:val="00354BDF"/>
    <w:rsid w:val="00355075"/>
    <w:rsid w:val="00355182"/>
    <w:rsid w:val="0035548C"/>
    <w:rsid w:val="00355512"/>
    <w:rsid w:val="003555D1"/>
    <w:rsid w:val="0035594C"/>
    <w:rsid w:val="00355C3A"/>
    <w:rsid w:val="00355C8D"/>
    <w:rsid w:val="00356326"/>
    <w:rsid w:val="003566E7"/>
    <w:rsid w:val="00356723"/>
    <w:rsid w:val="00356B27"/>
    <w:rsid w:val="0035729A"/>
    <w:rsid w:val="00357572"/>
    <w:rsid w:val="0035775D"/>
    <w:rsid w:val="003578E7"/>
    <w:rsid w:val="00357B8A"/>
    <w:rsid w:val="003607B9"/>
    <w:rsid w:val="00360AF4"/>
    <w:rsid w:val="003615FB"/>
    <w:rsid w:val="00361C8D"/>
    <w:rsid w:val="00361D57"/>
    <w:rsid w:val="00362547"/>
    <w:rsid w:val="00362ED1"/>
    <w:rsid w:val="00363000"/>
    <w:rsid w:val="00363481"/>
    <w:rsid w:val="00363B4F"/>
    <w:rsid w:val="00363E46"/>
    <w:rsid w:val="00363EAC"/>
    <w:rsid w:val="00364349"/>
    <w:rsid w:val="00364789"/>
    <w:rsid w:val="00364A44"/>
    <w:rsid w:val="00364FB8"/>
    <w:rsid w:val="0036524D"/>
    <w:rsid w:val="00365F17"/>
    <w:rsid w:val="00366101"/>
    <w:rsid w:val="0036622E"/>
    <w:rsid w:val="003664EA"/>
    <w:rsid w:val="003665A6"/>
    <w:rsid w:val="00366B36"/>
    <w:rsid w:val="003673A5"/>
    <w:rsid w:val="00367549"/>
    <w:rsid w:val="00367679"/>
    <w:rsid w:val="00367EC2"/>
    <w:rsid w:val="003701A4"/>
    <w:rsid w:val="0037049E"/>
    <w:rsid w:val="00370BC9"/>
    <w:rsid w:val="00370D24"/>
    <w:rsid w:val="00370DCF"/>
    <w:rsid w:val="00371151"/>
    <w:rsid w:val="0037139A"/>
    <w:rsid w:val="003717C2"/>
    <w:rsid w:val="003718FC"/>
    <w:rsid w:val="0037200D"/>
    <w:rsid w:val="0037239D"/>
    <w:rsid w:val="00372553"/>
    <w:rsid w:val="00372A48"/>
    <w:rsid w:val="00372A9F"/>
    <w:rsid w:val="0037361A"/>
    <w:rsid w:val="00373899"/>
    <w:rsid w:val="00373A1F"/>
    <w:rsid w:val="00374411"/>
    <w:rsid w:val="00374454"/>
    <w:rsid w:val="0037461C"/>
    <w:rsid w:val="003747BE"/>
    <w:rsid w:val="00374F41"/>
    <w:rsid w:val="0037617F"/>
    <w:rsid w:val="0037643D"/>
    <w:rsid w:val="0037670B"/>
    <w:rsid w:val="0037711B"/>
    <w:rsid w:val="00377515"/>
    <w:rsid w:val="0037789E"/>
    <w:rsid w:val="00380AEA"/>
    <w:rsid w:val="0038165A"/>
    <w:rsid w:val="00381A3F"/>
    <w:rsid w:val="00381B84"/>
    <w:rsid w:val="00381FBD"/>
    <w:rsid w:val="0038204E"/>
    <w:rsid w:val="003821C8"/>
    <w:rsid w:val="003821FB"/>
    <w:rsid w:val="0038250D"/>
    <w:rsid w:val="003835B4"/>
    <w:rsid w:val="00383604"/>
    <w:rsid w:val="0038363F"/>
    <w:rsid w:val="003836B4"/>
    <w:rsid w:val="00383965"/>
    <w:rsid w:val="00383B66"/>
    <w:rsid w:val="00383C89"/>
    <w:rsid w:val="00383F2D"/>
    <w:rsid w:val="0038406B"/>
    <w:rsid w:val="00384418"/>
    <w:rsid w:val="00384603"/>
    <w:rsid w:val="003851D2"/>
    <w:rsid w:val="0038528E"/>
    <w:rsid w:val="003853FD"/>
    <w:rsid w:val="00385522"/>
    <w:rsid w:val="003860B6"/>
    <w:rsid w:val="003868DF"/>
    <w:rsid w:val="00386CEF"/>
    <w:rsid w:val="00387602"/>
    <w:rsid w:val="0038773C"/>
    <w:rsid w:val="003879F9"/>
    <w:rsid w:val="00387A41"/>
    <w:rsid w:val="00387DF5"/>
    <w:rsid w:val="00390C42"/>
    <w:rsid w:val="00390C56"/>
    <w:rsid w:val="003911CF"/>
    <w:rsid w:val="003912E9"/>
    <w:rsid w:val="00391688"/>
    <w:rsid w:val="00391868"/>
    <w:rsid w:val="00391D74"/>
    <w:rsid w:val="003921E4"/>
    <w:rsid w:val="003922E1"/>
    <w:rsid w:val="00392B61"/>
    <w:rsid w:val="00393370"/>
    <w:rsid w:val="00393564"/>
    <w:rsid w:val="00393706"/>
    <w:rsid w:val="003937C1"/>
    <w:rsid w:val="00393C3D"/>
    <w:rsid w:val="00393DB0"/>
    <w:rsid w:val="00394059"/>
    <w:rsid w:val="003940E5"/>
    <w:rsid w:val="003941D5"/>
    <w:rsid w:val="003949E4"/>
    <w:rsid w:val="00394FA2"/>
    <w:rsid w:val="003950B5"/>
    <w:rsid w:val="00395157"/>
    <w:rsid w:val="00395329"/>
    <w:rsid w:val="0039577D"/>
    <w:rsid w:val="00395911"/>
    <w:rsid w:val="00395B2E"/>
    <w:rsid w:val="00395B50"/>
    <w:rsid w:val="00395C60"/>
    <w:rsid w:val="00395FBB"/>
    <w:rsid w:val="003960E8"/>
    <w:rsid w:val="00396382"/>
    <w:rsid w:val="003964E0"/>
    <w:rsid w:val="00396547"/>
    <w:rsid w:val="003965C5"/>
    <w:rsid w:val="0039673B"/>
    <w:rsid w:val="003968D5"/>
    <w:rsid w:val="0039690D"/>
    <w:rsid w:val="00396A63"/>
    <w:rsid w:val="00396CD4"/>
    <w:rsid w:val="00396D79"/>
    <w:rsid w:val="00396DF7"/>
    <w:rsid w:val="00396DFF"/>
    <w:rsid w:val="00396FB1"/>
    <w:rsid w:val="003A02E3"/>
    <w:rsid w:val="003A090C"/>
    <w:rsid w:val="003A16F0"/>
    <w:rsid w:val="003A192B"/>
    <w:rsid w:val="003A1D06"/>
    <w:rsid w:val="003A1D8A"/>
    <w:rsid w:val="003A1E7E"/>
    <w:rsid w:val="003A253F"/>
    <w:rsid w:val="003A2622"/>
    <w:rsid w:val="003A2E08"/>
    <w:rsid w:val="003A2F75"/>
    <w:rsid w:val="003A33E9"/>
    <w:rsid w:val="003A348F"/>
    <w:rsid w:val="003A39DD"/>
    <w:rsid w:val="003A3A38"/>
    <w:rsid w:val="003A43DB"/>
    <w:rsid w:val="003A4591"/>
    <w:rsid w:val="003A4CAC"/>
    <w:rsid w:val="003A5048"/>
    <w:rsid w:val="003A50BC"/>
    <w:rsid w:val="003A5B1B"/>
    <w:rsid w:val="003A6203"/>
    <w:rsid w:val="003A630F"/>
    <w:rsid w:val="003A63DF"/>
    <w:rsid w:val="003A6496"/>
    <w:rsid w:val="003A66D0"/>
    <w:rsid w:val="003A6908"/>
    <w:rsid w:val="003A702B"/>
    <w:rsid w:val="003A7720"/>
    <w:rsid w:val="003A78AA"/>
    <w:rsid w:val="003A7AF3"/>
    <w:rsid w:val="003B00CB"/>
    <w:rsid w:val="003B03C8"/>
    <w:rsid w:val="003B046E"/>
    <w:rsid w:val="003B0573"/>
    <w:rsid w:val="003B103E"/>
    <w:rsid w:val="003B197E"/>
    <w:rsid w:val="003B1EFE"/>
    <w:rsid w:val="003B2009"/>
    <w:rsid w:val="003B2CE2"/>
    <w:rsid w:val="003B3011"/>
    <w:rsid w:val="003B33ED"/>
    <w:rsid w:val="003B35F9"/>
    <w:rsid w:val="003B38F9"/>
    <w:rsid w:val="003B3ACE"/>
    <w:rsid w:val="003B3CC4"/>
    <w:rsid w:val="003B3ECC"/>
    <w:rsid w:val="003B418B"/>
    <w:rsid w:val="003B41E0"/>
    <w:rsid w:val="003B4312"/>
    <w:rsid w:val="003B4391"/>
    <w:rsid w:val="003B4409"/>
    <w:rsid w:val="003B4F06"/>
    <w:rsid w:val="003B5429"/>
    <w:rsid w:val="003B579A"/>
    <w:rsid w:val="003B64A8"/>
    <w:rsid w:val="003B6B7D"/>
    <w:rsid w:val="003B6D33"/>
    <w:rsid w:val="003B6E32"/>
    <w:rsid w:val="003B6EF4"/>
    <w:rsid w:val="003B71A9"/>
    <w:rsid w:val="003B75A5"/>
    <w:rsid w:val="003B77A9"/>
    <w:rsid w:val="003B78DF"/>
    <w:rsid w:val="003B79DD"/>
    <w:rsid w:val="003C06F0"/>
    <w:rsid w:val="003C0ACA"/>
    <w:rsid w:val="003C0E00"/>
    <w:rsid w:val="003C117C"/>
    <w:rsid w:val="003C12D9"/>
    <w:rsid w:val="003C1642"/>
    <w:rsid w:val="003C1C40"/>
    <w:rsid w:val="003C240B"/>
    <w:rsid w:val="003C260D"/>
    <w:rsid w:val="003C2F51"/>
    <w:rsid w:val="003C3498"/>
    <w:rsid w:val="003C36D2"/>
    <w:rsid w:val="003C3B17"/>
    <w:rsid w:val="003C3BE7"/>
    <w:rsid w:val="003C3DBD"/>
    <w:rsid w:val="003C3E21"/>
    <w:rsid w:val="003C41D6"/>
    <w:rsid w:val="003C433F"/>
    <w:rsid w:val="003C43DD"/>
    <w:rsid w:val="003C45A2"/>
    <w:rsid w:val="003C47D1"/>
    <w:rsid w:val="003C4982"/>
    <w:rsid w:val="003C4B3A"/>
    <w:rsid w:val="003C4E73"/>
    <w:rsid w:val="003C4EE7"/>
    <w:rsid w:val="003C549E"/>
    <w:rsid w:val="003C57FC"/>
    <w:rsid w:val="003C587E"/>
    <w:rsid w:val="003C5D4B"/>
    <w:rsid w:val="003C61FC"/>
    <w:rsid w:val="003C699C"/>
    <w:rsid w:val="003C6A7E"/>
    <w:rsid w:val="003C6E13"/>
    <w:rsid w:val="003C6E24"/>
    <w:rsid w:val="003C6E65"/>
    <w:rsid w:val="003C73D9"/>
    <w:rsid w:val="003C7C2B"/>
    <w:rsid w:val="003C7C9D"/>
    <w:rsid w:val="003D062F"/>
    <w:rsid w:val="003D0BB8"/>
    <w:rsid w:val="003D0D06"/>
    <w:rsid w:val="003D0EAF"/>
    <w:rsid w:val="003D0EDA"/>
    <w:rsid w:val="003D0FE9"/>
    <w:rsid w:val="003D1958"/>
    <w:rsid w:val="003D1B80"/>
    <w:rsid w:val="003D1D56"/>
    <w:rsid w:val="003D2169"/>
    <w:rsid w:val="003D25DE"/>
    <w:rsid w:val="003D2753"/>
    <w:rsid w:val="003D28FC"/>
    <w:rsid w:val="003D2B0B"/>
    <w:rsid w:val="003D2E29"/>
    <w:rsid w:val="003D3038"/>
    <w:rsid w:val="003D315A"/>
    <w:rsid w:val="003D3274"/>
    <w:rsid w:val="003D3411"/>
    <w:rsid w:val="003D3EEF"/>
    <w:rsid w:val="003D3F9D"/>
    <w:rsid w:val="003D43B2"/>
    <w:rsid w:val="003D453A"/>
    <w:rsid w:val="003D4AF6"/>
    <w:rsid w:val="003D5932"/>
    <w:rsid w:val="003D5A9C"/>
    <w:rsid w:val="003D6457"/>
    <w:rsid w:val="003D69B1"/>
    <w:rsid w:val="003D6E7C"/>
    <w:rsid w:val="003D70C3"/>
    <w:rsid w:val="003D70F7"/>
    <w:rsid w:val="003D7659"/>
    <w:rsid w:val="003D7974"/>
    <w:rsid w:val="003E0069"/>
    <w:rsid w:val="003E041D"/>
    <w:rsid w:val="003E0742"/>
    <w:rsid w:val="003E0749"/>
    <w:rsid w:val="003E09A7"/>
    <w:rsid w:val="003E0B6B"/>
    <w:rsid w:val="003E1296"/>
    <w:rsid w:val="003E1402"/>
    <w:rsid w:val="003E1C8C"/>
    <w:rsid w:val="003E27F2"/>
    <w:rsid w:val="003E2B36"/>
    <w:rsid w:val="003E2C1C"/>
    <w:rsid w:val="003E34E2"/>
    <w:rsid w:val="003E4156"/>
    <w:rsid w:val="003E440A"/>
    <w:rsid w:val="003E496B"/>
    <w:rsid w:val="003E4D99"/>
    <w:rsid w:val="003E51F0"/>
    <w:rsid w:val="003E548A"/>
    <w:rsid w:val="003E5890"/>
    <w:rsid w:val="003E5A14"/>
    <w:rsid w:val="003E602B"/>
    <w:rsid w:val="003E63B1"/>
    <w:rsid w:val="003E6953"/>
    <w:rsid w:val="003E70BF"/>
    <w:rsid w:val="003E7163"/>
    <w:rsid w:val="003E751A"/>
    <w:rsid w:val="003E7793"/>
    <w:rsid w:val="003F002E"/>
    <w:rsid w:val="003F00A7"/>
    <w:rsid w:val="003F0847"/>
    <w:rsid w:val="003F0908"/>
    <w:rsid w:val="003F1303"/>
    <w:rsid w:val="003F14DD"/>
    <w:rsid w:val="003F1979"/>
    <w:rsid w:val="003F2258"/>
    <w:rsid w:val="003F2409"/>
    <w:rsid w:val="003F2A79"/>
    <w:rsid w:val="003F2C09"/>
    <w:rsid w:val="003F360C"/>
    <w:rsid w:val="003F3958"/>
    <w:rsid w:val="003F3A34"/>
    <w:rsid w:val="003F3D6B"/>
    <w:rsid w:val="003F44AD"/>
    <w:rsid w:val="003F470A"/>
    <w:rsid w:val="003F4851"/>
    <w:rsid w:val="003F48EB"/>
    <w:rsid w:val="003F4B01"/>
    <w:rsid w:val="003F52E2"/>
    <w:rsid w:val="003F53BB"/>
    <w:rsid w:val="003F5561"/>
    <w:rsid w:val="003F5A01"/>
    <w:rsid w:val="003F5C3E"/>
    <w:rsid w:val="003F5DA0"/>
    <w:rsid w:val="003F6151"/>
    <w:rsid w:val="003F61EF"/>
    <w:rsid w:val="003F636F"/>
    <w:rsid w:val="003F63FE"/>
    <w:rsid w:val="003F6B91"/>
    <w:rsid w:val="003F6FE7"/>
    <w:rsid w:val="003F7367"/>
    <w:rsid w:val="003F7C4F"/>
    <w:rsid w:val="003F7D66"/>
    <w:rsid w:val="00400F30"/>
    <w:rsid w:val="00400F6F"/>
    <w:rsid w:val="00401313"/>
    <w:rsid w:val="004014ED"/>
    <w:rsid w:val="004015B8"/>
    <w:rsid w:val="00401879"/>
    <w:rsid w:val="0040260A"/>
    <w:rsid w:val="004028DD"/>
    <w:rsid w:val="004035AB"/>
    <w:rsid w:val="0040368B"/>
    <w:rsid w:val="00403C36"/>
    <w:rsid w:val="00403E50"/>
    <w:rsid w:val="00404353"/>
    <w:rsid w:val="0040450B"/>
    <w:rsid w:val="00404B1A"/>
    <w:rsid w:val="00404DC4"/>
    <w:rsid w:val="00404E9F"/>
    <w:rsid w:val="00405327"/>
    <w:rsid w:val="00405515"/>
    <w:rsid w:val="00405A30"/>
    <w:rsid w:val="00405F55"/>
    <w:rsid w:val="0040603F"/>
    <w:rsid w:val="00406104"/>
    <w:rsid w:val="0040619A"/>
    <w:rsid w:val="0040652D"/>
    <w:rsid w:val="00406DEE"/>
    <w:rsid w:val="00407896"/>
    <w:rsid w:val="00407A11"/>
    <w:rsid w:val="00407B83"/>
    <w:rsid w:val="00410DF3"/>
    <w:rsid w:val="00410E6A"/>
    <w:rsid w:val="00410F5A"/>
    <w:rsid w:val="0041112A"/>
    <w:rsid w:val="00411564"/>
    <w:rsid w:val="004116AB"/>
    <w:rsid w:val="00412092"/>
    <w:rsid w:val="004124B1"/>
    <w:rsid w:val="004124EA"/>
    <w:rsid w:val="00412719"/>
    <w:rsid w:val="004129A8"/>
    <w:rsid w:val="004129EA"/>
    <w:rsid w:val="00412A9B"/>
    <w:rsid w:val="00412E25"/>
    <w:rsid w:val="00413D98"/>
    <w:rsid w:val="00414595"/>
    <w:rsid w:val="004148BE"/>
    <w:rsid w:val="00414B78"/>
    <w:rsid w:val="004150D2"/>
    <w:rsid w:val="004155B6"/>
    <w:rsid w:val="00415E08"/>
    <w:rsid w:val="0041634D"/>
    <w:rsid w:val="004167A5"/>
    <w:rsid w:val="00416939"/>
    <w:rsid w:val="0041694F"/>
    <w:rsid w:val="00416E1E"/>
    <w:rsid w:val="00416F90"/>
    <w:rsid w:val="004173B8"/>
    <w:rsid w:val="0041795B"/>
    <w:rsid w:val="004201D6"/>
    <w:rsid w:val="00420A20"/>
    <w:rsid w:val="00420C76"/>
    <w:rsid w:val="00420E6B"/>
    <w:rsid w:val="00420E9A"/>
    <w:rsid w:val="004213A4"/>
    <w:rsid w:val="004214FC"/>
    <w:rsid w:val="004215D9"/>
    <w:rsid w:val="004216EE"/>
    <w:rsid w:val="004220D5"/>
    <w:rsid w:val="0042221C"/>
    <w:rsid w:val="00422962"/>
    <w:rsid w:val="00422E4B"/>
    <w:rsid w:val="00422ECD"/>
    <w:rsid w:val="00422EDA"/>
    <w:rsid w:val="004232C1"/>
    <w:rsid w:val="00423561"/>
    <w:rsid w:val="004235AF"/>
    <w:rsid w:val="00423EE8"/>
    <w:rsid w:val="00424917"/>
    <w:rsid w:val="00424B7F"/>
    <w:rsid w:val="00424FBE"/>
    <w:rsid w:val="004258B7"/>
    <w:rsid w:val="00425DAF"/>
    <w:rsid w:val="00425ECF"/>
    <w:rsid w:val="00426122"/>
    <w:rsid w:val="00426200"/>
    <w:rsid w:val="00426245"/>
    <w:rsid w:val="00426BA5"/>
    <w:rsid w:val="00426BDE"/>
    <w:rsid w:val="00426F23"/>
    <w:rsid w:val="00427140"/>
    <w:rsid w:val="00427195"/>
    <w:rsid w:val="00427263"/>
    <w:rsid w:val="004273BE"/>
    <w:rsid w:val="00427663"/>
    <w:rsid w:val="004278FA"/>
    <w:rsid w:val="00427B38"/>
    <w:rsid w:val="00427BD3"/>
    <w:rsid w:val="00427CBA"/>
    <w:rsid w:val="0043089D"/>
    <w:rsid w:val="004308F1"/>
    <w:rsid w:val="0043092B"/>
    <w:rsid w:val="00431019"/>
    <w:rsid w:val="004312E4"/>
    <w:rsid w:val="00431351"/>
    <w:rsid w:val="004316BA"/>
    <w:rsid w:val="00432055"/>
    <w:rsid w:val="004325C3"/>
    <w:rsid w:val="00432670"/>
    <w:rsid w:val="00432F27"/>
    <w:rsid w:val="004334AE"/>
    <w:rsid w:val="00433DC9"/>
    <w:rsid w:val="00433DE1"/>
    <w:rsid w:val="00434B16"/>
    <w:rsid w:val="00434B65"/>
    <w:rsid w:val="00434BF6"/>
    <w:rsid w:val="00434DF2"/>
    <w:rsid w:val="004355C2"/>
    <w:rsid w:val="0043606A"/>
    <w:rsid w:val="004364A0"/>
    <w:rsid w:val="0043656E"/>
    <w:rsid w:val="0043679E"/>
    <w:rsid w:val="00436E4E"/>
    <w:rsid w:val="00437052"/>
    <w:rsid w:val="004371EB"/>
    <w:rsid w:val="00437551"/>
    <w:rsid w:val="0044018C"/>
    <w:rsid w:val="0044056C"/>
    <w:rsid w:val="00440687"/>
    <w:rsid w:val="004406FA"/>
    <w:rsid w:val="004407C4"/>
    <w:rsid w:val="00440B27"/>
    <w:rsid w:val="00441EDE"/>
    <w:rsid w:val="00442158"/>
    <w:rsid w:val="004430F9"/>
    <w:rsid w:val="0044316C"/>
    <w:rsid w:val="004431F4"/>
    <w:rsid w:val="004435B8"/>
    <w:rsid w:val="00443E1C"/>
    <w:rsid w:val="00443E51"/>
    <w:rsid w:val="00443E5B"/>
    <w:rsid w:val="00443FF3"/>
    <w:rsid w:val="004441C7"/>
    <w:rsid w:val="0044432E"/>
    <w:rsid w:val="00444644"/>
    <w:rsid w:val="00444915"/>
    <w:rsid w:val="00445048"/>
    <w:rsid w:val="004450B6"/>
    <w:rsid w:val="004458FC"/>
    <w:rsid w:val="004459A6"/>
    <w:rsid w:val="00445C3A"/>
    <w:rsid w:val="004461FD"/>
    <w:rsid w:val="0044620E"/>
    <w:rsid w:val="0044663F"/>
    <w:rsid w:val="004466F0"/>
    <w:rsid w:val="0044715E"/>
    <w:rsid w:val="004477F8"/>
    <w:rsid w:val="00447C58"/>
    <w:rsid w:val="0045013E"/>
    <w:rsid w:val="0045039E"/>
    <w:rsid w:val="004509B0"/>
    <w:rsid w:val="00450A4A"/>
    <w:rsid w:val="00450D49"/>
    <w:rsid w:val="00450F57"/>
    <w:rsid w:val="004510C7"/>
    <w:rsid w:val="00451220"/>
    <w:rsid w:val="004515CC"/>
    <w:rsid w:val="004515F8"/>
    <w:rsid w:val="00451E38"/>
    <w:rsid w:val="004525BD"/>
    <w:rsid w:val="004525F3"/>
    <w:rsid w:val="004527DA"/>
    <w:rsid w:val="00452DBA"/>
    <w:rsid w:val="0045320E"/>
    <w:rsid w:val="004533D4"/>
    <w:rsid w:val="0045393B"/>
    <w:rsid w:val="00453A32"/>
    <w:rsid w:val="00453C02"/>
    <w:rsid w:val="00453F85"/>
    <w:rsid w:val="0045431B"/>
    <w:rsid w:val="004548B4"/>
    <w:rsid w:val="004548C8"/>
    <w:rsid w:val="004548D1"/>
    <w:rsid w:val="00455291"/>
    <w:rsid w:val="004555CD"/>
    <w:rsid w:val="004556B2"/>
    <w:rsid w:val="00455E28"/>
    <w:rsid w:val="004560E6"/>
    <w:rsid w:val="004562C5"/>
    <w:rsid w:val="00456EB7"/>
    <w:rsid w:val="00457B4F"/>
    <w:rsid w:val="00457D09"/>
    <w:rsid w:val="00457FD9"/>
    <w:rsid w:val="00461297"/>
    <w:rsid w:val="0046166B"/>
    <w:rsid w:val="00462554"/>
    <w:rsid w:val="004627C5"/>
    <w:rsid w:val="00463180"/>
    <w:rsid w:val="004631D5"/>
    <w:rsid w:val="00463223"/>
    <w:rsid w:val="004634AC"/>
    <w:rsid w:val="00463BDC"/>
    <w:rsid w:val="004645ED"/>
    <w:rsid w:val="00464670"/>
    <w:rsid w:val="00464B1A"/>
    <w:rsid w:val="00464FDA"/>
    <w:rsid w:val="0046519C"/>
    <w:rsid w:val="004653A5"/>
    <w:rsid w:val="00465A2E"/>
    <w:rsid w:val="00465C88"/>
    <w:rsid w:val="00465F32"/>
    <w:rsid w:val="004661AC"/>
    <w:rsid w:val="00466530"/>
    <w:rsid w:val="004674E5"/>
    <w:rsid w:val="0046777C"/>
    <w:rsid w:val="00467878"/>
    <w:rsid w:val="00467A4F"/>
    <w:rsid w:val="0047033A"/>
    <w:rsid w:val="004705FC"/>
    <w:rsid w:val="0047079A"/>
    <w:rsid w:val="00470B28"/>
    <w:rsid w:val="00470EAE"/>
    <w:rsid w:val="0047137E"/>
    <w:rsid w:val="0047179E"/>
    <w:rsid w:val="00471CFA"/>
    <w:rsid w:val="00471D40"/>
    <w:rsid w:val="004724A4"/>
    <w:rsid w:val="0047255E"/>
    <w:rsid w:val="00472EBC"/>
    <w:rsid w:val="004735A6"/>
    <w:rsid w:val="00473701"/>
    <w:rsid w:val="00473B59"/>
    <w:rsid w:val="00473B9E"/>
    <w:rsid w:val="00474240"/>
    <w:rsid w:val="00474700"/>
    <w:rsid w:val="00474B97"/>
    <w:rsid w:val="00474C03"/>
    <w:rsid w:val="004753F0"/>
    <w:rsid w:val="00475929"/>
    <w:rsid w:val="00475AA1"/>
    <w:rsid w:val="00475C2C"/>
    <w:rsid w:val="00475D83"/>
    <w:rsid w:val="00476005"/>
    <w:rsid w:val="004760A7"/>
    <w:rsid w:val="00476100"/>
    <w:rsid w:val="0047621C"/>
    <w:rsid w:val="004763C8"/>
    <w:rsid w:val="004766EA"/>
    <w:rsid w:val="00476EB4"/>
    <w:rsid w:val="0047723B"/>
    <w:rsid w:val="00477471"/>
    <w:rsid w:val="00477CA8"/>
    <w:rsid w:val="00477F7B"/>
    <w:rsid w:val="00480192"/>
    <w:rsid w:val="004801EF"/>
    <w:rsid w:val="0048020C"/>
    <w:rsid w:val="0048090E"/>
    <w:rsid w:val="00480A17"/>
    <w:rsid w:val="00480C5A"/>
    <w:rsid w:val="00480EB1"/>
    <w:rsid w:val="00481181"/>
    <w:rsid w:val="00481381"/>
    <w:rsid w:val="00481B21"/>
    <w:rsid w:val="00481DC5"/>
    <w:rsid w:val="00481F95"/>
    <w:rsid w:val="004820C8"/>
    <w:rsid w:val="00482364"/>
    <w:rsid w:val="00482480"/>
    <w:rsid w:val="00483215"/>
    <w:rsid w:val="0048362A"/>
    <w:rsid w:val="00483772"/>
    <w:rsid w:val="00483787"/>
    <w:rsid w:val="00483A28"/>
    <w:rsid w:val="00485333"/>
    <w:rsid w:val="00485779"/>
    <w:rsid w:val="00485A78"/>
    <w:rsid w:val="00485B2B"/>
    <w:rsid w:val="00486ADE"/>
    <w:rsid w:val="00486F4C"/>
    <w:rsid w:val="004872CA"/>
    <w:rsid w:val="004874A3"/>
    <w:rsid w:val="004877E3"/>
    <w:rsid w:val="00487C51"/>
    <w:rsid w:val="00487CF9"/>
    <w:rsid w:val="00487F14"/>
    <w:rsid w:val="004904F4"/>
    <w:rsid w:val="00490B7C"/>
    <w:rsid w:val="00490D98"/>
    <w:rsid w:val="00491235"/>
    <w:rsid w:val="0049231A"/>
    <w:rsid w:val="00492497"/>
    <w:rsid w:val="00492760"/>
    <w:rsid w:val="004927D1"/>
    <w:rsid w:val="0049299B"/>
    <w:rsid w:val="00492A6C"/>
    <w:rsid w:val="00492DF6"/>
    <w:rsid w:val="004932D5"/>
    <w:rsid w:val="00493699"/>
    <w:rsid w:val="004938C5"/>
    <w:rsid w:val="00493B39"/>
    <w:rsid w:val="00493CC2"/>
    <w:rsid w:val="00493D37"/>
    <w:rsid w:val="00493FAA"/>
    <w:rsid w:val="00495AB7"/>
    <w:rsid w:val="00495ECF"/>
    <w:rsid w:val="004960D7"/>
    <w:rsid w:val="00496114"/>
    <w:rsid w:val="00496535"/>
    <w:rsid w:val="00496C87"/>
    <w:rsid w:val="0049751D"/>
    <w:rsid w:val="00497883"/>
    <w:rsid w:val="004A0592"/>
    <w:rsid w:val="004A0C5B"/>
    <w:rsid w:val="004A0D2A"/>
    <w:rsid w:val="004A0ED9"/>
    <w:rsid w:val="004A10AC"/>
    <w:rsid w:val="004A11B6"/>
    <w:rsid w:val="004A1B55"/>
    <w:rsid w:val="004A1C77"/>
    <w:rsid w:val="004A1D41"/>
    <w:rsid w:val="004A247D"/>
    <w:rsid w:val="004A2486"/>
    <w:rsid w:val="004A2AF2"/>
    <w:rsid w:val="004A2C72"/>
    <w:rsid w:val="004A3AA1"/>
    <w:rsid w:val="004A3CC3"/>
    <w:rsid w:val="004A3CFF"/>
    <w:rsid w:val="004A4177"/>
    <w:rsid w:val="004A4D22"/>
    <w:rsid w:val="004A54E6"/>
    <w:rsid w:val="004A55CE"/>
    <w:rsid w:val="004A5810"/>
    <w:rsid w:val="004A5B8F"/>
    <w:rsid w:val="004A6477"/>
    <w:rsid w:val="004A64E5"/>
    <w:rsid w:val="004A65B6"/>
    <w:rsid w:val="004A74B3"/>
    <w:rsid w:val="004A7AD0"/>
    <w:rsid w:val="004A7C80"/>
    <w:rsid w:val="004A7CCF"/>
    <w:rsid w:val="004A7FD0"/>
    <w:rsid w:val="004B0307"/>
    <w:rsid w:val="004B08AF"/>
    <w:rsid w:val="004B0A27"/>
    <w:rsid w:val="004B0A84"/>
    <w:rsid w:val="004B16D2"/>
    <w:rsid w:val="004B1C17"/>
    <w:rsid w:val="004B1EDC"/>
    <w:rsid w:val="004B23B2"/>
    <w:rsid w:val="004B2525"/>
    <w:rsid w:val="004B25D3"/>
    <w:rsid w:val="004B2E5A"/>
    <w:rsid w:val="004B2E63"/>
    <w:rsid w:val="004B2E71"/>
    <w:rsid w:val="004B2F8C"/>
    <w:rsid w:val="004B31EF"/>
    <w:rsid w:val="004B34D0"/>
    <w:rsid w:val="004B36A7"/>
    <w:rsid w:val="004B3878"/>
    <w:rsid w:val="004B40BD"/>
    <w:rsid w:val="004B42AF"/>
    <w:rsid w:val="004B450B"/>
    <w:rsid w:val="004B4CC1"/>
    <w:rsid w:val="004B4DD2"/>
    <w:rsid w:val="004B5023"/>
    <w:rsid w:val="004B534C"/>
    <w:rsid w:val="004B567C"/>
    <w:rsid w:val="004B630E"/>
    <w:rsid w:val="004B63D0"/>
    <w:rsid w:val="004B65CA"/>
    <w:rsid w:val="004B702E"/>
    <w:rsid w:val="004B71FD"/>
    <w:rsid w:val="004B723B"/>
    <w:rsid w:val="004B7D8A"/>
    <w:rsid w:val="004C0027"/>
    <w:rsid w:val="004C01C3"/>
    <w:rsid w:val="004C03EB"/>
    <w:rsid w:val="004C073F"/>
    <w:rsid w:val="004C0B8B"/>
    <w:rsid w:val="004C108C"/>
    <w:rsid w:val="004C128F"/>
    <w:rsid w:val="004C1B5D"/>
    <w:rsid w:val="004C2035"/>
    <w:rsid w:val="004C20F7"/>
    <w:rsid w:val="004C236D"/>
    <w:rsid w:val="004C294D"/>
    <w:rsid w:val="004C2A41"/>
    <w:rsid w:val="004C31A8"/>
    <w:rsid w:val="004C4B15"/>
    <w:rsid w:val="004C5DA2"/>
    <w:rsid w:val="004C64BE"/>
    <w:rsid w:val="004C69DE"/>
    <w:rsid w:val="004C6B95"/>
    <w:rsid w:val="004C6C07"/>
    <w:rsid w:val="004C74A1"/>
    <w:rsid w:val="004C7993"/>
    <w:rsid w:val="004C7A09"/>
    <w:rsid w:val="004C7E91"/>
    <w:rsid w:val="004D023E"/>
    <w:rsid w:val="004D0273"/>
    <w:rsid w:val="004D03B3"/>
    <w:rsid w:val="004D05FD"/>
    <w:rsid w:val="004D0786"/>
    <w:rsid w:val="004D087B"/>
    <w:rsid w:val="004D0B5B"/>
    <w:rsid w:val="004D0E7F"/>
    <w:rsid w:val="004D168E"/>
    <w:rsid w:val="004D19CB"/>
    <w:rsid w:val="004D2395"/>
    <w:rsid w:val="004D275C"/>
    <w:rsid w:val="004D2830"/>
    <w:rsid w:val="004D2BD4"/>
    <w:rsid w:val="004D3084"/>
    <w:rsid w:val="004D362A"/>
    <w:rsid w:val="004D380A"/>
    <w:rsid w:val="004D3C6F"/>
    <w:rsid w:val="004D3F37"/>
    <w:rsid w:val="004D40B0"/>
    <w:rsid w:val="004D4890"/>
    <w:rsid w:val="004D4F5F"/>
    <w:rsid w:val="004D5811"/>
    <w:rsid w:val="004D5A50"/>
    <w:rsid w:val="004D686D"/>
    <w:rsid w:val="004D7262"/>
    <w:rsid w:val="004D743D"/>
    <w:rsid w:val="004D747A"/>
    <w:rsid w:val="004D77F2"/>
    <w:rsid w:val="004D7D06"/>
    <w:rsid w:val="004E01D5"/>
    <w:rsid w:val="004E075B"/>
    <w:rsid w:val="004E09D3"/>
    <w:rsid w:val="004E0EB6"/>
    <w:rsid w:val="004E10D5"/>
    <w:rsid w:val="004E10E6"/>
    <w:rsid w:val="004E115D"/>
    <w:rsid w:val="004E14AB"/>
    <w:rsid w:val="004E1F70"/>
    <w:rsid w:val="004E23E9"/>
    <w:rsid w:val="004E26CE"/>
    <w:rsid w:val="004E280F"/>
    <w:rsid w:val="004E29E3"/>
    <w:rsid w:val="004E2C27"/>
    <w:rsid w:val="004E2CD7"/>
    <w:rsid w:val="004E2E32"/>
    <w:rsid w:val="004E2EF0"/>
    <w:rsid w:val="004E321A"/>
    <w:rsid w:val="004E3C10"/>
    <w:rsid w:val="004E414D"/>
    <w:rsid w:val="004E41F1"/>
    <w:rsid w:val="004E422B"/>
    <w:rsid w:val="004E44FF"/>
    <w:rsid w:val="004E4BCD"/>
    <w:rsid w:val="004E553F"/>
    <w:rsid w:val="004E5B29"/>
    <w:rsid w:val="004E5D8D"/>
    <w:rsid w:val="004E5EFA"/>
    <w:rsid w:val="004E5F77"/>
    <w:rsid w:val="004E6137"/>
    <w:rsid w:val="004E6437"/>
    <w:rsid w:val="004E6F41"/>
    <w:rsid w:val="004E71B6"/>
    <w:rsid w:val="004E7370"/>
    <w:rsid w:val="004E7A8F"/>
    <w:rsid w:val="004E7AD5"/>
    <w:rsid w:val="004E7CAB"/>
    <w:rsid w:val="004E7EE6"/>
    <w:rsid w:val="004F01C0"/>
    <w:rsid w:val="004F04E6"/>
    <w:rsid w:val="004F05E5"/>
    <w:rsid w:val="004F0764"/>
    <w:rsid w:val="004F07A7"/>
    <w:rsid w:val="004F07BF"/>
    <w:rsid w:val="004F0971"/>
    <w:rsid w:val="004F0BCC"/>
    <w:rsid w:val="004F0C7C"/>
    <w:rsid w:val="004F0CFF"/>
    <w:rsid w:val="004F0D37"/>
    <w:rsid w:val="004F1274"/>
    <w:rsid w:val="004F1356"/>
    <w:rsid w:val="004F1366"/>
    <w:rsid w:val="004F1A8B"/>
    <w:rsid w:val="004F2090"/>
    <w:rsid w:val="004F2132"/>
    <w:rsid w:val="004F21FD"/>
    <w:rsid w:val="004F28B8"/>
    <w:rsid w:val="004F2A4B"/>
    <w:rsid w:val="004F2C31"/>
    <w:rsid w:val="004F310B"/>
    <w:rsid w:val="004F366A"/>
    <w:rsid w:val="004F38A0"/>
    <w:rsid w:val="004F3B6B"/>
    <w:rsid w:val="004F3DF3"/>
    <w:rsid w:val="004F40D3"/>
    <w:rsid w:val="004F4165"/>
    <w:rsid w:val="004F44C2"/>
    <w:rsid w:val="004F44FF"/>
    <w:rsid w:val="004F4DB1"/>
    <w:rsid w:val="004F4F9B"/>
    <w:rsid w:val="004F4F9E"/>
    <w:rsid w:val="004F52A0"/>
    <w:rsid w:val="004F54F4"/>
    <w:rsid w:val="004F5729"/>
    <w:rsid w:val="004F57CF"/>
    <w:rsid w:val="004F5FE9"/>
    <w:rsid w:val="004F6038"/>
    <w:rsid w:val="004F66FB"/>
    <w:rsid w:val="004F68AE"/>
    <w:rsid w:val="004F690F"/>
    <w:rsid w:val="004F6F09"/>
    <w:rsid w:val="004F7292"/>
    <w:rsid w:val="004F73C4"/>
    <w:rsid w:val="004F76A0"/>
    <w:rsid w:val="004F7AC4"/>
    <w:rsid w:val="004F7CCD"/>
    <w:rsid w:val="005007DF"/>
    <w:rsid w:val="00500AC5"/>
    <w:rsid w:val="00500F16"/>
    <w:rsid w:val="00501116"/>
    <w:rsid w:val="00501140"/>
    <w:rsid w:val="0050198B"/>
    <w:rsid w:val="00501CEF"/>
    <w:rsid w:val="00502235"/>
    <w:rsid w:val="0050364D"/>
    <w:rsid w:val="00503922"/>
    <w:rsid w:val="00503A38"/>
    <w:rsid w:val="00503A7E"/>
    <w:rsid w:val="00503B02"/>
    <w:rsid w:val="00503D5A"/>
    <w:rsid w:val="005049B8"/>
    <w:rsid w:val="00504AC2"/>
    <w:rsid w:val="00504EE0"/>
    <w:rsid w:val="00505027"/>
    <w:rsid w:val="005058B2"/>
    <w:rsid w:val="00505A27"/>
    <w:rsid w:val="00505EC6"/>
    <w:rsid w:val="00506053"/>
    <w:rsid w:val="005060D7"/>
    <w:rsid w:val="0050626B"/>
    <w:rsid w:val="0050650F"/>
    <w:rsid w:val="005067AA"/>
    <w:rsid w:val="00506B1F"/>
    <w:rsid w:val="00506E7D"/>
    <w:rsid w:val="00507A80"/>
    <w:rsid w:val="00507F7C"/>
    <w:rsid w:val="005107F5"/>
    <w:rsid w:val="00510907"/>
    <w:rsid w:val="00510C40"/>
    <w:rsid w:val="00510EAD"/>
    <w:rsid w:val="0051116D"/>
    <w:rsid w:val="005117A9"/>
    <w:rsid w:val="00511BC1"/>
    <w:rsid w:val="00511C6C"/>
    <w:rsid w:val="00511D0A"/>
    <w:rsid w:val="0051200A"/>
    <w:rsid w:val="0051204A"/>
    <w:rsid w:val="00512D6F"/>
    <w:rsid w:val="00512DE4"/>
    <w:rsid w:val="00512DF0"/>
    <w:rsid w:val="00513DBF"/>
    <w:rsid w:val="00513FDC"/>
    <w:rsid w:val="00514763"/>
    <w:rsid w:val="005149D3"/>
    <w:rsid w:val="00514A1C"/>
    <w:rsid w:val="00514BFB"/>
    <w:rsid w:val="005157AF"/>
    <w:rsid w:val="00515C45"/>
    <w:rsid w:val="00515CFC"/>
    <w:rsid w:val="005161D1"/>
    <w:rsid w:val="00516262"/>
    <w:rsid w:val="005165E9"/>
    <w:rsid w:val="005165EA"/>
    <w:rsid w:val="00516CFE"/>
    <w:rsid w:val="005172FF"/>
    <w:rsid w:val="0051763C"/>
    <w:rsid w:val="00517B7D"/>
    <w:rsid w:val="005202CC"/>
    <w:rsid w:val="00520474"/>
    <w:rsid w:val="005207DE"/>
    <w:rsid w:val="00520D87"/>
    <w:rsid w:val="00521D7B"/>
    <w:rsid w:val="00521EF8"/>
    <w:rsid w:val="00522670"/>
    <w:rsid w:val="005228CA"/>
    <w:rsid w:val="00522ACF"/>
    <w:rsid w:val="00522C29"/>
    <w:rsid w:val="00522F6E"/>
    <w:rsid w:val="005233C8"/>
    <w:rsid w:val="00523E37"/>
    <w:rsid w:val="00524634"/>
    <w:rsid w:val="0052475F"/>
    <w:rsid w:val="00524865"/>
    <w:rsid w:val="0052503A"/>
    <w:rsid w:val="005251C9"/>
    <w:rsid w:val="00525C47"/>
    <w:rsid w:val="00525F97"/>
    <w:rsid w:val="00526507"/>
    <w:rsid w:val="00526549"/>
    <w:rsid w:val="00526A6A"/>
    <w:rsid w:val="005276B0"/>
    <w:rsid w:val="005277C4"/>
    <w:rsid w:val="005278DA"/>
    <w:rsid w:val="00527B93"/>
    <w:rsid w:val="00527EBE"/>
    <w:rsid w:val="00530054"/>
    <w:rsid w:val="0053027E"/>
    <w:rsid w:val="00530449"/>
    <w:rsid w:val="00530643"/>
    <w:rsid w:val="00530C91"/>
    <w:rsid w:val="00530D71"/>
    <w:rsid w:val="00530F4A"/>
    <w:rsid w:val="005311D4"/>
    <w:rsid w:val="0053167D"/>
    <w:rsid w:val="005317A7"/>
    <w:rsid w:val="005319D6"/>
    <w:rsid w:val="00531AE5"/>
    <w:rsid w:val="00531C9A"/>
    <w:rsid w:val="00531D7F"/>
    <w:rsid w:val="00531E8B"/>
    <w:rsid w:val="00531FCD"/>
    <w:rsid w:val="00532048"/>
    <w:rsid w:val="0053279E"/>
    <w:rsid w:val="005327F0"/>
    <w:rsid w:val="00532836"/>
    <w:rsid w:val="005329BA"/>
    <w:rsid w:val="00533135"/>
    <w:rsid w:val="005331AF"/>
    <w:rsid w:val="00533405"/>
    <w:rsid w:val="0053394D"/>
    <w:rsid w:val="00535498"/>
    <w:rsid w:val="0053618A"/>
    <w:rsid w:val="00536331"/>
    <w:rsid w:val="00536D6E"/>
    <w:rsid w:val="00536EF5"/>
    <w:rsid w:val="00537007"/>
    <w:rsid w:val="005370EA"/>
    <w:rsid w:val="00537E0E"/>
    <w:rsid w:val="00537E13"/>
    <w:rsid w:val="00537E4A"/>
    <w:rsid w:val="00537FFC"/>
    <w:rsid w:val="00540DA7"/>
    <w:rsid w:val="00541041"/>
    <w:rsid w:val="005412F3"/>
    <w:rsid w:val="00541384"/>
    <w:rsid w:val="00541DDA"/>
    <w:rsid w:val="0054229F"/>
    <w:rsid w:val="0054242E"/>
    <w:rsid w:val="00542435"/>
    <w:rsid w:val="00542C00"/>
    <w:rsid w:val="00542E1D"/>
    <w:rsid w:val="005433F7"/>
    <w:rsid w:val="005435B4"/>
    <w:rsid w:val="0054366C"/>
    <w:rsid w:val="005438DA"/>
    <w:rsid w:val="00544203"/>
    <w:rsid w:val="00544212"/>
    <w:rsid w:val="00544B44"/>
    <w:rsid w:val="00544BD5"/>
    <w:rsid w:val="00545049"/>
    <w:rsid w:val="0054531D"/>
    <w:rsid w:val="005453A2"/>
    <w:rsid w:val="0054551F"/>
    <w:rsid w:val="005455D1"/>
    <w:rsid w:val="005458F6"/>
    <w:rsid w:val="005459B9"/>
    <w:rsid w:val="00545AA5"/>
    <w:rsid w:val="00545B11"/>
    <w:rsid w:val="00546151"/>
    <w:rsid w:val="005464AC"/>
    <w:rsid w:val="00546B24"/>
    <w:rsid w:val="00546B8C"/>
    <w:rsid w:val="00546BE8"/>
    <w:rsid w:val="00546E1B"/>
    <w:rsid w:val="00546FC7"/>
    <w:rsid w:val="005475AE"/>
    <w:rsid w:val="005500F1"/>
    <w:rsid w:val="00550BC1"/>
    <w:rsid w:val="00550E56"/>
    <w:rsid w:val="00551685"/>
    <w:rsid w:val="00551CFA"/>
    <w:rsid w:val="00551DD8"/>
    <w:rsid w:val="005521C6"/>
    <w:rsid w:val="00552603"/>
    <w:rsid w:val="00552818"/>
    <w:rsid w:val="005539AD"/>
    <w:rsid w:val="00553B49"/>
    <w:rsid w:val="00554723"/>
    <w:rsid w:val="00554FA2"/>
    <w:rsid w:val="005553DA"/>
    <w:rsid w:val="0055540F"/>
    <w:rsid w:val="00555A17"/>
    <w:rsid w:val="00556332"/>
    <w:rsid w:val="0055764D"/>
    <w:rsid w:val="00557C70"/>
    <w:rsid w:val="00557F36"/>
    <w:rsid w:val="0056052A"/>
    <w:rsid w:val="0056088C"/>
    <w:rsid w:val="005618D4"/>
    <w:rsid w:val="0056290C"/>
    <w:rsid w:val="00562BAE"/>
    <w:rsid w:val="00562FFB"/>
    <w:rsid w:val="00563B9F"/>
    <w:rsid w:val="00563CD6"/>
    <w:rsid w:val="00563E59"/>
    <w:rsid w:val="00564193"/>
    <w:rsid w:val="00564C7D"/>
    <w:rsid w:val="00564C90"/>
    <w:rsid w:val="00564DB7"/>
    <w:rsid w:val="00564ED6"/>
    <w:rsid w:val="00564F96"/>
    <w:rsid w:val="00565A66"/>
    <w:rsid w:val="00566369"/>
    <w:rsid w:val="005668F9"/>
    <w:rsid w:val="00566BA0"/>
    <w:rsid w:val="00567320"/>
    <w:rsid w:val="005674F2"/>
    <w:rsid w:val="005677E2"/>
    <w:rsid w:val="00567CF1"/>
    <w:rsid w:val="00567CFA"/>
    <w:rsid w:val="00567E07"/>
    <w:rsid w:val="005703ED"/>
    <w:rsid w:val="005717A5"/>
    <w:rsid w:val="00571A1C"/>
    <w:rsid w:val="00572475"/>
    <w:rsid w:val="00572947"/>
    <w:rsid w:val="00572FD8"/>
    <w:rsid w:val="005736E1"/>
    <w:rsid w:val="00573F66"/>
    <w:rsid w:val="00574148"/>
    <w:rsid w:val="00574405"/>
    <w:rsid w:val="005744EB"/>
    <w:rsid w:val="00574D7A"/>
    <w:rsid w:val="0057539D"/>
    <w:rsid w:val="00575E58"/>
    <w:rsid w:val="00576296"/>
    <w:rsid w:val="005767B5"/>
    <w:rsid w:val="00576D09"/>
    <w:rsid w:val="00576EB2"/>
    <w:rsid w:val="00577143"/>
    <w:rsid w:val="005803AB"/>
    <w:rsid w:val="00580558"/>
    <w:rsid w:val="005808BB"/>
    <w:rsid w:val="00580A20"/>
    <w:rsid w:val="0058134B"/>
    <w:rsid w:val="00581957"/>
    <w:rsid w:val="005820F1"/>
    <w:rsid w:val="005824A3"/>
    <w:rsid w:val="005827F9"/>
    <w:rsid w:val="0058288D"/>
    <w:rsid w:val="00582AA4"/>
    <w:rsid w:val="00582AFC"/>
    <w:rsid w:val="00582EF1"/>
    <w:rsid w:val="00582F01"/>
    <w:rsid w:val="00583086"/>
    <w:rsid w:val="0058320A"/>
    <w:rsid w:val="005833E4"/>
    <w:rsid w:val="0058347C"/>
    <w:rsid w:val="00583523"/>
    <w:rsid w:val="00583685"/>
    <w:rsid w:val="005836B4"/>
    <w:rsid w:val="005836E8"/>
    <w:rsid w:val="00583B1E"/>
    <w:rsid w:val="00583B35"/>
    <w:rsid w:val="00583C16"/>
    <w:rsid w:val="00583C40"/>
    <w:rsid w:val="00583D37"/>
    <w:rsid w:val="00583EF6"/>
    <w:rsid w:val="005843A7"/>
    <w:rsid w:val="005843DA"/>
    <w:rsid w:val="00584C90"/>
    <w:rsid w:val="00584F06"/>
    <w:rsid w:val="0058595F"/>
    <w:rsid w:val="00585E0F"/>
    <w:rsid w:val="0058636C"/>
    <w:rsid w:val="0058698D"/>
    <w:rsid w:val="00587AA9"/>
    <w:rsid w:val="00587B05"/>
    <w:rsid w:val="005901C3"/>
    <w:rsid w:val="00590224"/>
    <w:rsid w:val="005904CA"/>
    <w:rsid w:val="00590E86"/>
    <w:rsid w:val="00590EB8"/>
    <w:rsid w:val="005910EC"/>
    <w:rsid w:val="00591335"/>
    <w:rsid w:val="005917C4"/>
    <w:rsid w:val="005918A9"/>
    <w:rsid w:val="00591F34"/>
    <w:rsid w:val="005922BB"/>
    <w:rsid w:val="0059278C"/>
    <w:rsid w:val="00592CAF"/>
    <w:rsid w:val="00592DAE"/>
    <w:rsid w:val="005931FF"/>
    <w:rsid w:val="005932D1"/>
    <w:rsid w:val="00593679"/>
    <w:rsid w:val="005936E7"/>
    <w:rsid w:val="00593867"/>
    <w:rsid w:val="00594579"/>
    <w:rsid w:val="00594EEE"/>
    <w:rsid w:val="0059538C"/>
    <w:rsid w:val="00595764"/>
    <w:rsid w:val="00595B02"/>
    <w:rsid w:val="00595B11"/>
    <w:rsid w:val="00595E05"/>
    <w:rsid w:val="00595FD4"/>
    <w:rsid w:val="0059655D"/>
    <w:rsid w:val="005965BA"/>
    <w:rsid w:val="00596821"/>
    <w:rsid w:val="005971D2"/>
    <w:rsid w:val="005971DA"/>
    <w:rsid w:val="00597206"/>
    <w:rsid w:val="005973E8"/>
    <w:rsid w:val="00597741"/>
    <w:rsid w:val="005978A3"/>
    <w:rsid w:val="00597B50"/>
    <w:rsid w:val="00597F2C"/>
    <w:rsid w:val="005A0C54"/>
    <w:rsid w:val="005A0FCF"/>
    <w:rsid w:val="005A1187"/>
    <w:rsid w:val="005A11AE"/>
    <w:rsid w:val="005A1F4D"/>
    <w:rsid w:val="005A20AF"/>
    <w:rsid w:val="005A22AD"/>
    <w:rsid w:val="005A295B"/>
    <w:rsid w:val="005A2F4F"/>
    <w:rsid w:val="005A3192"/>
    <w:rsid w:val="005A3E20"/>
    <w:rsid w:val="005A4647"/>
    <w:rsid w:val="005A49FA"/>
    <w:rsid w:val="005A4D91"/>
    <w:rsid w:val="005A5990"/>
    <w:rsid w:val="005A61AF"/>
    <w:rsid w:val="005A62D6"/>
    <w:rsid w:val="005A6C61"/>
    <w:rsid w:val="005A71DC"/>
    <w:rsid w:val="005A7BAB"/>
    <w:rsid w:val="005B0AB8"/>
    <w:rsid w:val="005B0E60"/>
    <w:rsid w:val="005B0F11"/>
    <w:rsid w:val="005B123A"/>
    <w:rsid w:val="005B13AF"/>
    <w:rsid w:val="005B178F"/>
    <w:rsid w:val="005B1891"/>
    <w:rsid w:val="005B1C32"/>
    <w:rsid w:val="005B2338"/>
    <w:rsid w:val="005B2D3E"/>
    <w:rsid w:val="005B2D65"/>
    <w:rsid w:val="005B3251"/>
    <w:rsid w:val="005B34BB"/>
    <w:rsid w:val="005B3C33"/>
    <w:rsid w:val="005B3D19"/>
    <w:rsid w:val="005B4A63"/>
    <w:rsid w:val="005B4B02"/>
    <w:rsid w:val="005B4B37"/>
    <w:rsid w:val="005B55C9"/>
    <w:rsid w:val="005B57BD"/>
    <w:rsid w:val="005B64AB"/>
    <w:rsid w:val="005B65AD"/>
    <w:rsid w:val="005B665A"/>
    <w:rsid w:val="005B693B"/>
    <w:rsid w:val="005B69C3"/>
    <w:rsid w:val="005B6A74"/>
    <w:rsid w:val="005B7C2B"/>
    <w:rsid w:val="005B7C7D"/>
    <w:rsid w:val="005C0263"/>
    <w:rsid w:val="005C060E"/>
    <w:rsid w:val="005C0E4F"/>
    <w:rsid w:val="005C0ED3"/>
    <w:rsid w:val="005C101B"/>
    <w:rsid w:val="005C10C2"/>
    <w:rsid w:val="005C11CE"/>
    <w:rsid w:val="005C1615"/>
    <w:rsid w:val="005C1952"/>
    <w:rsid w:val="005C1FB2"/>
    <w:rsid w:val="005C27F6"/>
    <w:rsid w:val="005C376A"/>
    <w:rsid w:val="005C3DE9"/>
    <w:rsid w:val="005C42C2"/>
    <w:rsid w:val="005C448C"/>
    <w:rsid w:val="005C452C"/>
    <w:rsid w:val="005C4796"/>
    <w:rsid w:val="005C4EAB"/>
    <w:rsid w:val="005C4FE1"/>
    <w:rsid w:val="005C50C8"/>
    <w:rsid w:val="005C54F8"/>
    <w:rsid w:val="005C55B8"/>
    <w:rsid w:val="005C59F9"/>
    <w:rsid w:val="005C5C6F"/>
    <w:rsid w:val="005C5E65"/>
    <w:rsid w:val="005C65C5"/>
    <w:rsid w:val="005C68A4"/>
    <w:rsid w:val="005C6EEE"/>
    <w:rsid w:val="005C6FC6"/>
    <w:rsid w:val="005C7D3F"/>
    <w:rsid w:val="005D01F8"/>
    <w:rsid w:val="005D0228"/>
    <w:rsid w:val="005D03EC"/>
    <w:rsid w:val="005D091A"/>
    <w:rsid w:val="005D1110"/>
    <w:rsid w:val="005D1135"/>
    <w:rsid w:val="005D15ED"/>
    <w:rsid w:val="005D19C2"/>
    <w:rsid w:val="005D19CA"/>
    <w:rsid w:val="005D1A4D"/>
    <w:rsid w:val="005D1B35"/>
    <w:rsid w:val="005D1E19"/>
    <w:rsid w:val="005D26A0"/>
    <w:rsid w:val="005D2B83"/>
    <w:rsid w:val="005D2BF7"/>
    <w:rsid w:val="005D2FB4"/>
    <w:rsid w:val="005D31B6"/>
    <w:rsid w:val="005D346E"/>
    <w:rsid w:val="005D38EE"/>
    <w:rsid w:val="005D3C76"/>
    <w:rsid w:val="005D4480"/>
    <w:rsid w:val="005D4490"/>
    <w:rsid w:val="005D4B8D"/>
    <w:rsid w:val="005D534E"/>
    <w:rsid w:val="005D54F4"/>
    <w:rsid w:val="005D5548"/>
    <w:rsid w:val="005D55F1"/>
    <w:rsid w:val="005D5E6D"/>
    <w:rsid w:val="005D661F"/>
    <w:rsid w:val="005D6BA8"/>
    <w:rsid w:val="005D6C3B"/>
    <w:rsid w:val="005D6DE6"/>
    <w:rsid w:val="005D6EDA"/>
    <w:rsid w:val="005D739B"/>
    <w:rsid w:val="005D765D"/>
    <w:rsid w:val="005D776F"/>
    <w:rsid w:val="005E054F"/>
    <w:rsid w:val="005E0767"/>
    <w:rsid w:val="005E07E5"/>
    <w:rsid w:val="005E07EF"/>
    <w:rsid w:val="005E09EB"/>
    <w:rsid w:val="005E0ADA"/>
    <w:rsid w:val="005E0B44"/>
    <w:rsid w:val="005E0CF9"/>
    <w:rsid w:val="005E0E80"/>
    <w:rsid w:val="005E11DE"/>
    <w:rsid w:val="005E1369"/>
    <w:rsid w:val="005E1441"/>
    <w:rsid w:val="005E166C"/>
    <w:rsid w:val="005E1CE2"/>
    <w:rsid w:val="005E2096"/>
    <w:rsid w:val="005E2333"/>
    <w:rsid w:val="005E2653"/>
    <w:rsid w:val="005E3565"/>
    <w:rsid w:val="005E378C"/>
    <w:rsid w:val="005E37AD"/>
    <w:rsid w:val="005E390C"/>
    <w:rsid w:val="005E3CA3"/>
    <w:rsid w:val="005E41EF"/>
    <w:rsid w:val="005E460B"/>
    <w:rsid w:val="005E4956"/>
    <w:rsid w:val="005E4AB1"/>
    <w:rsid w:val="005E503F"/>
    <w:rsid w:val="005E5224"/>
    <w:rsid w:val="005E5296"/>
    <w:rsid w:val="005E5410"/>
    <w:rsid w:val="005E5EE0"/>
    <w:rsid w:val="005E5EE5"/>
    <w:rsid w:val="005E6156"/>
    <w:rsid w:val="005E6992"/>
    <w:rsid w:val="005E6E49"/>
    <w:rsid w:val="005E7316"/>
    <w:rsid w:val="005E7835"/>
    <w:rsid w:val="005F00C0"/>
    <w:rsid w:val="005F0180"/>
    <w:rsid w:val="005F055A"/>
    <w:rsid w:val="005F0667"/>
    <w:rsid w:val="005F0FF4"/>
    <w:rsid w:val="005F15EC"/>
    <w:rsid w:val="005F1B05"/>
    <w:rsid w:val="005F1BEB"/>
    <w:rsid w:val="005F2C7A"/>
    <w:rsid w:val="005F2DDD"/>
    <w:rsid w:val="005F2FF8"/>
    <w:rsid w:val="005F3298"/>
    <w:rsid w:val="005F33F4"/>
    <w:rsid w:val="005F3D05"/>
    <w:rsid w:val="005F41D8"/>
    <w:rsid w:val="005F453F"/>
    <w:rsid w:val="005F46B8"/>
    <w:rsid w:val="005F47E1"/>
    <w:rsid w:val="005F4E23"/>
    <w:rsid w:val="005F5AB1"/>
    <w:rsid w:val="005F5E4E"/>
    <w:rsid w:val="005F6699"/>
    <w:rsid w:val="005F6756"/>
    <w:rsid w:val="005F69E7"/>
    <w:rsid w:val="005F6DE5"/>
    <w:rsid w:val="005F6EBF"/>
    <w:rsid w:val="005F711C"/>
    <w:rsid w:val="005F75EF"/>
    <w:rsid w:val="005F76BD"/>
    <w:rsid w:val="005F76E7"/>
    <w:rsid w:val="005F7C5F"/>
    <w:rsid w:val="005F7FAC"/>
    <w:rsid w:val="00600564"/>
    <w:rsid w:val="006005C2"/>
    <w:rsid w:val="00600DC8"/>
    <w:rsid w:val="00601AAD"/>
    <w:rsid w:val="00601ABC"/>
    <w:rsid w:val="00601B34"/>
    <w:rsid w:val="00601BA1"/>
    <w:rsid w:val="006022A2"/>
    <w:rsid w:val="006026A6"/>
    <w:rsid w:val="00602AF6"/>
    <w:rsid w:val="00602FF7"/>
    <w:rsid w:val="006032F8"/>
    <w:rsid w:val="006036F9"/>
    <w:rsid w:val="00603908"/>
    <w:rsid w:val="00603A91"/>
    <w:rsid w:val="00603BD5"/>
    <w:rsid w:val="00603C1F"/>
    <w:rsid w:val="00604142"/>
    <w:rsid w:val="0060415A"/>
    <w:rsid w:val="00604B73"/>
    <w:rsid w:val="00604E36"/>
    <w:rsid w:val="006053B4"/>
    <w:rsid w:val="006057F9"/>
    <w:rsid w:val="00605A10"/>
    <w:rsid w:val="00605B37"/>
    <w:rsid w:val="00605FE9"/>
    <w:rsid w:val="0060653B"/>
    <w:rsid w:val="0060713E"/>
    <w:rsid w:val="00607406"/>
    <w:rsid w:val="0060761A"/>
    <w:rsid w:val="00607632"/>
    <w:rsid w:val="00610832"/>
    <w:rsid w:val="00610C9A"/>
    <w:rsid w:val="00611AA6"/>
    <w:rsid w:val="006123C4"/>
    <w:rsid w:val="006123E4"/>
    <w:rsid w:val="006124FF"/>
    <w:rsid w:val="00612A2A"/>
    <w:rsid w:val="00612F2C"/>
    <w:rsid w:val="0061302E"/>
    <w:rsid w:val="006134B2"/>
    <w:rsid w:val="006139B2"/>
    <w:rsid w:val="00613AA4"/>
    <w:rsid w:val="00613B5C"/>
    <w:rsid w:val="00614355"/>
    <w:rsid w:val="00614399"/>
    <w:rsid w:val="0061476F"/>
    <w:rsid w:val="00614CAA"/>
    <w:rsid w:val="00614FE7"/>
    <w:rsid w:val="0061505F"/>
    <w:rsid w:val="00615273"/>
    <w:rsid w:val="00615294"/>
    <w:rsid w:val="00615442"/>
    <w:rsid w:val="00615967"/>
    <w:rsid w:val="00615B16"/>
    <w:rsid w:val="00615CB2"/>
    <w:rsid w:val="00616200"/>
    <w:rsid w:val="0061634A"/>
    <w:rsid w:val="0061660F"/>
    <w:rsid w:val="00616A91"/>
    <w:rsid w:val="00617774"/>
    <w:rsid w:val="00617ED0"/>
    <w:rsid w:val="00617F56"/>
    <w:rsid w:val="006200F6"/>
    <w:rsid w:val="0062011B"/>
    <w:rsid w:val="00620422"/>
    <w:rsid w:val="00620496"/>
    <w:rsid w:val="0062055C"/>
    <w:rsid w:val="00620560"/>
    <w:rsid w:val="00621391"/>
    <w:rsid w:val="006214A8"/>
    <w:rsid w:val="00621597"/>
    <w:rsid w:val="00621629"/>
    <w:rsid w:val="00621682"/>
    <w:rsid w:val="00621953"/>
    <w:rsid w:val="00621BF8"/>
    <w:rsid w:val="00622202"/>
    <w:rsid w:val="0062248C"/>
    <w:rsid w:val="006225B2"/>
    <w:rsid w:val="006227C5"/>
    <w:rsid w:val="00622A36"/>
    <w:rsid w:val="00622BF0"/>
    <w:rsid w:val="00623238"/>
    <w:rsid w:val="006234E4"/>
    <w:rsid w:val="00623A50"/>
    <w:rsid w:val="00623BB8"/>
    <w:rsid w:val="00623CE1"/>
    <w:rsid w:val="00623EBA"/>
    <w:rsid w:val="00624024"/>
    <w:rsid w:val="0062451F"/>
    <w:rsid w:val="00624574"/>
    <w:rsid w:val="006252AD"/>
    <w:rsid w:val="0062589F"/>
    <w:rsid w:val="006258B5"/>
    <w:rsid w:val="00625C30"/>
    <w:rsid w:val="00625C7A"/>
    <w:rsid w:val="00626040"/>
    <w:rsid w:val="0062658F"/>
    <w:rsid w:val="00626F0E"/>
    <w:rsid w:val="006273C3"/>
    <w:rsid w:val="006275F0"/>
    <w:rsid w:val="00627614"/>
    <w:rsid w:val="0063013C"/>
    <w:rsid w:val="00630394"/>
    <w:rsid w:val="006303B0"/>
    <w:rsid w:val="006303E9"/>
    <w:rsid w:val="00630B0C"/>
    <w:rsid w:val="00630C5E"/>
    <w:rsid w:val="00630CD1"/>
    <w:rsid w:val="00631029"/>
    <w:rsid w:val="006311AA"/>
    <w:rsid w:val="006315BF"/>
    <w:rsid w:val="006318C4"/>
    <w:rsid w:val="0063193A"/>
    <w:rsid w:val="00631ACC"/>
    <w:rsid w:val="00631F07"/>
    <w:rsid w:val="00632CBB"/>
    <w:rsid w:val="006333DF"/>
    <w:rsid w:val="00633569"/>
    <w:rsid w:val="00633893"/>
    <w:rsid w:val="006338E3"/>
    <w:rsid w:val="0063399E"/>
    <w:rsid w:val="0063425A"/>
    <w:rsid w:val="006344B3"/>
    <w:rsid w:val="00634B07"/>
    <w:rsid w:val="00635088"/>
    <w:rsid w:val="006352E7"/>
    <w:rsid w:val="006352F4"/>
    <w:rsid w:val="00635769"/>
    <w:rsid w:val="006357BD"/>
    <w:rsid w:val="00635A96"/>
    <w:rsid w:val="00635AC5"/>
    <w:rsid w:val="00635B2C"/>
    <w:rsid w:val="00635B6D"/>
    <w:rsid w:val="00635D44"/>
    <w:rsid w:val="006360C7"/>
    <w:rsid w:val="00636167"/>
    <w:rsid w:val="00636350"/>
    <w:rsid w:val="006364B1"/>
    <w:rsid w:val="006365D9"/>
    <w:rsid w:val="00636734"/>
    <w:rsid w:val="00636A0A"/>
    <w:rsid w:val="00636F0E"/>
    <w:rsid w:val="00637448"/>
    <w:rsid w:val="00637B3A"/>
    <w:rsid w:val="00640187"/>
    <w:rsid w:val="00640710"/>
    <w:rsid w:val="00640850"/>
    <w:rsid w:val="0064095C"/>
    <w:rsid w:val="0064099C"/>
    <w:rsid w:val="00640A2B"/>
    <w:rsid w:val="00640D9C"/>
    <w:rsid w:val="00641072"/>
    <w:rsid w:val="00641580"/>
    <w:rsid w:val="00641A67"/>
    <w:rsid w:val="00642576"/>
    <w:rsid w:val="006426E5"/>
    <w:rsid w:val="00642FB6"/>
    <w:rsid w:val="00643442"/>
    <w:rsid w:val="00643C53"/>
    <w:rsid w:val="00643DB6"/>
    <w:rsid w:val="00643E30"/>
    <w:rsid w:val="00643E38"/>
    <w:rsid w:val="00643E40"/>
    <w:rsid w:val="00643EDD"/>
    <w:rsid w:val="00644044"/>
    <w:rsid w:val="00644432"/>
    <w:rsid w:val="006448D1"/>
    <w:rsid w:val="00644B4E"/>
    <w:rsid w:val="00644B65"/>
    <w:rsid w:val="006454B0"/>
    <w:rsid w:val="006454D8"/>
    <w:rsid w:val="0064578B"/>
    <w:rsid w:val="0064584F"/>
    <w:rsid w:val="006458F4"/>
    <w:rsid w:val="00645925"/>
    <w:rsid w:val="00645E31"/>
    <w:rsid w:val="00646028"/>
    <w:rsid w:val="006463C0"/>
    <w:rsid w:val="00646B0B"/>
    <w:rsid w:val="00647766"/>
    <w:rsid w:val="00647995"/>
    <w:rsid w:val="006504FB"/>
    <w:rsid w:val="006508FA"/>
    <w:rsid w:val="00650C28"/>
    <w:rsid w:val="00650CB7"/>
    <w:rsid w:val="00652207"/>
    <w:rsid w:val="006522AB"/>
    <w:rsid w:val="00652629"/>
    <w:rsid w:val="00652E65"/>
    <w:rsid w:val="00653231"/>
    <w:rsid w:val="0065333C"/>
    <w:rsid w:val="0065347D"/>
    <w:rsid w:val="00653853"/>
    <w:rsid w:val="00653862"/>
    <w:rsid w:val="00653864"/>
    <w:rsid w:val="00654055"/>
    <w:rsid w:val="0065415E"/>
    <w:rsid w:val="0065455E"/>
    <w:rsid w:val="00654BF6"/>
    <w:rsid w:val="00654DC6"/>
    <w:rsid w:val="006557AD"/>
    <w:rsid w:val="006559B6"/>
    <w:rsid w:val="00655BE6"/>
    <w:rsid w:val="00655E92"/>
    <w:rsid w:val="006561B6"/>
    <w:rsid w:val="006562E5"/>
    <w:rsid w:val="006562E6"/>
    <w:rsid w:val="00656525"/>
    <w:rsid w:val="006568CB"/>
    <w:rsid w:val="00656FE6"/>
    <w:rsid w:val="006571C7"/>
    <w:rsid w:val="006571E9"/>
    <w:rsid w:val="006573C9"/>
    <w:rsid w:val="00657479"/>
    <w:rsid w:val="006578D6"/>
    <w:rsid w:val="00657B3C"/>
    <w:rsid w:val="00660060"/>
    <w:rsid w:val="006600A4"/>
    <w:rsid w:val="00660227"/>
    <w:rsid w:val="006602C0"/>
    <w:rsid w:val="00660E9C"/>
    <w:rsid w:val="00660EB9"/>
    <w:rsid w:val="006615B2"/>
    <w:rsid w:val="0066212C"/>
    <w:rsid w:val="0066220B"/>
    <w:rsid w:val="00662458"/>
    <w:rsid w:val="006628AF"/>
    <w:rsid w:val="00662C06"/>
    <w:rsid w:val="00662C60"/>
    <w:rsid w:val="006633F1"/>
    <w:rsid w:val="0066353C"/>
    <w:rsid w:val="00663686"/>
    <w:rsid w:val="00663707"/>
    <w:rsid w:val="006638A9"/>
    <w:rsid w:val="006638CB"/>
    <w:rsid w:val="00663950"/>
    <w:rsid w:val="0066398A"/>
    <w:rsid w:val="00663998"/>
    <w:rsid w:val="00663D6F"/>
    <w:rsid w:val="00663E39"/>
    <w:rsid w:val="00664093"/>
    <w:rsid w:val="00664193"/>
    <w:rsid w:val="006646D7"/>
    <w:rsid w:val="0066495D"/>
    <w:rsid w:val="00664E75"/>
    <w:rsid w:val="006653E9"/>
    <w:rsid w:val="00665673"/>
    <w:rsid w:val="006656CA"/>
    <w:rsid w:val="00665800"/>
    <w:rsid w:val="0066585D"/>
    <w:rsid w:val="006662EF"/>
    <w:rsid w:val="0066670B"/>
    <w:rsid w:val="0066685A"/>
    <w:rsid w:val="00666D12"/>
    <w:rsid w:val="00666E28"/>
    <w:rsid w:val="00667B7B"/>
    <w:rsid w:val="00670163"/>
    <w:rsid w:val="006702BC"/>
    <w:rsid w:val="0067059B"/>
    <w:rsid w:val="0067072F"/>
    <w:rsid w:val="00670F67"/>
    <w:rsid w:val="0067122E"/>
    <w:rsid w:val="0067178C"/>
    <w:rsid w:val="00671A30"/>
    <w:rsid w:val="00671A9A"/>
    <w:rsid w:val="00671B74"/>
    <w:rsid w:val="00671F31"/>
    <w:rsid w:val="0067204E"/>
    <w:rsid w:val="00672215"/>
    <w:rsid w:val="00672349"/>
    <w:rsid w:val="00672378"/>
    <w:rsid w:val="0067254C"/>
    <w:rsid w:val="0067291B"/>
    <w:rsid w:val="00672EC6"/>
    <w:rsid w:val="00673183"/>
    <w:rsid w:val="00673227"/>
    <w:rsid w:val="00673F0D"/>
    <w:rsid w:val="006740D2"/>
    <w:rsid w:val="006742B6"/>
    <w:rsid w:val="00674DBE"/>
    <w:rsid w:val="00675227"/>
    <w:rsid w:val="006757DB"/>
    <w:rsid w:val="006758BB"/>
    <w:rsid w:val="00675961"/>
    <w:rsid w:val="00675BAA"/>
    <w:rsid w:val="00675FF2"/>
    <w:rsid w:val="00676A26"/>
    <w:rsid w:val="00676D48"/>
    <w:rsid w:val="0067716B"/>
    <w:rsid w:val="0067735D"/>
    <w:rsid w:val="00677F7B"/>
    <w:rsid w:val="00680006"/>
    <w:rsid w:val="00680353"/>
    <w:rsid w:val="0068083D"/>
    <w:rsid w:val="006808CF"/>
    <w:rsid w:val="00680C23"/>
    <w:rsid w:val="00681261"/>
    <w:rsid w:val="006812D9"/>
    <w:rsid w:val="0068158A"/>
    <w:rsid w:val="006819C4"/>
    <w:rsid w:val="00681C12"/>
    <w:rsid w:val="0068226A"/>
    <w:rsid w:val="00682471"/>
    <w:rsid w:val="006826BD"/>
    <w:rsid w:val="006828EF"/>
    <w:rsid w:val="0068293C"/>
    <w:rsid w:val="006829CC"/>
    <w:rsid w:val="00682BD9"/>
    <w:rsid w:val="00682C67"/>
    <w:rsid w:val="00683006"/>
    <w:rsid w:val="00683240"/>
    <w:rsid w:val="0068339A"/>
    <w:rsid w:val="00683768"/>
    <w:rsid w:val="00683996"/>
    <w:rsid w:val="006839E2"/>
    <w:rsid w:val="006845FE"/>
    <w:rsid w:val="0068463A"/>
    <w:rsid w:val="00684E4B"/>
    <w:rsid w:val="006854E3"/>
    <w:rsid w:val="006857C6"/>
    <w:rsid w:val="00685B08"/>
    <w:rsid w:val="00685BA8"/>
    <w:rsid w:val="00685E29"/>
    <w:rsid w:val="00685F66"/>
    <w:rsid w:val="006860CB"/>
    <w:rsid w:val="00686430"/>
    <w:rsid w:val="00686946"/>
    <w:rsid w:val="0068719D"/>
    <w:rsid w:val="00687512"/>
    <w:rsid w:val="00687BA2"/>
    <w:rsid w:val="00687DF9"/>
    <w:rsid w:val="0069028A"/>
    <w:rsid w:val="006906E1"/>
    <w:rsid w:val="00690972"/>
    <w:rsid w:val="00690A07"/>
    <w:rsid w:val="00690A2B"/>
    <w:rsid w:val="00690A5B"/>
    <w:rsid w:val="00690B3F"/>
    <w:rsid w:val="006910E4"/>
    <w:rsid w:val="0069133C"/>
    <w:rsid w:val="00691555"/>
    <w:rsid w:val="00691838"/>
    <w:rsid w:val="00692121"/>
    <w:rsid w:val="00692389"/>
    <w:rsid w:val="006926D9"/>
    <w:rsid w:val="00692CDC"/>
    <w:rsid w:val="0069310D"/>
    <w:rsid w:val="006931AB"/>
    <w:rsid w:val="00693298"/>
    <w:rsid w:val="00693346"/>
    <w:rsid w:val="0069334C"/>
    <w:rsid w:val="0069397E"/>
    <w:rsid w:val="006939E7"/>
    <w:rsid w:val="00693B32"/>
    <w:rsid w:val="00693CB2"/>
    <w:rsid w:val="006941EA"/>
    <w:rsid w:val="006943ED"/>
    <w:rsid w:val="006947E9"/>
    <w:rsid w:val="0069496E"/>
    <w:rsid w:val="00694A8B"/>
    <w:rsid w:val="00694AA5"/>
    <w:rsid w:val="0069502C"/>
    <w:rsid w:val="00695A2F"/>
    <w:rsid w:val="00695D8B"/>
    <w:rsid w:val="00695F40"/>
    <w:rsid w:val="00695F68"/>
    <w:rsid w:val="00695F8E"/>
    <w:rsid w:val="00696B15"/>
    <w:rsid w:val="00696B5C"/>
    <w:rsid w:val="00697201"/>
    <w:rsid w:val="00697306"/>
    <w:rsid w:val="00697376"/>
    <w:rsid w:val="00697756"/>
    <w:rsid w:val="00697B9F"/>
    <w:rsid w:val="006A0510"/>
    <w:rsid w:val="006A0A8C"/>
    <w:rsid w:val="006A1167"/>
    <w:rsid w:val="006A15DC"/>
    <w:rsid w:val="006A186D"/>
    <w:rsid w:val="006A21F9"/>
    <w:rsid w:val="006A25DA"/>
    <w:rsid w:val="006A27A9"/>
    <w:rsid w:val="006A2A0B"/>
    <w:rsid w:val="006A2F19"/>
    <w:rsid w:val="006A3225"/>
    <w:rsid w:val="006A34E9"/>
    <w:rsid w:val="006A3799"/>
    <w:rsid w:val="006A3C5E"/>
    <w:rsid w:val="006A3C9D"/>
    <w:rsid w:val="006A404E"/>
    <w:rsid w:val="006A4280"/>
    <w:rsid w:val="006A471C"/>
    <w:rsid w:val="006A4F62"/>
    <w:rsid w:val="006A543F"/>
    <w:rsid w:val="006A550F"/>
    <w:rsid w:val="006A57BA"/>
    <w:rsid w:val="006A5BD6"/>
    <w:rsid w:val="006A5C0A"/>
    <w:rsid w:val="006A5E00"/>
    <w:rsid w:val="006A68EA"/>
    <w:rsid w:val="006A6D0A"/>
    <w:rsid w:val="006A6D10"/>
    <w:rsid w:val="006A6E74"/>
    <w:rsid w:val="006A6FF3"/>
    <w:rsid w:val="006A7120"/>
    <w:rsid w:val="006A77E8"/>
    <w:rsid w:val="006A7E96"/>
    <w:rsid w:val="006B00CA"/>
    <w:rsid w:val="006B0EE7"/>
    <w:rsid w:val="006B1964"/>
    <w:rsid w:val="006B1B91"/>
    <w:rsid w:val="006B1E73"/>
    <w:rsid w:val="006B2D2E"/>
    <w:rsid w:val="006B36BA"/>
    <w:rsid w:val="006B39A2"/>
    <w:rsid w:val="006B4219"/>
    <w:rsid w:val="006B4A70"/>
    <w:rsid w:val="006B5110"/>
    <w:rsid w:val="006B55BB"/>
    <w:rsid w:val="006B5841"/>
    <w:rsid w:val="006B6126"/>
    <w:rsid w:val="006B618A"/>
    <w:rsid w:val="006B6439"/>
    <w:rsid w:val="006B75DC"/>
    <w:rsid w:val="006C0296"/>
    <w:rsid w:val="006C04D4"/>
    <w:rsid w:val="006C0F6D"/>
    <w:rsid w:val="006C104E"/>
    <w:rsid w:val="006C11EA"/>
    <w:rsid w:val="006C1491"/>
    <w:rsid w:val="006C186C"/>
    <w:rsid w:val="006C18FB"/>
    <w:rsid w:val="006C1900"/>
    <w:rsid w:val="006C1C80"/>
    <w:rsid w:val="006C20E0"/>
    <w:rsid w:val="006C266A"/>
    <w:rsid w:val="006C2AD0"/>
    <w:rsid w:val="006C2AEF"/>
    <w:rsid w:val="006C3248"/>
    <w:rsid w:val="006C33D3"/>
    <w:rsid w:val="006C3B5F"/>
    <w:rsid w:val="006C44E3"/>
    <w:rsid w:val="006C4A4A"/>
    <w:rsid w:val="006C503F"/>
    <w:rsid w:val="006C5216"/>
    <w:rsid w:val="006C5359"/>
    <w:rsid w:val="006C5379"/>
    <w:rsid w:val="006C5500"/>
    <w:rsid w:val="006C567C"/>
    <w:rsid w:val="006C6177"/>
    <w:rsid w:val="006C7195"/>
    <w:rsid w:val="006C756E"/>
    <w:rsid w:val="006C7625"/>
    <w:rsid w:val="006D004C"/>
    <w:rsid w:val="006D0124"/>
    <w:rsid w:val="006D028A"/>
    <w:rsid w:val="006D0361"/>
    <w:rsid w:val="006D03A7"/>
    <w:rsid w:val="006D07CD"/>
    <w:rsid w:val="006D0DE3"/>
    <w:rsid w:val="006D0ECB"/>
    <w:rsid w:val="006D1DA9"/>
    <w:rsid w:val="006D1FCE"/>
    <w:rsid w:val="006D2517"/>
    <w:rsid w:val="006D3A6C"/>
    <w:rsid w:val="006D3E1D"/>
    <w:rsid w:val="006D3EA4"/>
    <w:rsid w:val="006D44C2"/>
    <w:rsid w:val="006D4576"/>
    <w:rsid w:val="006D4DFD"/>
    <w:rsid w:val="006D574E"/>
    <w:rsid w:val="006D57B4"/>
    <w:rsid w:val="006D57D3"/>
    <w:rsid w:val="006D58F7"/>
    <w:rsid w:val="006D6C35"/>
    <w:rsid w:val="006D6EEB"/>
    <w:rsid w:val="006D6F54"/>
    <w:rsid w:val="006D74E3"/>
    <w:rsid w:val="006D74E6"/>
    <w:rsid w:val="006D788C"/>
    <w:rsid w:val="006D7A6F"/>
    <w:rsid w:val="006D7A81"/>
    <w:rsid w:val="006D7FBA"/>
    <w:rsid w:val="006E05D7"/>
    <w:rsid w:val="006E0C5A"/>
    <w:rsid w:val="006E0C8B"/>
    <w:rsid w:val="006E0DBD"/>
    <w:rsid w:val="006E0FA2"/>
    <w:rsid w:val="006E1883"/>
    <w:rsid w:val="006E1FBA"/>
    <w:rsid w:val="006E2065"/>
    <w:rsid w:val="006E26A8"/>
    <w:rsid w:val="006E2D63"/>
    <w:rsid w:val="006E2F87"/>
    <w:rsid w:val="006E2FC3"/>
    <w:rsid w:val="006E34F5"/>
    <w:rsid w:val="006E3C13"/>
    <w:rsid w:val="006E3F21"/>
    <w:rsid w:val="006E40B3"/>
    <w:rsid w:val="006E44A0"/>
    <w:rsid w:val="006E46EE"/>
    <w:rsid w:val="006E4AA1"/>
    <w:rsid w:val="006E519F"/>
    <w:rsid w:val="006E52D2"/>
    <w:rsid w:val="006E534E"/>
    <w:rsid w:val="006E54D9"/>
    <w:rsid w:val="006E5666"/>
    <w:rsid w:val="006E59DE"/>
    <w:rsid w:val="006E5B20"/>
    <w:rsid w:val="006E5F1D"/>
    <w:rsid w:val="006E62E8"/>
    <w:rsid w:val="006E6791"/>
    <w:rsid w:val="006E6AB1"/>
    <w:rsid w:val="006E6E19"/>
    <w:rsid w:val="006E6E8E"/>
    <w:rsid w:val="006E7A70"/>
    <w:rsid w:val="006E7C29"/>
    <w:rsid w:val="006E7E3A"/>
    <w:rsid w:val="006F0021"/>
    <w:rsid w:val="006F0022"/>
    <w:rsid w:val="006F0096"/>
    <w:rsid w:val="006F029B"/>
    <w:rsid w:val="006F0321"/>
    <w:rsid w:val="006F03AC"/>
    <w:rsid w:val="006F07AF"/>
    <w:rsid w:val="006F08B2"/>
    <w:rsid w:val="006F0B92"/>
    <w:rsid w:val="006F0F5A"/>
    <w:rsid w:val="006F1891"/>
    <w:rsid w:val="006F1A0D"/>
    <w:rsid w:val="006F1D93"/>
    <w:rsid w:val="006F22C4"/>
    <w:rsid w:val="006F238F"/>
    <w:rsid w:val="006F2A1F"/>
    <w:rsid w:val="006F2A77"/>
    <w:rsid w:val="006F2C29"/>
    <w:rsid w:val="006F2FA6"/>
    <w:rsid w:val="006F31A8"/>
    <w:rsid w:val="006F321F"/>
    <w:rsid w:val="006F32B1"/>
    <w:rsid w:val="006F349B"/>
    <w:rsid w:val="006F352E"/>
    <w:rsid w:val="006F38BF"/>
    <w:rsid w:val="006F39D1"/>
    <w:rsid w:val="006F3DCC"/>
    <w:rsid w:val="006F4079"/>
    <w:rsid w:val="006F4196"/>
    <w:rsid w:val="006F459D"/>
    <w:rsid w:val="006F472E"/>
    <w:rsid w:val="006F51D0"/>
    <w:rsid w:val="006F583C"/>
    <w:rsid w:val="006F5AA9"/>
    <w:rsid w:val="006F5F0F"/>
    <w:rsid w:val="006F5FBC"/>
    <w:rsid w:val="006F61F9"/>
    <w:rsid w:val="006F6289"/>
    <w:rsid w:val="006F684E"/>
    <w:rsid w:val="006F7018"/>
    <w:rsid w:val="006F7695"/>
    <w:rsid w:val="006F7763"/>
    <w:rsid w:val="006F7D5A"/>
    <w:rsid w:val="006F7DD1"/>
    <w:rsid w:val="006F7FCB"/>
    <w:rsid w:val="00700236"/>
    <w:rsid w:val="00700243"/>
    <w:rsid w:val="00700371"/>
    <w:rsid w:val="00700BF8"/>
    <w:rsid w:val="00700FB4"/>
    <w:rsid w:val="00700FF9"/>
    <w:rsid w:val="007016C0"/>
    <w:rsid w:val="00701EE0"/>
    <w:rsid w:val="00701FFE"/>
    <w:rsid w:val="007021AC"/>
    <w:rsid w:val="00702A5B"/>
    <w:rsid w:val="00702C23"/>
    <w:rsid w:val="0070314C"/>
    <w:rsid w:val="0070372C"/>
    <w:rsid w:val="0070387A"/>
    <w:rsid w:val="00703885"/>
    <w:rsid w:val="007038D0"/>
    <w:rsid w:val="00703A96"/>
    <w:rsid w:val="00703E47"/>
    <w:rsid w:val="00703E4C"/>
    <w:rsid w:val="00703EA1"/>
    <w:rsid w:val="007051D0"/>
    <w:rsid w:val="007057BA"/>
    <w:rsid w:val="00705E14"/>
    <w:rsid w:val="00705F8E"/>
    <w:rsid w:val="00706676"/>
    <w:rsid w:val="00706B80"/>
    <w:rsid w:val="00706E61"/>
    <w:rsid w:val="00707440"/>
    <w:rsid w:val="0070756E"/>
    <w:rsid w:val="00707692"/>
    <w:rsid w:val="00707703"/>
    <w:rsid w:val="00707B84"/>
    <w:rsid w:val="00710A4E"/>
    <w:rsid w:val="00710BEC"/>
    <w:rsid w:val="0071148D"/>
    <w:rsid w:val="0071264E"/>
    <w:rsid w:val="0071309D"/>
    <w:rsid w:val="00713172"/>
    <w:rsid w:val="007132EA"/>
    <w:rsid w:val="00713C9B"/>
    <w:rsid w:val="00713E1E"/>
    <w:rsid w:val="00714473"/>
    <w:rsid w:val="00714536"/>
    <w:rsid w:val="007147BC"/>
    <w:rsid w:val="00714AA2"/>
    <w:rsid w:val="00714B79"/>
    <w:rsid w:val="00715014"/>
    <w:rsid w:val="0071503F"/>
    <w:rsid w:val="00715830"/>
    <w:rsid w:val="007161C7"/>
    <w:rsid w:val="0071672A"/>
    <w:rsid w:val="00716AD8"/>
    <w:rsid w:val="00716EB0"/>
    <w:rsid w:val="00716F73"/>
    <w:rsid w:val="00717665"/>
    <w:rsid w:val="00717844"/>
    <w:rsid w:val="00717B7D"/>
    <w:rsid w:val="007207FA"/>
    <w:rsid w:val="00720B74"/>
    <w:rsid w:val="00720CCE"/>
    <w:rsid w:val="00720F4B"/>
    <w:rsid w:val="00721400"/>
    <w:rsid w:val="00722DCE"/>
    <w:rsid w:val="00723193"/>
    <w:rsid w:val="00723429"/>
    <w:rsid w:val="0072365A"/>
    <w:rsid w:val="00723B76"/>
    <w:rsid w:val="00724298"/>
    <w:rsid w:val="0072439A"/>
    <w:rsid w:val="0072452F"/>
    <w:rsid w:val="00724966"/>
    <w:rsid w:val="00725365"/>
    <w:rsid w:val="007258F5"/>
    <w:rsid w:val="00725B7D"/>
    <w:rsid w:val="00725E86"/>
    <w:rsid w:val="00726232"/>
    <w:rsid w:val="007273D7"/>
    <w:rsid w:val="0072791C"/>
    <w:rsid w:val="007300CD"/>
    <w:rsid w:val="007304FC"/>
    <w:rsid w:val="007307FB"/>
    <w:rsid w:val="00730915"/>
    <w:rsid w:val="00730C7C"/>
    <w:rsid w:val="00730F0B"/>
    <w:rsid w:val="00731285"/>
    <w:rsid w:val="0073148E"/>
    <w:rsid w:val="00731612"/>
    <w:rsid w:val="00731FA6"/>
    <w:rsid w:val="00732015"/>
    <w:rsid w:val="0073202B"/>
    <w:rsid w:val="0073203C"/>
    <w:rsid w:val="00732C60"/>
    <w:rsid w:val="00732F1C"/>
    <w:rsid w:val="0073329E"/>
    <w:rsid w:val="0073342C"/>
    <w:rsid w:val="0073374E"/>
    <w:rsid w:val="007338D3"/>
    <w:rsid w:val="00733F80"/>
    <w:rsid w:val="0073429A"/>
    <w:rsid w:val="0073511C"/>
    <w:rsid w:val="007351DD"/>
    <w:rsid w:val="00735908"/>
    <w:rsid w:val="00735AEE"/>
    <w:rsid w:val="00735F29"/>
    <w:rsid w:val="00736204"/>
    <w:rsid w:val="0073647B"/>
    <w:rsid w:val="007369C2"/>
    <w:rsid w:val="00736A69"/>
    <w:rsid w:val="00736DC7"/>
    <w:rsid w:val="00736E15"/>
    <w:rsid w:val="007372DF"/>
    <w:rsid w:val="007376EC"/>
    <w:rsid w:val="00737B1F"/>
    <w:rsid w:val="00737B42"/>
    <w:rsid w:val="00740225"/>
    <w:rsid w:val="007407E4"/>
    <w:rsid w:val="0074080C"/>
    <w:rsid w:val="00740CA7"/>
    <w:rsid w:val="007411C7"/>
    <w:rsid w:val="00741624"/>
    <w:rsid w:val="007418D1"/>
    <w:rsid w:val="00741DE8"/>
    <w:rsid w:val="00742021"/>
    <w:rsid w:val="00742A5F"/>
    <w:rsid w:val="007430F6"/>
    <w:rsid w:val="007436FA"/>
    <w:rsid w:val="007440A1"/>
    <w:rsid w:val="00744131"/>
    <w:rsid w:val="007441A4"/>
    <w:rsid w:val="0074422F"/>
    <w:rsid w:val="0074438B"/>
    <w:rsid w:val="007446BC"/>
    <w:rsid w:val="00744B8B"/>
    <w:rsid w:val="00744C94"/>
    <w:rsid w:val="00745232"/>
    <w:rsid w:val="007454D0"/>
    <w:rsid w:val="007457BA"/>
    <w:rsid w:val="007459CD"/>
    <w:rsid w:val="00745D98"/>
    <w:rsid w:val="007460DF"/>
    <w:rsid w:val="0074632E"/>
    <w:rsid w:val="007463DA"/>
    <w:rsid w:val="007464B2"/>
    <w:rsid w:val="00746AF1"/>
    <w:rsid w:val="00746B79"/>
    <w:rsid w:val="00746E20"/>
    <w:rsid w:val="00746F89"/>
    <w:rsid w:val="00747237"/>
    <w:rsid w:val="00747E2E"/>
    <w:rsid w:val="00750310"/>
    <w:rsid w:val="007503B8"/>
    <w:rsid w:val="00750451"/>
    <w:rsid w:val="00750C43"/>
    <w:rsid w:val="00750EF8"/>
    <w:rsid w:val="00751747"/>
    <w:rsid w:val="00751F98"/>
    <w:rsid w:val="007528B7"/>
    <w:rsid w:val="00752914"/>
    <w:rsid w:val="00752DA8"/>
    <w:rsid w:val="007530FF"/>
    <w:rsid w:val="0075334F"/>
    <w:rsid w:val="00753961"/>
    <w:rsid w:val="00753C7D"/>
    <w:rsid w:val="0075470D"/>
    <w:rsid w:val="00754845"/>
    <w:rsid w:val="00754C13"/>
    <w:rsid w:val="00754D98"/>
    <w:rsid w:val="00755105"/>
    <w:rsid w:val="0075538F"/>
    <w:rsid w:val="0075547D"/>
    <w:rsid w:val="007557E1"/>
    <w:rsid w:val="007557E5"/>
    <w:rsid w:val="00755BDA"/>
    <w:rsid w:val="00755F52"/>
    <w:rsid w:val="007563AB"/>
    <w:rsid w:val="00756AC1"/>
    <w:rsid w:val="00756F41"/>
    <w:rsid w:val="00757C99"/>
    <w:rsid w:val="00757D91"/>
    <w:rsid w:val="00757E88"/>
    <w:rsid w:val="00757EE4"/>
    <w:rsid w:val="007606A8"/>
    <w:rsid w:val="00761B26"/>
    <w:rsid w:val="00762EBB"/>
    <w:rsid w:val="00763850"/>
    <w:rsid w:val="00764366"/>
    <w:rsid w:val="0076472D"/>
    <w:rsid w:val="007648D6"/>
    <w:rsid w:val="0076523D"/>
    <w:rsid w:val="007652C2"/>
    <w:rsid w:val="007658BD"/>
    <w:rsid w:val="00765BDB"/>
    <w:rsid w:val="00765D3C"/>
    <w:rsid w:val="007663F5"/>
    <w:rsid w:val="0076681D"/>
    <w:rsid w:val="007669E6"/>
    <w:rsid w:val="00766AE0"/>
    <w:rsid w:val="00766BE0"/>
    <w:rsid w:val="00766DAB"/>
    <w:rsid w:val="00766DCC"/>
    <w:rsid w:val="0076753A"/>
    <w:rsid w:val="0076759F"/>
    <w:rsid w:val="007679B7"/>
    <w:rsid w:val="007679E6"/>
    <w:rsid w:val="00770780"/>
    <w:rsid w:val="0077154C"/>
    <w:rsid w:val="00771FE6"/>
    <w:rsid w:val="0077245C"/>
    <w:rsid w:val="007724AF"/>
    <w:rsid w:val="00772518"/>
    <w:rsid w:val="007729AD"/>
    <w:rsid w:val="007732BF"/>
    <w:rsid w:val="00773516"/>
    <w:rsid w:val="007736FE"/>
    <w:rsid w:val="00773966"/>
    <w:rsid w:val="00773D00"/>
    <w:rsid w:val="007741FE"/>
    <w:rsid w:val="00774822"/>
    <w:rsid w:val="00775500"/>
    <w:rsid w:val="0077559C"/>
    <w:rsid w:val="00775F8D"/>
    <w:rsid w:val="0077611A"/>
    <w:rsid w:val="007762F4"/>
    <w:rsid w:val="0077661A"/>
    <w:rsid w:val="0077674F"/>
    <w:rsid w:val="00776D92"/>
    <w:rsid w:val="00777995"/>
    <w:rsid w:val="00777E1C"/>
    <w:rsid w:val="007800E3"/>
    <w:rsid w:val="007804B7"/>
    <w:rsid w:val="0078085B"/>
    <w:rsid w:val="00780EB4"/>
    <w:rsid w:val="00781474"/>
    <w:rsid w:val="00781E8B"/>
    <w:rsid w:val="00782637"/>
    <w:rsid w:val="00782949"/>
    <w:rsid w:val="00783041"/>
    <w:rsid w:val="00783487"/>
    <w:rsid w:val="00783E46"/>
    <w:rsid w:val="007841C5"/>
    <w:rsid w:val="00784281"/>
    <w:rsid w:val="007849CE"/>
    <w:rsid w:val="00784A97"/>
    <w:rsid w:val="00784D68"/>
    <w:rsid w:val="00784DFB"/>
    <w:rsid w:val="0078508B"/>
    <w:rsid w:val="0078514B"/>
    <w:rsid w:val="00785CA0"/>
    <w:rsid w:val="00786529"/>
    <w:rsid w:val="007868A7"/>
    <w:rsid w:val="00786D97"/>
    <w:rsid w:val="007870E1"/>
    <w:rsid w:val="007870F5"/>
    <w:rsid w:val="00787210"/>
    <w:rsid w:val="007872A9"/>
    <w:rsid w:val="00787635"/>
    <w:rsid w:val="007900E4"/>
    <w:rsid w:val="007908E8"/>
    <w:rsid w:val="00791222"/>
    <w:rsid w:val="0079140E"/>
    <w:rsid w:val="00791642"/>
    <w:rsid w:val="00791C63"/>
    <w:rsid w:val="00792748"/>
    <w:rsid w:val="00792756"/>
    <w:rsid w:val="007937E6"/>
    <w:rsid w:val="00793F29"/>
    <w:rsid w:val="0079452E"/>
    <w:rsid w:val="007949E6"/>
    <w:rsid w:val="00794AF6"/>
    <w:rsid w:val="00794B51"/>
    <w:rsid w:val="0079552A"/>
    <w:rsid w:val="00795631"/>
    <w:rsid w:val="007958EB"/>
    <w:rsid w:val="007958EC"/>
    <w:rsid w:val="007959B8"/>
    <w:rsid w:val="00795AC7"/>
    <w:rsid w:val="00795C70"/>
    <w:rsid w:val="00796E0C"/>
    <w:rsid w:val="007972ED"/>
    <w:rsid w:val="007974F2"/>
    <w:rsid w:val="00797C94"/>
    <w:rsid w:val="00797DE2"/>
    <w:rsid w:val="007A031A"/>
    <w:rsid w:val="007A0963"/>
    <w:rsid w:val="007A0A46"/>
    <w:rsid w:val="007A0A59"/>
    <w:rsid w:val="007A0C69"/>
    <w:rsid w:val="007A1054"/>
    <w:rsid w:val="007A154E"/>
    <w:rsid w:val="007A181D"/>
    <w:rsid w:val="007A1873"/>
    <w:rsid w:val="007A196F"/>
    <w:rsid w:val="007A26CF"/>
    <w:rsid w:val="007A2823"/>
    <w:rsid w:val="007A2875"/>
    <w:rsid w:val="007A2A6F"/>
    <w:rsid w:val="007A363A"/>
    <w:rsid w:val="007A492C"/>
    <w:rsid w:val="007A4A25"/>
    <w:rsid w:val="007A4AC5"/>
    <w:rsid w:val="007A4D12"/>
    <w:rsid w:val="007A4EDC"/>
    <w:rsid w:val="007A5296"/>
    <w:rsid w:val="007A59D1"/>
    <w:rsid w:val="007A59D7"/>
    <w:rsid w:val="007A6382"/>
    <w:rsid w:val="007A6622"/>
    <w:rsid w:val="007A6715"/>
    <w:rsid w:val="007A680D"/>
    <w:rsid w:val="007A7171"/>
    <w:rsid w:val="007A78B8"/>
    <w:rsid w:val="007A793B"/>
    <w:rsid w:val="007A797C"/>
    <w:rsid w:val="007B035F"/>
    <w:rsid w:val="007B066B"/>
    <w:rsid w:val="007B07CF"/>
    <w:rsid w:val="007B11AE"/>
    <w:rsid w:val="007B173F"/>
    <w:rsid w:val="007B1767"/>
    <w:rsid w:val="007B17B3"/>
    <w:rsid w:val="007B1DCB"/>
    <w:rsid w:val="007B1E1C"/>
    <w:rsid w:val="007B2930"/>
    <w:rsid w:val="007B296C"/>
    <w:rsid w:val="007B29A2"/>
    <w:rsid w:val="007B2A6E"/>
    <w:rsid w:val="007B2C0D"/>
    <w:rsid w:val="007B2D66"/>
    <w:rsid w:val="007B3B2B"/>
    <w:rsid w:val="007B3CB1"/>
    <w:rsid w:val="007B41AD"/>
    <w:rsid w:val="007B430C"/>
    <w:rsid w:val="007B43DC"/>
    <w:rsid w:val="007B4478"/>
    <w:rsid w:val="007B45B3"/>
    <w:rsid w:val="007B45C6"/>
    <w:rsid w:val="007B477F"/>
    <w:rsid w:val="007B49BB"/>
    <w:rsid w:val="007B509D"/>
    <w:rsid w:val="007B5166"/>
    <w:rsid w:val="007B5AAC"/>
    <w:rsid w:val="007B64F3"/>
    <w:rsid w:val="007B6735"/>
    <w:rsid w:val="007B6D00"/>
    <w:rsid w:val="007C0206"/>
    <w:rsid w:val="007C027B"/>
    <w:rsid w:val="007C0582"/>
    <w:rsid w:val="007C0CD7"/>
    <w:rsid w:val="007C0D1A"/>
    <w:rsid w:val="007C1186"/>
    <w:rsid w:val="007C12A6"/>
    <w:rsid w:val="007C142E"/>
    <w:rsid w:val="007C1918"/>
    <w:rsid w:val="007C1CD4"/>
    <w:rsid w:val="007C22B4"/>
    <w:rsid w:val="007C25AC"/>
    <w:rsid w:val="007C363E"/>
    <w:rsid w:val="007C3733"/>
    <w:rsid w:val="007C3A8B"/>
    <w:rsid w:val="007C3D1A"/>
    <w:rsid w:val="007C486A"/>
    <w:rsid w:val="007C4FE6"/>
    <w:rsid w:val="007C54FC"/>
    <w:rsid w:val="007C560B"/>
    <w:rsid w:val="007C6535"/>
    <w:rsid w:val="007C658F"/>
    <w:rsid w:val="007C667A"/>
    <w:rsid w:val="007C6B7E"/>
    <w:rsid w:val="007C7F00"/>
    <w:rsid w:val="007C7F03"/>
    <w:rsid w:val="007D0659"/>
    <w:rsid w:val="007D0DC1"/>
    <w:rsid w:val="007D175D"/>
    <w:rsid w:val="007D17ED"/>
    <w:rsid w:val="007D1F91"/>
    <w:rsid w:val="007D2A28"/>
    <w:rsid w:val="007D2C04"/>
    <w:rsid w:val="007D3259"/>
    <w:rsid w:val="007D337F"/>
    <w:rsid w:val="007D3394"/>
    <w:rsid w:val="007D33BC"/>
    <w:rsid w:val="007D3C4F"/>
    <w:rsid w:val="007D3D39"/>
    <w:rsid w:val="007D3E70"/>
    <w:rsid w:val="007D4337"/>
    <w:rsid w:val="007D44A6"/>
    <w:rsid w:val="007D4A91"/>
    <w:rsid w:val="007D4B82"/>
    <w:rsid w:val="007D4C4E"/>
    <w:rsid w:val="007D5BA8"/>
    <w:rsid w:val="007D5C5C"/>
    <w:rsid w:val="007D5DDA"/>
    <w:rsid w:val="007D5E07"/>
    <w:rsid w:val="007D5F04"/>
    <w:rsid w:val="007D65D0"/>
    <w:rsid w:val="007D67FF"/>
    <w:rsid w:val="007D6C34"/>
    <w:rsid w:val="007D72E4"/>
    <w:rsid w:val="007D74CB"/>
    <w:rsid w:val="007D7752"/>
    <w:rsid w:val="007D7974"/>
    <w:rsid w:val="007E0374"/>
    <w:rsid w:val="007E04CA"/>
    <w:rsid w:val="007E0C97"/>
    <w:rsid w:val="007E0D04"/>
    <w:rsid w:val="007E10DA"/>
    <w:rsid w:val="007E1821"/>
    <w:rsid w:val="007E1CC1"/>
    <w:rsid w:val="007E1E42"/>
    <w:rsid w:val="007E203A"/>
    <w:rsid w:val="007E26A1"/>
    <w:rsid w:val="007E29E6"/>
    <w:rsid w:val="007E2AAB"/>
    <w:rsid w:val="007E2F99"/>
    <w:rsid w:val="007E3006"/>
    <w:rsid w:val="007E30D3"/>
    <w:rsid w:val="007E3F08"/>
    <w:rsid w:val="007E40CE"/>
    <w:rsid w:val="007E423A"/>
    <w:rsid w:val="007E45F8"/>
    <w:rsid w:val="007E4692"/>
    <w:rsid w:val="007E4839"/>
    <w:rsid w:val="007E48C7"/>
    <w:rsid w:val="007E51FE"/>
    <w:rsid w:val="007E5316"/>
    <w:rsid w:val="007E5B9B"/>
    <w:rsid w:val="007E5C4E"/>
    <w:rsid w:val="007E676A"/>
    <w:rsid w:val="007E72C9"/>
    <w:rsid w:val="007E7396"/>
    <w:rsid w:val="007E758B"/>
    <w:rsid w:val="007E76B2"/>
    <w:rsid w:val="007E7E92"/>
    <w:rsid w:val="007F06E9"/>
    <w:rsid w:val="007F0827"/>
    <w:rsid w:val="007F088A"/>
    <w:rsid w:val="007F08C7"/>
    <w:rsid w:val="007F0A47"/>
    <w:rsid w:val="007F0BDE"/>
    <w:rsid w:val="007F0E80"/>
    <w:rsid w:val="007F134A"/>
    <w:rsid w:val="007F157F"/>
    <w:rsid w:val="007F218F"/>
    <w:rsid w:val="007F235A"/>
    <w:rsid w:val="007F25A5"/>
    <w:rsid w:val="007F2945"/>
    <w:rsid w:val="007F2DE5"/>
    <w:rsid w:val="007F330C"/>
    <w:rsid w:val="007F3470"/>
    <w:rsid w:val="007F3B58"/>
    <w:rsid w:val="007F3CFA"/>
    <w:rsid w:val="007F3D4E"/>
    <w:rsid w:val="007F3EBD"/>
    <w:rsid w:val="007F458A"/>
    <w:rsid w:val="007F469C"/>
    <w:rsid w:val="007F470A"/>
    <w:rsid w:val="007F47D2"/>
    <w:rsid w:val="007F4FC0"/>
    <w:rsid w:val="007F562C"/>
    <w:rsid w:val="007F5643"/>
    <w:rsid w:val="007F5887"/>
    <w:rsid w:val="007F600B"/>
    <w:rsid w:val="007F6A4B"/>
    <w:rsid w:val="007F6C25"/>
    <w:rsid w:val="007F6E15"/>
    <w:rsid w:val="007F7B87"/>
    <w:rsid w:val="007F7EE5"/>
    <w:rsid w:val="007F7FC7"/>
    <w:rsid w:val="008000B8"/>
    <w:rsid w:val="0080037E"/>
    <w:rsid w:val="00800593"/>
    <w:rsid w:val="0080082B"/>
    <w:rsid w:val="00800CAA"/>
    <w:rsid w:val="00800DCD"/>
    <w:rsid w:val="008015E6"/>
    <w:rsid w:val="00801E84"/>
    <w:rsid w:val="00801F97"/>
    <w:rsid w:val="008021D1"/>
    <w:rsid w:val="00802DDA"/>
    <w:rsid w:val="0080362E"/>
    <w:rsid w:val="008037C6"/>
    <w:rsid w:val="00803A49"/>
    <w:rsid w:val="00803AEA"/>
    <w:rsid w:val="00803BD2"/>
    <w:rsid w:val="00803C0F"/>
    <w:rsid w:val="00803C1E"/>
    <w:rsid w:val="00803D78"/>
    <w:rsid w:val="00803FC7"/>
    <w:rsid w:val="00804136"/>
    <w:rsid w:val="00804367"/>
    <w:rsid w:val="008044D1"/>
    <w:rsid w:val="008045E5"/>
    <w:rsid w:val="008048E5"/>
    <w:rsid w:val="00804C64"/>
    <w:rsid w:val="008053B4"/>
    <w:rsid w:val="00805CF4"/>
    <w:rsid w:val="00805CFD"/>
    <w:rsid w:val="00805DC3"/>
    <w:rsid w:val="00807068"/>
    <w:rsid w:val="00807533"/>
    <w:rsid w:val="008078B3"/>
    <w:rsid w:val="008078F8"/>
    <w:rsid w:val="00807989"/>
    <w:rsid w:val="00807D6B"/>
    <w:rsid w:val="00807F60"/>
    <w:rsid w:val="00810044"/>
    <w:rsid w:val="00810106"/>
    <w:rsid w:val="00810DEA"/>
    <w:rsid w:val="0081100D"/>
    <w:rsid w:val="0081154B"/>
    <w:rsid w:val="00811876"/>
    <w:rsid w:val="00811A2A"/>
    <w:rsid w:val="00811FCD"/>
    <w:rsid w:val="008125CE"/>
    <w:rsid w:val="008129D3"/>
    <w:rsid w:val="00812B70"/>
    <w:rsid w:val="008131E6"/>
    <w:rsid w:val="0081351C"/>
    <w:rsid w:val="00813767"/>
    <w:rsid w:val="00813867"/>
    <w:rsid w:val="008138DE"/>
    <w:rsid w:val="00813FC7"/>
    <w:rsid w:val="00813FE8"/>
    <w:rsid w:val="008141F9"/>
    <w:rsid w:val="00814F3D"/>
    <w:rsid w:val="00814F75"/>
    <w:rsid w:val="0081594A"/>
    <w:rsid w:val="00815A40"/>
    <w:rsid w:val="00815C7D"/>
    <w:rsid w:val="0081603E"/>
    <w:rsid w:val="008161D3"/>
    <w:rsid w:val="008165E8"/>
    <w:rsid w:val="0081666D"/>
    <w:rsid w:val="00816744"/>
    <w:rsid w:val="0081677E"/>
    <w:rsid w:val="008168E6"/>
    <w:rsid w:val="00816FE2"/>
    <w:rsid w:val="0081720F"/>
    <w:rsid w:val="008173C9"/>
    <w:rsid w:val="00817420"/>
    <w:rsid w:val="0081773C"/>
    <w:rsid w:val="00817E80"/>
    <w:rsid w:val="00817FB2"/>
    <w:rsid w:val="00820101"/>
    <w:rsid w:val="008208A0"/>
    <w:rsid w:val="00820A24"/>
    <w:rsid w:val="00820AE4"/>
    <w:rsid w:val="00820D3C"/>
    <w:rsid w:val="00821653"/>
    <w:rsid w:val="00821A2B"/>
    <w:rsid w:val="00821D20"/>
    <w:rsid w:val="00821D68"/>
    <w:rsid w:val="00821DAB"/>
    <w:rsid w:val="00821F52"/>
    <w:rsid w:val="00822265"/>
    <w:rsid w:val="0082272E"/>
    <w:rsid w:val="00822789"/>
    <w:rsid w:val="008227EE"/>
    <w:rsid w:val="00822893"/>
    <w:rsid w:val="008234B9"/>
    <w:rsid w:val="008234C5"/>
    <w:rsid w:val="008236D8"/>
    <w:rsid w:val="0082370F"/>
    <w:rsid w:val="00823A54"/>
    <w:rsid w:val="00823F17"/>
    <w:rsid w:val="00824595"/>
    <w:rsid w:val="0082472F"/>
    <w:rsid w:val="0082487D"/>
    <w:rsid w:val="008248DF"/>
    <w:rsid w:val="00824E40"/>
    <w:rsid w:val="008250C4"/>
    <w:rsid w:val="00825910"/>
    <w:rsid w:val="0082592F"/>
    <w:rsid w:val="00825B00"/>
    <w:rsid w:val="008262D1"/>
    <w:rsid w:val="008267B4"/>
    <w:rsid w:val="0082686B"/>
    <w:rsid w:val="00826EB0"/>
    <w:rsid w:val="008270AC"/>
    <w:rsid w:val="00827284"/>
    <w:rsid w:val="00827458"/>
    <w:rsid w:val="00827782"/>
    <w:rsid w:val="00827CA1"/>
    <w:rsid w:val="00830059"/>
    <w:rsid w:val="008303B6"/>
    <w:rsid w:val="008303ED"/>
    <w:rsid w:val="0083069D"/>
    <w:rsid w:val="00830BF6"/>
    <w:rsid w:val="00830F12"/>
    <w:rsid w:val="008315E8"/>
    <w:rsid w:val="00832255"/>
    <w:rsid w:val="0083246F"/>
    <w:rsid w:val="00832962"/>
    <w:rsid w:val="00832A18"/>
    <w:rsid w:val="00832F79"/>
    <w:rsid w:val="0083329C"/>
    <w:rsid w:val="008336AF"/>
    <w:rsid w:val="00833C1F"/>
    <w:rsid w:val="00833D13"/>
    <w:rsid w:val="00833D1F"/>
    <w:rsid w:val="008340F9"/>
    <w:rsid w:val="0083464F"/>
    <w:rsid w:val="008346C4"/>
    <w:rsid w:val="00834CC4"/>
    <w:rsid w:val="00834DA0"/>
    <w:rsid w:val="0083551E"/>
    <w:rsid w:val="00835D02"/>
    <w:rsid w:val="00836380"/>
    <w:rsid w:val="008363E6"/>
    <w:rsid w:val="00836801"/>
    <w:rsid w:val="00837013"/>
    <w:rsid w:val="00837321"/>
    <w:rsid w:val="00840158"/>
    <w:rsid w:val="008402B3"/>
    <w:rsid w:val="00840555"/>
    <w:rsid w:val="00840935"/>
    <w:rsid w:val="00840ABD"/>
    <w:rsid w:val="00841116"/>
    <w:rsid w:val="00841137"/>
    <w:rsid w:val="008413C2"/>
    <w:rsid w:val="008415F6"/>
    <w:rsid w:val="008416FD"/>
    <w:rsid w:val="00841812"/>
    <w:rsid w:val="00841F92"/>
    <w:rsid w:val="008426B0"/>
    <w:rsid w:val="00842858"/>
    <w:rsid w:val="00842A00"/>
    <w:rsid w:val="00842B22"/>
    <w:rsid w:val="00842BC8"/>
    <w:rsid w:val="00842BFB"/>
    <w:rsid w:val="0084395A"/>
    <w:rsid w:val="00843D6B"/>
    <w:rsid w:val="00843E28"/>
    <w:rsid w:val="00843FD8"/>
    <w:rsid w:val="0084445F"/>
    <w:rsid w:val="00844474"/>
    <w:rsid w:val="00844536"/>
    <w:rsid w:val="008446ED"/>
    <w:rsid w:val="008447B6"/>
    <w:rsid w:val="008449AC"/>
    <w:rsid w:val="0084514F"/>
    <w:rsid w:val="008454E9"/>
    <w:rsid w:val="0084576F"/>
    <w:rsid w:val="008457B0"/>
    <w:rsid w:val="00845BA2"/>
    <w:rsid w:val="008460B9"/>
    <w:rsid w:val="008466E7"/>
    <w:rsid w:val="00846B24"/>
    <w:rsid w:val="00846E98"/>
    <w:rsid w:val="00847595"/>
    <w:rsid w:val="00850279"/>
    <w:rsid w:val="008506AB"/>
    <w:rsid w:val="00850710"/>
    <w:rsid w:val="00850E0D"/>
    <w:rsid w:val="008514A3"/>
    <w:rsid w:val="00851A87"/>
    <w:rsid w:val="00851CA0"/>
    <w:rsid w:val="00851F41"/>
    <w:rsid w:val="008528B4"/>
    <w:rsid w:val="008529EC"/>
    <w:rsid w:val="00853015"/>
    <w:rsid w:val="00853284"/>
    <w:rsid w:val="00853497"/>
    <w:rsid w:val="00853D77"/>
    <w:rsid w:val="00853DDD"/>
    <w:rsid w:val="00853EC5"/>
    <w:rsid w:val="0085479F"/>
    <w:rsid w:val="00854CE7"/>
    <w:rsid w:val="00855922"/>
    <w:rsid w:val="0085594D"/>
    <w:rsid w:val="008559C0"/>
    <w:rsid w:val="00855B34"/>
    <w:rsid w:val="0085603E"/>
    <w:rsid w:val="00856CC9"/>
    <w:rsid w:val="008573CE"/>
    <w:rsid w:val="0085787B"/>
    <w:rsid w:val="00857AA4"/>
    <w:rsid w:val="00857E08"/>
    <w:rsid w:val="00860BCA"/>
    <w:rsid w:val="00860C27"/>
    <w:rsid w:val="00861190"/>
    <w:rsid w:val="00861286"/>
    <w:rsid w:val="00861B05"/>
    <w:rsid w:val="00861D1B"/>
    <w:rsid w:val="00861F1D"/>
    <w:rsid w:val="00861FEF"/>
    <w:rsid w:val="0086256F"/>
    <w:rsid w:val="008631D2"/>
    <w:rsid w:val="0086371F"/>
    <w:rsid w:val="0086380A"/>
    <w:rsid w:val="00863E61"/>
    <w:rsid w:val="00863EA0"/>
    <w:rsid w:val="00864061"/>
    <w:rsid w:val="00864313"/>
    <w:rsid w:val="0086434D"/>
    <w:rsid w:val="0086488A"/>
    <w:rsid w:val="00864C40"/>
    <w:rsid w:val="00864F7E"/>
    <w:rsid w:val="00865077"/>
    <w:rsid w:val="008650E9"/>
    <w:rsid w:val="00866738"/>
    <w:rsid w:val="00866A9B"/>
    <w:rsid w:val="00866DF4"/>
    <w:rsid w:val="008679E2"/>
    <w:rsid w:val="00867FD7"/>
    <w:rsid w:val="00870080"/>
    <w:rsid w:val="008702D8"/>
    <w:rsid w:val="00870644"/>
    <w:rsid w:val="00871453"/>
    <w:rsid w:val="0087149D"/>
    <w:rsid w:val="008714FE"/>
    <w:rsid w:val="00871A30"/>
    <w:rsid w:val="00871D52"/>
    <w:rsid w:val="00871FC3"/>
    <w:rsid w:val="008720CF"/>
    <w:rsid w:val="00872775"/>
    <w:rsid w:val="0087288D"/>
    <w:rsid w:val="008728D2"/>
    <w:rsid w:val="00872A61"/>
    <w:rsid w:val="00872AF4"/>
    <w:rsid w:val="00872D88"/>
    <w:rsid w:val="00873560"/>
    <w:rsid w:val="008735F4"/>
    <w:rsid w:val="0087395E"/>
    <w:rsid w:val="00873C63"/>
    <w:rsid w:val="00873DB8"/>
    <w:rsid w:val="008743D8"/>
    <w:rsid w:val="00874542"/>
    <w:rsid w:val="008745EA"/>
    <w:rsid w:val="00874980"/>
    <w:rsid w:val="008749AD"/>
    <w:rsid w:val="008756EC"/>
    <w:rsid w:val="00875B16"/>
    <w:rsid w:val="00875FE8"/>
    <w:rsid w:val="00876278"/>
    <w:rsid w:val="008762AA"/>
    <w:rsid w:val="00876CEB"/>
    <w:rsid w:val="008771BF"/>
    <w:rsid w:val="00877340"/>
    <w:rsid w:val="00877364"/>
    <w:rsid w:val="00877A0C"/>
    <w:rsid w:val="008804D0"/>
    <w:rsid w:val="00880923"/>
    <w:rsid w:val="00880AAE"/>
    <w:rsid w:val="00880B9B"/>
    <w:rsid w:val="00880C4A"/>
    <w:rsid w:val="00880CCF"/>
    <w:rsid w:val="0088168F"/>
    <w:rsid w:val="008817B1"/>
    <w:rsid w:val="008820FD"/>
    <w:rsid w:val="008822D3"/>
    <w:rsid w:val="00882301"/>
    <w:rsid w:val="00882385"/>
    <w:rsid w:val="008826F8"/>
    <w:rsid w:val="00882CEF"/>
    <w:rsid w:val="00882D43"/>
    <w:rsid w:val="00883239"/>
    <w:rsid w:val="0088343C"/>
    <w:rsid w:val="008837E6"/>
    <w:rsid w:val="008838BD"/>
    <w:rsid w:val="00883F00"/>
    <w:rsid w:val="00883FF1"/>
    <w:rsid w:val="008843B4"/>
    <w:rsid w:val="00884B43"/>
    <w:rsid w:val="0088513B"/>
    <w:rsid w:val="00885276"/>
    <w:rsid w:val="0088545B"/>
    <w:rsid w:val="00885822"/>
    <w:rsid w:val="008858BD"/>
    <w:rsid w:val="00885B8C"/>
    <w:rsid w:val="00885E7F"/>
    <w:rsid w:val="00885F2D"/>
    <w:rsid w:val="0088626A"/>
    <w:rsid w:val="008864A6"/>
    <w:rsid w:val="0088650A"/>
    <w:rsid w:val="008867FF"/>
    <w:rsid w:val="008868C1"/>
    <w:rsid w:val="00886BCC"/>
    <w:rsid w:val="0088749B"/>
    <w:rsid w:val="00887687"/>
    <w:rsid w:val="0088785F"/>
    <w:rsid w:val="00887A5F"/>
    <w:rsid w:val="00887C2A"/>
    <w:rsid w:val="008903D0"/>
    <w:rsid w:val="0089092B"/>
    <w:rsid w:val="008910E2"/>
    <w:rsid w:val="00891762"/>
    <w:rsid w:val="00891859"/>
    <w:rsid w:val="00891929"/>
    <w:rsid w:val="00891942"/>
    <w:rsid w:val="008921F5"/>
    <w:rsid w:val="00892ACE"/>
    <w:rsid w:val="00892C8E"/>
    <w:rsid w:val="00892D11"/>
    <w:rsid w:val="00892F0D"/>
    <w:rsid w:val="00893587"/>
    <w:rsid w:val="00893873"/>
    <w:rsid w:val="00893D47"/>
    <w:rsid w:val="00893E27"/>
    <w:rsid w:val="008942FB"/>
    <w:rsid w:val="008944EF"/>
    <w:rsid w:val="00895937"/>
    <w:rsid w:val="00895DEE"/>
    <w:rsid w:val="00895E06"/>
    <w:rsid w:val="0089609F"/>
    <w:rsid w:val="00896789"/>
    <w:rsid w:val="00896BF6"/>
    <w:rsid w:val="008972BD"/>
    <w:rsid w:val="0089739F"/>
    <w:rsid w:val="00897701"/>
    <w:rsid w:val="008A0655"/>
    <w:rsid w:val="008A06CC"/>
    <w:rsid w:val="008A0F57"/>
    <w:rsid w:val="008A12CE"/>
    <w:rsid w:val="008A1A2C"/>
    <w:rsid w:val="008A1A2D"/>
    <w:rsid w:val="008A1F32"/>
    <w:rsid w:val="008A2073"/>
    <w:rsid w:val="008A207A"/>
    <w:rsid w:val="008A215F"/>
    <w:rsid w:val="008A22D2"/>
    <w:rsid w:val="008A24DC"/>
    <w:rsid w:val="008A2647"/>
    <w:rsid w:val="008A28A3"/>
    <w:rsid w:val="008A2CAE"/>
    <w:rsid w:val="008A32DE"/>
    <w:rsid w:val="008A3E35"/>
    <w:rsid w:val="008A417F"/>
    <w:rsid w:val="008A4AB2"/>
    <w:rsid w:val="008A4C74"/>
    <w:rsid w:val="008A50F3"/>
    <w:rsid w:val="008A543F"/>
    <w:rsid w:val="008A55CB"/>
    <w:rsid w:val="008A571A"/>
    <w:rsid w:val="008A5BF3"/>
    <w:rsid w:val="008A5CF7"/>
    <w:rsid w:val="008A626D"/>
    <w:rsid w:val="008A6297"/>
    <w:rsid w:val="008A62DB"/>
    <w:rsid w:val="008A668A"/>
    <w:rsid w:val="008A676D"/>
    <w:rsid w:val="008A6E74"/>
    <w:rsid w:val="008A6F6E"/>
    <w:rsid w:val="008A71C4"/>
    <w:rsid w:val="008A75F3"/>
    <w:rsid w:val="008A7795"/>
    <w:rsid w:val="008A7FEC"/>
    <w:rsid w:val="008B0751"/>
    <w:rsid w:val="008B09E5"/>
    <w:rsid w:val="008B0AC6"/>
    <w:rsid w:val="008B19C9"/>
    <w:rsid w:val="008B1A2A"/>
    <w:rsid w:val="008B1B24"/>
    <w:rsid w:val="008B1EAC"/>
    <w:rsid w:val="008B1F44"/>
    <w:rsid w:val="008B20E3"/>
    <w:rsid w:val="008B2211"/>
    <w:rsid w:val="008B2212"/>
    <w:rsid w:val="008B2B6F"/>
    <w:rsid w:val="008B2D59"/>
    <w:rsid w:val="008B33FC"/>
    <w:rsid w:val="008B3BCF"/>
    <w:rsid w:val="008B41A0"/>
    <w:rsid w:val="008B43F6"/>
    <w:rsid w:val="008B48EB"/>
    <w:rsid w:val="008B5148"/>
    <w:rsid w:val="008B52A0"/>
    <w:rsid w:val="008B52FB"/>
    <w:rsid w:val="008B575C"/>
    <w:rsid w:val="008B579A"/>
    <w:rsid w:val="008B5D76"/>
    <w:rsid w:val="008B5DCB"/>
    <w:rsid w:val="008B5DFC"/>
    <w:rsid w:val="008B5E4C"/>
    <w:rsid w:val="008B5FD4"/>
    <w:rsid w:val="008B607D"/>
    <w:rsid w:val="008B61F7"/>
    <w:rsid w:val="008B6833"/>
    <w:rsid w:val="008B6AA8"/>
    <w:rsid w:val="008B6BC2"/>
    <w:rsid w:val="008B6D75"/>
    <w:rsid w:val="008B71B2"/>
    <w:rsid w:val="008B78E4"/>
    <w:rsid w:val="008B7956"/>
    <w:rsid w:val="008B7F13"/>
    <w:rsid w:val="008C028A"/>
    <w:rsid w:val="008C044B"/>
    <w:rsid w:val="008C0A5E"/>
    <w:rsid w:val="008C0C03"/>
    <w:rsid w:val="008C0C1A"/>
    <w:rsid w:val="008C0F7B"/>
    <w:rsid w:val="008C1041"/>
    <w:rsid w:val="008C109C"/>
    <w:rsid w:val="008C10C9"/>
    <w:rsid w:val="008C123C"/>
    <w:rsid w:val="008C14DA"/>
    <w:rsid w:val="008C1A7A"/>
    <w:rsid w:val="008C1DB4"/>
    <w:rsid w:val="008C1E1A"/>
    <w:rsid w:val="008C1E54"/>
    <w:rsid w:val="008C2793"/>
    <w:rsid w:val="008C2EAF"/>
    <w:rsid w:val="008C307D"/>
    <w:rsid w:val="008C33A2"/>
    <w:rsid w:val="008C37F5"/>
    <w:rsid w:val="008C389D"/>
    <w:rsid w:val="008C4015"/>
    <w:rsid w:val="008C42D0"/>
    <w:rsid w:val="008C4A3B"/>
    <w:rsid w:val="008C4CFF"/>
    <w:rsid w:val="008C4F0C"/>
    <w:rsid w:val="008C5C61"/>
    <w:rsid w:val="008C60F6"/>
    <w:rsid w:val="008C63A4"/>
    <w:rsid w:val="008C6A3C"/>
    <w:rsid w:val="008C6EEA"/>
    <w:rsid w:val="008C73F3"/>
    <w:rsid w:val="008C7AF7"/>
    <w:rsid w:val="008C7DD0"/>
    <w:rsid w:val="008C7E92"/>
    <w:rsid w:val="008D0D57"/>
    <w:rsid w:val="008D0F17"/>
    <w:rsid w:val="008D1512"/>
    <w:rsid w:val="008D155E"/>
    <w:rsid w:val="008D15A1"/>
    <w:rsid w:val="008D1AEA"/>
    <w:rsid w:val="008D27BD"/>
    <w:rsid w:val="008D2B20"/>
    <w:rsid w:val="008D2CD9"/>
    <w:rsid w:val="008D3284"/>
    <w:rsid w:val="008D337E"/>
    <w:rsid w:val="008D3427"/>
    <w:rsid w:val="008D371F"/>
    <w:rsid w:val="008D3889"/>
    <w:rsid w:val="008D3DDC"/>
    <w:rsid w:val="008D5575"/>
    <w:rsid w:val="008D56EC"/>
    <w:rsid w:val="008D57AD"/>
    <w:rsid w:val="008D5B7E"/>
    <w:rsid w:val="008D5C38"/>
    <w:rsid w:val="008D5CF8"/>
    <w:rsid w:val="008D6073"/>
    <w:rsid w:val="008D64BA"/>
    <w:rsid w:val="008D69CC"/>
    <w:rsid w:val="008D70DA"/>
    <w:rsid w:val="008D7688"/>
    <w:rsid w:val="008D769C"/>
    <w:rsid w:val="008D7D17"/>
    <w:rsid w:val="008E0725"/>
    <w:rsid w:val="008E0AE4"/>
    <w:rsid w:val="008E0DFA"/>
    <w:rsid w:val="008E1361"/>
    <w:rsid w:val="008E1417"/>
    <w:rsid w:val="008E1AC1"/>
    <w:rsid w:val="008E1CC4"/>
    <w:rsid w:val="008E2B47"/>
    <w:rsid w:val="008E3099"/>
    <w:rsid w:val="008E3569"/>
    <w:rsid w:val="008E444C"/>
    <w:rsid w:val="008E47C5"/>
    <w:rsid w:val="008E4B45"/>
    <w:rsid w:val="008E5E43"/>
    <w:rsid w:val="008E6BB2"/>
    <w:rsid w:val="008E6EFE"/>
    <w:rsid w:val="008E6F70"/>
    <w:rsid w:val="008E6FDB"/>
    <w:rsid w:val="008E72D4"/>
    <w:rsid w:val="008E757E"/>
    <w:rsid w:val="008F0676"/>
    <w:rsid w:val="008F0B82"/>
    <w:rsid w:val="008F1BE5"/>
    <w:rsid w:val="008F2403"/>
    <w:rsid w:val="008F255C"/>
    <w:rsid w:val="008F26C3"/>
    <w:rsid w:val="008F2DAC"/>
    <w:rsid w:val="008F3484"/>
    <w:rsid w:val="008F3BAB"/>
    <w:rsid w:val="008F3F3F"/>
    <w:rsid w:val="008F41CE"/>
    <w:rsid w:val="008F429E"/>
    <w:rsid w:val="008F4FF3"/>
    <w:rsid w:val="008F5B54"/>
    <w:rsid w:val="008F5FD3"/>
    <w:rsid w:val="008F60E1"/>
    <w:rsid w:val="008F6990"/>
    <w:rsid w:val="008F6B25"/>
    <w:rsid w:val="008F6FA2"/>
    <w:rsid w:val="008F712C"/>
    <w:rsid w:val="008F79D5"/>
    <w:rsid w:val="008F7E76"/>
    <w:rsid w:val="008F7EBA"/>
    <w:rsid w:val="0090002A"/>
    <w:rsid w:val="00900127"/>
    <w:rsid w:val="00900128"/>
    <w:rsid w:val="009002B2"/>
    <w:rsid w:val="00900634"/>
    <w:rsid w:val="00900A41"/>
    <w:rsid w:val="00900CA9"/>
    <w:rsid w:val="00901BB9"/>
    <w:rsid w:val="00902009"/>
    <w:rsid w:val="00902075"/>
    <w:rsid w:val="00902170"/>
    <w:rsid w:val="009029B4"/>
    <w:rsid w:val="0090302A"/>
    <w:rsid w:val="009033A0"/>
    <w:rsid w:val="009034E5"/>
    <w:rsid w:val="0090384D"/>
    <w:rsid w:val="00904085"/>
    <w:rsid w:val="00904490"/>
    <w:rsid w:val="0090472A"/>
    <w:rsid w:val="009048F5"/>
    <w:rsid w:val="009049E1"/>
    <w:rsid w:val="00904AF8"/>
    <w:rsid w:val="0090586D"/>
    <w:rsid w:val="00905963"/>
    <w:rsid w:val="00905DA6"/>
    <w:rsid w:val="009065DF"/>
    <w:rsid w:val="009067E0"/>
    <w:rsid w:val="00906907"/>
    <w:rsid w:val="00906973"/>
    <w:rsid w:val="00906A80"/>
    <w:rsid w:val="00906B10"/>
    <w:rsid w:val="00906BB2"/>
    <w:rsid w:val="0090714D"/>
    <w:rsid w:val="009071ED"/>
    <w:rsid w:val="009071FB"/>
    <w:rsid w:val="009074C1"/>
    <w:rsid w:val="0090756D"/>
    <w:rsid w:val="00907994"/>
    <w:rsid w:val="00907EAB"/>
    <w:rsid w:val="00907ED7"/>
    <w:rsid w:val="009100CD"/>
    <w:rsid w:val="00910338"/>
    <w:rsid w:val="009105BC"/>
    <w:rsid w:val="0091076A"/>
    <w:rsid w:val="00910A88"/>
    <w:rsid w:val="00910ABB"/>
    <w:rsid w:val="00910F71"/>
    <w:rsid w:val="009110EA"/>
    <w:rsid w:val="00911B79"/>
    <w:rsid w:val="00911E8C"/>
    <w:rsid w:val="0091269D"/>
    <w:rsid w:val="0091280A"/>
    <w:rsid w:val="00912BEB"/>
    <w:rsid w:val="009131F4"/>
    <w:rsid w:val="00913704"/>
    <w:rsid w:val="0091372A"/>
    <w:rsid w:val="00913C07"/>
    <w:rsid w:val="00913C60"/>
    <w:rsid w:val="00913EC5"/>
    <w:rsid w:val="00914F67"/>
    <w:rsid w:val="009150A7"/>
    <w:rsid w:val="00915400"/>
    <w:rsid w:val="00915779"/>
    <w:rsid w:val="009158B5"/>
    <w:rsid w:val="00915D12"/>
    <w:rsid w:val="00915E9C"/>
    <w:rsid w:val="009166F9"/>
    <w:rsid w:val="00916B71"/>
    <w:rsid w:val="009172D9"/>
    <w:rsid w:val="009176F2"/>
    <w:rsid w:val="00920F31"/>
    <w:rsid w:val="00921167"/>
    <w:rsid w:val="0092119F"/>
    <w:rsid w:val="009211BF"/>
    <w:rsid w:val="00921243"/>
    <w:rsid w:val="00921431"/>
    <w:rsid w:val="009214A0"/>
    <w:rsid w:val="009215AD"/>
    <w:rsid w:val="009217FC"/>
    <w:rsid w:val="00921C7A"/>
    <w:rsid w:val="00921EB8"/>
    <w:rsid w:val="00922813"/>
    <w:rsid w:val="00922896"/>
    <w:rsid w:val="00922A18"/>
    <w:rsid w:val="00922AC5"/>
    <w:rsid w:val="00922CB8"/>
    <w:rsid w:val="00923697"/>
    <w:rsid w:val="00923BFE"/>
    <w:rsid w:val="0092413B"/>
    <w:rsid w:val="00924223"/>
    <w:rsid w:val="009249A9"/>
    <w:rsid w:val="00924BA9"/>
    <w:rsid w:val="00924C77"/>
    <w:rsid w:val="00924CCD"/>
    <w:rsid w:val="00924E72"/>
    <w:rsid w:val="0092503E"/>
    <w:rsid w:val="0092597A"/>
    <w:rsid w:val="009259B6"/>
    <w:rsid w:val="00925B1A"/>
    <w:rsid w:val="00925CF4"/>
    <w:rsid w:val="00925D69"/>
    <w:rsid w:val="00926386"/>
    <w:rsid w:val="009268CB"/>
    <w:rsid w:val="00926BC6"/>
    <w:rsid w:val="00927071"/>
    <w:rsid w:val="00927CEE"/>
    <w:rsid w:val="00930065"/>
    <w:rsid w:val="009303FD"/>
    <w:rsid w:val="009309CB"/>
    <w:rsid w:val="009313AC"/>
    <w:rsid w:val="009321C5"/>
    <w:rsid w:val="009326F0"/>
    <w:rsid w:val="009327D6"/>
    <w:rsid w:val="009331D6"/>
    <w:rsid w:val="00933DD6"/>
    <w:rsid w:val="00933E8C"/>
    <w:rsid w:val="009342E3"/>
    <w:rsid w:val="0093441C"/>
    <w:rsid w:val="009344B4"/>
    <w:rsid w:val="00934780"/>
    <w:rsid w:val="00934A53"/>
    <w:rsid w:val="00934CC3"/>
    <w:rsid w:val="009353D9"/>
    <w:rsid w:val="0093691B"/>
    <w:rsid w:val="00936B17"/>
    <w:rsid w:val="00937038"/>
    <w:rsid w:val="00937367"/>
    <w:rsid w:val="0093786D"/>
    <w:rsid w:val="00940058"/>
    <w:rsid w:val="009404D6"/>
    <w:rsid w:val="009405F9"/>
    <w:rsid w:val="00940CA2"/>
    <w:rsid w:val="00940FBF"/>
    <w:rsid w:val="009410C0"/>
    <w:rsid w:val="00941351"/>
    <w:rsid w:val="009414A1"/>
    <w:rsid w:val="009416C4"/>
    <w:rsid w:val="00941888"/>
    <w:rsid w:val="00941DDC"/>
    <w:rsid w:val="00941E44"/>
    <w:rsid w:val="009421E5"/>
    <w:rsid w:val="0094270C"/>
    <w:rsid w:val="009427F2"/>
    <w:rsid w:val="009429F3"/>
    <w:rsid w:val="00942F0A"/>
    <w:rsid w:val="009433F7"/>
    <w:rsid w:val="0094350F"/>
    <w:rsid w:val="009438BC"/>
    <w:rsid w:val="00943984"/>
    <w:rsid w:val="00943CD7"/>
    <w:rsid w:val="00943D52"/>
    <w:rsid w:val="00943EA1"/>
    <w:rsid w:val="00943F1A"/>
    <w:rsid w:val="009440B6"/>
    <w:rsid w:val="009444C1"/>
    <w:rsid w:val="00944D4B"/>
    <w:rsid w:val="0094505E"/>
    <w:rsid w:val="00945493"/>
    <w:rsid w:val="0094611A"/>
    <w:rsid w:val="00946DCC"/>
    <w:rsid w:val="00947078"/>
    <w:rsid w:val="009475CB"/>
    <w:rsid w:val="00947C76"/>
    <w:rsid w:val="00950A6B"/>
    <w:rsid w:val="00950DC8"/>
    <w:rsid w:val="00951221"/>
    <w:rsid w:val="00951C9E"/>
    <w:rsid w:val="00952558"/>
    <w:rsid w:val="00952919"/>
    <w:rsid w:val="009529ED"/>
    <w:rsid w:val="00953534"/>
    <w:rsid w:val="00953870"/>
    <w:rsid w:val="00953F4B"/>
    <w:rsid w:val="00953FB2"/>
    <w:rsid w:val="0095423B"/>
    <w:rsid w:val="0095454B"/>
    <w:rsid w:val="009551D1"/>
    <w:rsid w:val="00955ABB"/>
    <w:rsid w:val="00955E7E"/>
    <w:rsid w:val="00956031"/>
    <w:rsid w:val="00956627"/>
    <w:rsid w:val="0095760E"/>
    <w:rsid w:val="0095784B"/>
    <w:rsid w:val="009578BD"/>
    <w:rsid w:val="00957A13"/>
    <w:rsid w:val="00957D7F"/>
    <w:rsid w:val="00960076"/>
    <w:rsid w:val="009600E4"/>
    <w:rsid w:val="009603A0"/>
    <w:rsid w:val="0096136E"/>
    <w:rsid w:val="0096171C"/>
    <w:rsid w:val="009619C9"/>
    <w:rsid w:val="0096242A"/>
    <w:rsid w:val="00962656"/>
    <w:rsid w:val="00963D4B"/>
    <w:rsid w:val="00963FD5"/>
    <w:rsid w:val="0096471D"/>
    <w:rsid w:val="00964757"/>
    <w:rsid w:val="00964AC0"/>
    <w:rsid w:val="009657B7"/>
    <w:rsid w:val="00965966"/>
    <w:rsid w:val="00965EBD"/>
    <w:rsid w:val="0096637A"/>
    <w:rsid w:val="00966829"/>
    <w:rsid w:val="00966C96"/>
    <w:rsid w:val="00966DFD"/>
    <w:rsid w:val="00967311"/>
    <w:rsid w:val="009676D6"/>
    <w:rsid w:val="0096776A"/>
    <w:rsid w:val="00967947"/>
    <w:rsid w:val="00967F04"/>
    <w:rsid w:val="00970095"/>
    <w:rsid w:val="00970263"/>
    <w:rsid w:val="00970519"/>
    <w:rsid w:val="0097067D"/>
    <w:rsid w:val="0097069A"/>
    <w:rsid w:val="00970775"/>
    <w:rsid w:val="00970B6C"/>
    <w:rsid w:val="0097130D"/>
    <w:rsid w:val="009713B8"/>
    <w:rsid w:val="00971AAB"/>
    <w:rsid w:val="00971CAE"/>
    <w:rsid w:val="009723A1"/>
    <w:rsid w:val="00972509"/>
    <w:rsid w:val="009726E5"/>
    <w:rsid w:val="00972F65"/>
    <w:rsid w:val="009730E5"/>
    <w:rsid w:val="0097332D"/>
    <w:rsid w:val="00973565"/>
    <w:rsid w:val="009736CE"/>
    <w:rsid w:val="009736E8"/>
    <w:rsid w:val="00974350"/>
    <w:rsid w:val="00975268"/>
    <w:rsid w:val="00975A2B"/>
    <w:rsid w:val="009761F6"/>
    <w:rsid w:val="00976441"/>
    <w:rsid w:val="00976571"/>
    <w:rsid w:val="00976E20"/>
    <w:rsid w:val="00977139"/>
    <w:rsid w:val="009775F4"/>
    <w:rsid w:val="0098021D"/>
    <w:rsid w:val="009802F0"/>
    <w:rsid w:val="009803C6"/>
    <w:rsid w:val="009806D1"/>
    <w:rsid w:val="009807DD"/>
    <w:rsid w:val="00980A1B"/>
    <w:rsid w:val="0098167B"/>
    <w:rsid w:val="0098194F"/>
    <w:rsid w:val="0098198A"/>
    <w:rsid w:val="00981C76"/>
    <w:rsid w:val="00981CEA"/>
    <w:rsid w:val="009821E6"/>
    <w:rsid w:val="00982C60"/>
    <w:rsid w:val="00982CC2"/>
    <w:rsid w:val="00983890"/>
    <w:rsid w:val="00983A2A"/>
    <w:rsid w:val="00983D0E"/>
    <w:rsid w:val="00983DCC"/>
    <w:rsid w:val="00984699"/>
    <w:rsid w:val="009849EB"/>
    <w:rsid w:val="00984EFB"/>
    <w:rsid w:val="00984FC2"/>
    <w:rsid w:val="009858B8"/>
    <w:rsid w:val="00986001"/>
    <w:rsid w:val="00986755"/>
    <w:rsid w:val="00986B6E"/>
    <w:rsid w:val="00986EFF"/>
    <w:rsid w:val="0098732B"/>
    <w:rsid w:val="009875E6"/>
    <w:rsid w:val="009875F7"/>
    <w:rsid w:val="00987932"/>
    <w:rsid w:val="00987BB1"/>
    <w:rsid w:val="00987C1F"/>
    <w:rsid w:val="009903EE"/>
    <w:rsid w:val="0099103D"/>
    <w:rsid w:val="009918AF"/>
    <w:rsid w:val="00991A88"/>
    <w:rsid w:val="00991AF3"/>
    <w:rsid w:val="00991E32"/>
    <w:rsid w:val="00991F5B"/>
    <w:rsid w:val="0099238E"/>
    <w:rsid w:val="00992706"/>
    <w:rsid w:val="00992985"/>
    <w:rsid w:val="00993015"/>
    <w:rsid w:val="00993047"/>
    <w:rsid w:val="009932EF"/>
    <w:rsid w:val="009934D3"/>
    <w:rsid w:val="009936BA"/>
    <w:rsid w:val="00993DAE"/>
    <w:rsid w:val="009943AB"/>
    <w:rsid w:val="00994717"/>
    <w:rsid w:val="00994762"/>
    <w:rsid w:val="009947CB"/>
    <w:rsid w:val="00994C63"/>
    <w:rsid w:val="00994E84"/>
    <w:rsid w:val="0099526C"/>
    <w:rsid w:val="009954C4"/>
    <w:rsid w:val="009954DA"/>
    <w:rsid w:val="00995965"/>
    <w:rsid w:val="00995E2B"/>
    <w:rsid w:val="009963AF"/>
    <w:rsid w:val="009963C5"/>
    <w:rsid w:val="0099657F"/>
    <w:rsid w:val="00996AA5"/>
    <w:rsid w:val="00996C36"/>
    <w:rsid w:val="00996DA8"/>
    <w:rsid w:val="00996E82"/>
    <w:rsid w:val="00996EF6"/>
    <w:rsid w:val="009977F8"/>
    <w:rsid w:val="0099798C"/>
    <w:rsid w:val="00997D43"/>
    <w:rsid w:val="00997FC9"/>
    <w:rsid w:val="009A06EE"/>
    <w:rsid w:val="009A07E1"/>
    <w:rsid w:val="009A0F25"/>
    <w:rsid w:val="009A0F8B"/>
    <w:rsid w:val="009A10FE"/>
    <w:rsid w:val="009A1447"/>
    <w:rsid w:val="009A15CD"/>
    <w:rsid w:val="009A1ABD"/>
    <w:rsid w:val="009A1D51"/>
    <w:rsid w:val="009A1FC5"/>
    <w:rsid w:val="009A2717"/>
    <w:rsid w:val="009A2D6F"/>
    <w:rsid w:val="009A2DFB"/>
    <w:rsid w:val="009A34BA"/>
    <w:rsid w:val="009A368A"/>
    <w:rsid w:val="009A393C"/>
    <w:rsid w:val="009A3BED"/>
    <w:rsid w:val="009A3C1F"/>
    <w:rsid w:val="009A3D8E"/>
    <w:rsid w:val="009A3DA1"/>
    <w:rsid w:val="009A468E"/>
    <w:rsid w:val="009A4F71"/>
    <w:rsid w:val="009A56CA"/>
    <w:rsid w:val="009A581B"/>
    <w:rsid w:val="009A6110"/>
    <w:rsid w:val="009A619F"/>
    <w:rsid w:val="009A6615"/>
    <w:rsid w:val="009A6875"/>
    <w:rsid w:val="009A693A"/>
    <w:rsid w:val="009A6973"/>
    <w:rsid w:val="009A6C9F"/>
    <w:rsid w:val="009A6DBE"/>
    <w:rsid w:val="009A6DE1"/>
    <w:rsid w:val="009A716F"/>
    <w:rsid w:val="009A720B"/>
    <w:rsid w:val="009A76D0"/>
    <w:rsid w:val="009A76DD"/>
    <w:rsid w:val="009A79D8"/>
    <w:rsid w:val="009A7A20"/>
    <w:rsid w:val="009A7D0C"/>
    <w:rsid w:val="009A7D36"/>
    <w:rsid w:val="009B0182"/>
    <w:rsid w:val="009B0458"/>
    <w:rsid w:val="009B0AD5"/>
    <w:rsid w:val="009B0B10"/>
    <w:rsid w:val="009B0B28"/>
    <w:rsid w:val="009B106E"/>
    <w:rsid w:val="009B175C"/>
    <w:rsid w:val="009B19B0"/>
    <w:rsid w:val="009B2743"/>
    <w:rsid w:val="009B279D"/>
    <w:rsid w:val="009B2C9C"/>
    <w:rsid w:val="009B2CBE"/>
    <w:rsid w:val="009B3614"/>
    <w:rsid w:val="009B3FD5"/>
    <w:rsid w:val="009B45AB"/>
    <w:rsid w:val="009B4A18"/>
    <w:rsid w:val="009B4E3F"/>
    <w:rsid w:val="009B5690"/>
    <w:rsid w:val="009B58DD"/>
    <w:rsid w:val="009B5E76"/>
    <w:rsid w:val="009B5F65"/>
    <w:rsid w:val="009B6BAC"/>
    <w:rsid w:val="009B7200"/>
    <w:rsid w:val="009B7905"/>
    <w:rsid w:val="009C04FB"/>
    <w:rsid w:val="009C1C45"/>
    <w:rsid w:val="009C24BA"/>
    <w:rsid w:val="009C2A5C"/>
    <w:rsid w:val="009C3033"/>
    <w:rsid w:val="009C3888"/>
    <w:rsid w:val="009C3F2A"/>
    <w:rsid w:val="009C415C"/>
    <w:rsid w:val="009C44B6"/>
    <w:rsid w:val="009C495A"/>
    <w:rsid w:val="009C49F5"/>
    <w:rsid w:val="009C5E35"/>
    <w:rsid w:val="009C5F0A"/>
    <w:rsid w:val="009C5F74"/>
    <w:rsid w:val="009C630A"/>
    <w:rsid w:val="009C68F5"/>
    <w:rsid w:val="009C6BDA"/>
    <w:rsid w:val="009C7015"/>
    <w:rsid w:val="009C726E"/>
    <w:rsid w:val="009C76C5"/>
    <w:rsid w:val="009C770C"/>
    <w:rsid w:val="009C7BF1"/>
    <w:rsid w:val="009C7BFE"/>
    <w:rsid w:val="009C7C21"/>
    <w:rsid w:val="009D017B"/>
    <w:rsid w:val="009D0188"/>
    <w:rsid w:val="009D039F"/>
    <w:rsid w:val="009D07AA"/>
    <w:rsid w:val="009D0D4E"/>
    <w:rsid w:val="009D122E"/>
    <w:rsid w:val="009D129A"/>
    <w:rsid w:val="009D1357"/>
    <w:rsid w:val="009D1FF0"/>
    <w:rsid w:val="009D23ED"/>
    <w:rsid w:val="009D258A"/>
    <w:rsid w:val="009D26CF"/>
    <w:rsid w:val="009D27D2"/>
    <w:rsid w:val="009D2BB6"/>
    <w:rsid w:val="009D2C17"/>
    <w:rsid w:val="009D2D1F"/>
    <w:rsid w:val="009D357F"/>
    <w:rsid w:val="009D3696"/>
    <w:rsid w:val="009D3BDD"/>
    <w:rsid w:val="009D3ED1"/>
    <w:rsid w:val="009D3FD5"/>
    <w:rsid w:val="009D400B"/>
    <w:rsid w:val="009D4CEC"/>
    <w:rsid w:val="009D580E"/>
    <w:rsid w:val="009D5B03"/>
    <w:rsid w:val="009D5D8F"/>
    <w:rsid w:val="009D5E50"/>
    <w:rsid w:val="009D69E7"/>
    <w:rsid w:val="009D6CE3"/>
    <w:rsid w:val="009D7222"/>
    <w:rsid w:val="009D7245"/>
    <w:rsid w:val="009D72C8"/>
    <w:rsid w:val="009D763B"/>
    <w:rsid w:val="009D7BD3"/>
    <w:rsid w:val="009D7CF1"/>
    <w:rsid w:val="009E076C"/>
    <w:rsid w:val="009E0D4A"/>
    <w:rsid w:val="009E0EF3"/>
    <w:rsid w:val="009E1123"/>
    <w:rsid w:val="009E1191"/>
    <w:rsid w:val="009E1486"/>
    <w:rsid w:val="009E187E"/>
    <w:rsid w:val="009E230F"/>
    <w:rsid w:val="009E239C"/>
    <w:rsid w:val="009E2756"/>
    <w:rsid w:val="009E2BDD"/>
    <w:rsid w:val="009E32EE"/>
    <w:rsid w:val="009E3B7F"/>
    <w:rsid w:val="009E4C4C"/>
    <w:rsid w:val="009E4F02"/>
    <w:rsid w:val="009E55B4"/>
    <w:rsid w:val="009E6521"/>
    <w:rsid w:val="009E6AFC"/>
    <w:rsid w:val="009E6B1E"/>
    <w:rsid w:val="009E742A"/>
    <w:rsid w:val="009E7536"/>
    <w:rsid w:val="009E7DE8"/>
    <w:rsid w:val="009F039B"/>
    <w:rsid w:val="009F0846"/>
    <w:rsid w:val="009F0858"/>
    <w:rsid w:val="009F0BD1"/>
    <w:rsid w:val="009F0CF8"/>
    <w:rsid w:val="009F0DCD"/>
    <w:rsid w:val="009F0F21"/>
    <w:rsid w:val="009F0F65"/>
    <w:rsid w:val="009F10BD"/>
    <w:rsid w:val="009F1451"/>
    <w:rsid w:val="009F154E"/>
    <w:rsid w:val="009F184F"/>
    <w:rsid w:val="009F1B4F"/>
    <w:rsid w:val="009F1BD2"/>
    <w:rsid w:val="009F1EF0"/>
    <w:rsid w:val="009F22F5"/>
    <w:rsid w:val="009F2528"/>
    <w:rsid w:val="009F2715"/>
    <w:rsid w:val="009F288D"/>
    <w:rsid w:val="009F2D08"/>
    <w:rsid w:val="009F35ED"/>
    <w:rsid w:val="009F387A"/>
    <w:rsid w:val="009F44D3"/>
    <w:rsid w:val="009F459E"/>
    <w:rsid w:val="009F47B5"/>
    <w:rsid w:val="009F5132"/>
    <w:rsid w:val="009F5628"/>
    <w:rsid w:val="009F5F30"/>
    <w:rsid w:val="009F626A"/>
    <w:rsid w:val="009F6334"/>
    <w:rsid w:val="009F6B60"/>
    <w:rsid w:val="009F6EB9"/>
    <w:rsid w:val="009F746F"/>
    <w:rsid w:val="009F74D4"/>
    <w:rsid w:val="009F771F"/>
    <w:rsid w:val="009F7E7C"/>
    <w:rsid w:val="00A00A18"/>
    <w:rsid w:val="00A00B3F"/>
    <w:rsid w:val="00A01231"/>
    <w:rsid w:val="00A01D11"/>
    <w:rsid w:val="00A01E6A"/>
    <w:rsid w:val="00A02248"/>
    <w:rsid w:val="00A023C1"/>
    <w:rsid w:val="00A0241B"/>
    <w:rsid w:val="00A027FA"/>
    <w:rsid w:val="00A02CCA"/>
    <w:rsid w:val="00A031F4"/>
    <w:rsid w:val="00A032D0"/>
    <w:rsid w:val="00A0348E"/>
    <w:rsid w:val="00A03857"/>
    <w:rsid w:val="00A03B76"/>
    <w:rsid w:val="00A048B8"/>
    <w:rsid w:val="00A05C0B"/>
    <w:rsid w:val="00A05EEF"/>
    <w:rsid w:val="00A05FDE"/>
    <w:rsid w:val="00A06339"/>
    <w:rsid w:val="00A063D6"/>
    <w:rsid w:val="00A06434"/>
    <w:rsid w:val="00A0703D"/>
    <w:rsid w:val="00A0714B"/>
    <w:rsid w:val="00A071DA"/>
    <w:rsid w:val="00A073AA"/>
    <w:rsid w:val="00A075C5"/>
    <w:rsid w:val="00A07694"/>
    <w:rsid w:val="00A078DA"/>
    <w:rsid w:val="00A10434"/>
    <w:rsid w:val="00A1051D"/>
    <w:rsid w:val="00A10767"/>
    <w:rsid w:val="00A1083D"/>
    <w:rsid w:val="00A10FE5"/>
    <w:rsid w:val="00A111BB"/>
    <w:rsid w:val="00A125A3"/>
    <w:rsid w:val="00A127C2"/>
    <w:rsid w:val="00A12987"/>
    <w:rsid w:val="00A134C6"/>
    <w:rsid w:val="00A14137"/>
    <w:rsid w:val="00A142C8"/>
    <w:rsid w:val="00A1499D"/>
    <w:rsid w:val="00A14A6B"/>
    <w:rsid w:val="00A15010"/>
    <w:rsid w:val="00A1592C"/>
    <w:rsid w:val="00A15B38"/>
    <w:rsid w:val="00A15BC7"/>
    <w:rsid w:val="00A15C90"/>
    <w:rsid w:val="00A15D4A"/>
    <w:rsid w:val="00A15ED9"/>
    <w:rsid w:val="00A15FD5"/>
    <w:rsid w:val="00A16382"/>
    <w:rsid w:val="00A165BE"/>
    <w:rsid w:val="00A167AB"/>
    <w:rsid w:val="00A168A6"/>
    <w:rsid w:val="00A16C52"/>
    <w:rsid w:val="00A16EC0"/>
    <w:rsid w:val="00A16F15"/>
    <w:rsid w:val="00A17311"/>
    <w:rsid w:val="00A17A1A"/>
    <w:rsid w:val="00A17BE5"/>
    <w:rsid w:val="00A17C33"/>
    <w:rsid w:val="00A2051A"/>
    <w:rsid w:val="00A20524"/>
    <w:rsid w:val="00A20A39"/>
    <w:rsid w:val="00A20FE6"/>
    <w:rsid w:val="00A21192"/>
    <w:rsid w:val="00A21755"/>
    <w:rsid w:val="00A21894"/>
    <w:rsid w:val="00A21A4B"/>
    <w:rsid w:val="00A2248B"/>
    <w:rsid w:val="00A229C5"/>
    <w:rsid w:val="00A22B9B"/>
    <w:rsid w:val="00A22DBB"/>
    <w:rsid w:val="00A23290"/>
    <w:rsid w:val="00A232C0"/>
    <w:rsid w:val="00A23318"/>
    <w:rsid w:val="00A237E1"/>
    <w:rsid w:val="00A23A21"/>
    <w:rsid w:val="00A23B57"/>
    <w:rsid w:val="00A23BC7"/>
    <w:rsid w:val="00A23DCB"/>
    <w:rsid w:val="00A23FB6"/>
    <w:rsid w:val="00A24376"/>
    <w:rsid w:val="00A245B2"/>
    <w:rsid w:val="00A24917"/>
    <w:rsid w:val="00A24957"/>
    <w:rsid w:val="00A250EE"/>
    <w:rsid w:val="00A253E0"/>
    <w:rsid w:val="00A253E3"/>
    <w:rsid w:val="00A25567"/>
    <w:rsid w:val="00A2600F"/>
    <w:rsid w:val="00A26012"/>
    <w:rsid w:val="00A2621B"/>
    <w:rsid w:val="00A26407"/>
    <w:rsid w:val="00A266E9"/>
    <w:rsid w:val="00A2674C"/>
    <w:rsid w:val="00A267C5"/>
    <w:rsid w:val="00A26CA2"/>
    <w:rsid w:val="00A26CD1"/>
    <w:rsid w:val="00A26DFC"/>
    <w:rsid w:val="00A271A6"/>
    <w:rsid w:val="00A27421"/>
    <w:rsid w:val="00A27785"/>
    <w:rsid w:val="00A279FA"/>
    <w:rsid w:val="00A27B2C"/>
    <w:rsid w:val="00A27E64"/>
    <w:rsid w:val="00A302B4"/>
    <w:rsid w:val="00A30A86"/>
    <w:rsid w:val="00A30E32"/>
    <w:rsid w:val="00A31A9E"/>
    <w:rsid w:val="00A31B5A"/>
    <w:rsid w:val="00A31E4C"/>
    <w:rsid w:val="00A3261F"/>
    <w:rsid w:val="00A329B7"/>
    <w:rsid w:val="00A33142"/>
    <w:rsid w:val="00A34665"/>
    <w:rsid w:val="00A34A66"/>
    <w:rsid w:val="00A350AC"/>
    <w:rsid w:val="00A35249"/>
    <w:rsid w:val="00A35546"/>
    <w:rsid w:val="00A35C5F"/>
    <w:rsid w:val="00A35D6E"/>
    <w:rsid w:val="00A360D5"/>
    <w:rsid w:val="00A36408"/>
    <w:rsid w:val="00A36F71"/>
    <w:rsid w:val="00A373E9"/>
    <w:rsid w:val="00A37420"/>
    <w:rsid w:val="00A37484"/>
    <w:rsid w:val="00A37663"/>
    <w:rsid w:val="00A376B5"/>
    <w:rsid w:val="00A37748"/>
    <w:rsid w:val="00A37AC3"/>
    <w:rsid w:val="00A37C77"/>
    <w:rsid w:val="00A37CCF"/>
    <w:rsid w:val="00A37D0C"/>
    <w:rsid w:val="00A37F50"/>
    <w:rsid w:val="00A4020B"/>
    <w:rsid w:val="00A402BF"/>
    <w:rsid w:val="00A40E4E"/>
    <w:rsid w:val="00A41061"/>
    <w:rsid w:val="00A410E8"/>
    <w:rsid w:val="00A41571"/>
    <w:rsid w:val="00A418C1"/>
    <w:rsid w:val="00A41A95"/>
    <w:rsid w:val="00A41C51"/>
    <w:rsid w:val="00A42A3B"/>
    <w:rsid w:val="00A42ADD"/>
    <w:rsid w:val="00A42B66"/>
    <w:rsid w:val="00A42DFA"/>
    <w:rsid w:val="00A42EC4"/>
    <w:rsid w:val="00A43034"/>
    <w:rsid w:val="00A432D7"/>
    <w:rsid w:val="00A43E78"/>
    <w:rsid w:val="00A4428E"/>
    <w:rsid w:val="00A44431"/>
    <w:rsid w:val="00A4476A"/>
    <w:rsid w:val="00A44D6B"/>
    <w:rsid w:val="00A4521B"/>
    <w:rsid w:val="00A45EF2"/>
    <w:rsid w:val="00A4622B"/>
    <w:rsid w:val="00A46726"/>
    <w:rsid w:val="00A46849"/>
    <w:rsid w:val="00A46AC6"/>
    <w:rsid w:val="00A46DDA"/>
    <w:rsid w:val="00A46EA2"/>
    <w:rsid w:val="00A47015"/>
    <w:rsid w:val="00A472EC"/>
    <w:rsid w:val="00A47D75"/>
    <w:rsid w:val="00A502B8"/>
    <w:rsid w:val="00A502CB"/>
    <w:rsid w:val="00A502EB"/>
    <w:rsid w:val="00A505D6"/>
    <w:rsid w:val="00A5060F"/>
    <w:rsid w:val="00A5097B"/>
    <w:rsid w:val="00A509FB"/>
    <w:rsid w:val="00A50C11"/>
    <w:rsid w:val="00A50D1F"/>
    <w:rsid w:val="00A50F77"/>
    <w:rsid w:val="00A5191C"/>
    <w:rsid w:val="00A519B2"/>
    <w:rsid w:val="00A51C8F"/>
    <w:rsid w:val="00A51F5B"/>
    <w:rsid w:val="00A52748"/>
    <w:rsid w:val="00A528AC"/>
    <w:rsid w:val="00A53151"/>
    <w:rsid w:val="00A5343D"/>
    <w:rsid w:val="00A5365F"/>
    <w:rsid w:val="00A537A8"/>
    <w:rsid w:val="00A53BA9"/>
    <w:rsid w:val="00A53CEE"/>
    <w:rsid w:val="00A54045"/>
    <w:rsid w:val="00A541E2"/>
    <w:rsid w:val="00A54BF9"/>
    <w:rsid w:val="00A550E4"/>
    <w:rsid w:val="00A554E6"/>
    <w:rsid w:val="00A555C7"/>
    <w:rsid w:val="00A55F5B"/>
    <w:rsid w:val="00A562F1"/>
    <w:rsid w:val="00A564EE"/>
    <w:rsid w:val="00A566B9"/>
    <w:rsid w:val="00A566DB"/>
    <w:rsid w:val="00A56894"/>
    <w:rsid w:val="00A56DC9"/>
    <w:rsid w:val="00A56DDF"/>
    <w:rsid w:val="00A56E04"/>
    <w:rsid w:val="00A56E27"/>
    <w:rsid w:val="00A5732B"/>
    <w:rsid w:val="00A5759C"/>
    <w:rsid w:val="00A5763C"/>
    <w:rsid w:val="00A57E92"/>
    <w:rsid w:val="00A60384"/>
    <w:rsid w:val="00A60690"/>
    <w:rsid w:val="00A6110E"/>
    <w:rsid w:val="00A61367"/>
    <w:rsid w:val="00A61640"/>
    <w:rsid w:val="00A61C3D"/>
    <w:rsid w:val="00A61ED8"/>
    <w:rsid w:val="00A6217B"/>
    <w:rsid w:val="00A6256A"/>
    <w:rsid w:val="00A62B03"/>
    <w:rsid w:val="00A63693"/>
    <w:rsid w:val="00A639C4"/>
    <w:rsid w:val="00A63DA5"/>
    <w:rsid w:val="00A63F54"/>
    <w:rsid w:val="00A64092"/>
    <w:rsid w:val="00A640DB"/>
    <w:rsid w:val="00A64262"/>
    <w:rsid w:val="00A642B1"/>
    <w:rsid w:val="00A64308"/>
    <w:rsid w:val="00A643D3"/>
    <w:rsid w:val="00A644BB"/>
    <w:rsid w:val="00A6547E"/>
    <w:rsid w:val="00A65512"/>
    <w:rsid w:val="00A6551F"/>
    <w:rsid w:val="00A6552B"/>
    <w:rsid w:val="00A6553D"/>
    <w:rsid w:val="00A65550"/>
    <w:rsid w:val="00A657B1"/>
    <w:rsid w:val="00A65AA0"/>
    <w:rsid w:val="00A65AAC"/>
    <w:rsid w:val="00A65B42"/>
    <w:rsid w:val="00A65C96"/>
    <w:rsid w:val="00A65DF6"/>
    <w:rsid w:val="00A65EEA"/>
    <w:rsid w:val="00A661DC"/>
    <w:rsid w:val="00A662A8"/>
    <w:rsid w:val="00A66E2D"/>
    <w:rsid w:val="00A66F95"/>
    <w:rsid w:val="00A677E8"/>
    <w:rsid w:val="00A67EDD"/>
    <w:rsid w:val="00A7010C"/>
    <w:rsid w:val="00A703AE"/>
    <w:rsid w:val="00A70600"/>
    <w:rsid w:val="00A70E8A"/>
    <w:rsid w:val="00A711A3"/>
    <w:rsid w:val="00A71718"/>
    <w:rsid w:val="00A71AED"/>
    <w:rsid w:val="00A71B8E"/>
    <w:rsid w:val="00A72014"/>
    <w:rsid w:val="00A72A0C"/>
    <w:rsid w:val="00A72C74"/>
    <w:rsid w:val="00A73508"/>
    <w:rsid w:val="00A7356A"/>
    <w:rsid w:val="00A73A9C"/>
    <w:rsid w:val="00A73ABD"/>
    <w:rsid w:val="00A73D4B"/>
    <w:rsid w:val="00A73E0A"/>
    <w:rsid w:val="00A74064"/>
    <w:rsid w:val="00A74564"/>
    <w:rsid w:val="00A74A83"/>
    <w:rsid w:val="00A75040"/>
    <w:rsid w:val="00A7514B"/>
    <w:rsid w:val="00A7543D"/>
    <w:rsid w:val="00A75855"/>
    <w:rsid w:val="00A75A4C"/>
    <w:rsid w:val="00A75AEA"/>
    <w:rsid w:val="00A75CBD"/>
    <w:rsid w:val="00A7625E"/>
    <w:rsid w:val="00A7643D"/>
    <w:rsid w:val="00A80D74"/>
    <w:rsid w:val="00A80D7A"/>
    <w:rsid w:val="00A80F96"/>
    <w:rsid w:val="00A80FD3"/>
    <w:rsid w:val="00A811D7"/>
    <w:rsid w:val="00A811F5"/>
    <w:rsid w:val="00A816EB"/>
    <w:rsid w:val="00A81E9F"/>
    <w:rsid w:val="00A81F36"/>
    <w:rsid w:val="00A8217E"/>
    <w:rsid w:val="00A827B0"/>
    <w:rsid w:val="00A82A2E"/>
    <w:rsid w:val="00A82A6D"/>
    <w:rsid w:val="00A83424"/>
    <w:rsid w:val="00A83517"/>
    <w:rsid w:val="00A83C2D"/>
    <w:rsid w:val="00A83C66"/>
    <w:rsid w:val="00A83D3F"/>
    <w:rsid w:val="00A8444A"/>
    <w:rsid w:val="00A84997"/>
    <w:rsid w:val="00A84A0A"/>
    <w:rsid w:val="00A85BC2"/>
    <w:rsid w:val="00A85C5A"/>
    <w:rsid w:val="00A861D2"/>
    <w:rsid w:val="00A86235"/>
    <w:rsid w:val="00A86528"/>
    <w:rsid w:val="00A865EC"/>
    <w:rsid w:val="00A86785"/>
    <w:rsid w:val="00A87015"/>
    <w:rsid w:val="00A873B6"/>
    <w:rsid w:val="00A874D8"/>
    <w:rsid w:val="00A87BF9"/>
    <w:rsid w:val="00A90004"/>
    <w:rsid w:val="00A9097A"/>
    <w:rsid w:val="00A90C35"/>
    <w:rsid w:val="00A915B8"/>
    <w:rsid w:val="00A91652"/>
    <w:rsid w:val="00A91784"/>
    <w:rsid w:val="00A91C86"/>
    <w:rsid w:val="00A91C93"/>
    <w:rsid w:val="00A91F3D"/>
    <w:rsid w:val="00A92047"/>
    <w:rsid w:val="00A920E0"/>
    <w:rsid w:val="00A92348"/>
    <w:rsid w:val="00A9254A"/>
    <w:rsid w:val="00A93485"/>
    <w:rsid w:val="00A9377F"/>
    <w:rsid w:val="00A939F4"/>
    <w:rsid w:val="00A94A3D"/>
    <w:rsid w:val="00A94E1F"/>
    <w:rsid w:val="00A94F1B"/>
    <w:rsid w:val="00A95147"/>
    <w:rsid w:val="00A95508"/>
    <w:rsid w:val="00A95616"/>
    <w:rsid w:val="00A961AB"/>
    <w:rsid w:val="00A964AC"/>
    <w:rsid w:val="00A97A1B"/>
    <w:rsid w:val="00A97AA1"/>
    <w:rsid w:val="00A97BB4"/>
    <w:rsid w:val="00A97C67"/>
    <w:rsid w:val="00AA006B"/>
    <w:rsid w:val="00AA035D"/>
    <w:rsid w:val="00AA06E4"/>
    <w:rsid w:val="00AA0983"/>
    <w:rsid w:val="00AA09A3"/>
    <w:rsid w:val="00AA118A"/>
    <w:rsid w:val="00AA1C3A"/>
    <w:rsid w:val="00AA1F3F"/>
    <w:rsid w:val="00AA22C5"/>
    <w:rsid w:val="00AA25D4"/>
    <w:rsid w:val="00AA2A8D"/>
    <w:rsid w:val="00AA2BAC"/>
    <w:rsid w:val="00AA2C0A"/>
    <w:rsid w:val="00AA317D"/>
    <w:rsid w:val="00AA327E"/>
    <w:rsid w:val="00AA351C"/>
    <w:rsid w:val="00AA3A3F"/>
    <w:rsid w:val="00AA3C16"/>
    <w:rsid w:val="00AA40A8"/>
    <w:rsid w:val="00AA4241"/>
    <w:rsid w:val="00AA4790"/>
    <w:rsid w:val="00AA47B8"/>
    <w:rsid w:val="00AA48DC"/>
    <w:rsid w:val="00AA4A2D"/>
    <w:rsid w:val="00AA4AE9"/>
    <w:rsid w:val="00AA4F04"/>
    <w:rsid w:val="00AA53F0"/>
    <w:rsid w:val="00AA5C41"/>
    <w:rsid w:val="00AA62FF"/>
    <w:rsid w:val="00AA6F5C"/>
    <w:rsid w:val="00AA72AA"/>
    <w:rsid w:val="00AA78CB"/>
    <w:rsid w:val="00AA7E3B"/>
    <w:rsid w:val="00AA7F67"/>
    <w:rsid w:val="00AB046F"/>
    <w:rsid w:val="00AB047E"/>
    <w:rsid w:val="00AB0B6D"/>
    <w:rsid w:val="00AB0F24"/>
    <w:rsid w:val="00AB1668"/>
    <w:rsid w:val="00AB16D8"/>
    <w:rsid w:val="00AB20FC"/>
    <w:rsid w:val="00AB21C6"/>
    <w:rsid w:val="00AB22A7"/>
    <w:rsid w:val="00AB235B"/>
    <w:rsid w:val="00AB266D"/>
    <w:rsid w:val="00AB279A"/>
    <w:rsid w:val="00AB2B0B"/>
    <w:rsid w:val="00AB31F1"/>
    <w:rsid w:val="00AB352B"/>
    <w:rsid w:val="00AB3C62"/>
    <w:rsid w:val="00AB3E0C"/>
    <w:rsid w:val="00AB4723"/>
    <w:rsid w:val="00AB4776"/>
    <w:rsid w:val="00AB4836"/>
    <w:rsid w:val="00AB4D23"/>
    <w:rsid w:val="00AB50D7"/>
    <w:rsid w:val="00AB560F"/>
    <w:rsid w:val="00AB5DE7"/>
    <w:rsid w:val="00AB602A"/>
    <w:rsid w:val="00AB64B0"/>
    <w:rsid w:val="00AB6829"/>
    <w:rsid w:val="00AB6BED"/>
    <w:rsid w:val="00AB6BFE"/>
    <w:rsid w:val="00AB6E78"/>
    <w:rsid w:val="00AB7789"/>
    <w:rsid w:val="00AB7ACD"/>
    <w:rsid w:val="00AB7BA9"/>
    <w:rsid w:val="00AB7BF7"/>
    <w:rsid w:val="00AC03FB"/>
    <w:rsid w:val="00AC0537"/>
    <w:rsid w:val="00AC0658"/>
    <w:rsid w:val="00AC08D9"/>
    <w:rsid w:val="00AC090B"/>
    <w:rsid w:val="00AC0A6D"/>
    <w:rsid w:val="00AC0C31"/>
    <w:rsid w:val="00AC1568"/>
    <w:rsid w:val="00AC1977"/>
    <w:rsid w:val="00AC1D0B"/>
    <w:rsid w:val="00AC2773"/>
    <w:rsid w:val="00AC2852"/>
    <w:rsid w:val="00AC345A"/>
    <w:rsid w:val="00AC37E3"/>
    <w:rsid w:val="00AC390D"/>
    <w:rsid w:val="00AC3FE3"/>
    <w:rsid w:val="00AC5708"/>
    <w:rsid w:val="00AC58C0"/>
    <w:rsid w:val="00AC6490"/>
    <w:rsid w:val="00AC6765"/>
    <w:rsid w:val="00AC6923"/>
    <w:rsid w:val="00AC6F23"/>
    <w:rsid w:val="00AC7320"/>
    <w:rsid w:val="00AC7324"/>
    <w:rsid w:val="00AC75F8"/>
    <w:rsid w:val="00AC7B12"/>
    <w:rsid w:val="00AC7DCD"/>
    <w:rsid w:val="00AD0104"/>
    <w:rsid w:val="00AD0126"/>
    <w:rsid w:val="00AD04A0"/>
    <w:rsid w:val="00AD04BC"/>
    <w:rsid w:val="00AD069D"/>
    <w:rsid w:val="00AD0B37"/>
    <w:rsid w:val="00AD108D"/>
    <w:rsid w:val="00AD1277"/>
    <w:rsid w:val="00AD1694"/>
    <w:rsid w:val="00AD18BA"/>
    <w:rsid w:val="00AD1E83"/>
    <w:rsid w:val="00AD25C1"/>
    <w:rsid w:val="00AD27A7"/>
    <w:rsid w:val="00AD27D6"/>
    <w:rsid w:val="00AD2CE9"/>
    <w:rsid w:val="00AD32DE"/>
    <w:rsid w:val="00AD33F8"/>
    <w:rsid w:val="00AD3FBF"/>
    <w:rsid w:val="00AD4320"/>
    <w:rsid w:val="00AD43BD"/>
    <w:rsid w:val="00AD43D7"/>
    <w:rsid w:val="00AD456C"/>
    <w:rsid w:val="00AD4799"/>
    <w:rsid w:val="00AD48B0"/>
    <w:rsid w:val="00AD4B42"/>
    <w:rsid w:val="00AD4D2B"/>
    <w:rsid w:val="00AD50B7"/>
    <w:rsid w:val="00AD5242"/>
    <w:rsid w:val="00AD55FB"/>
    <w:rsid w:val="00AD5AD1"/>
    <w:rsid w:val="00AD5B49"/>
    <w:rsid w:val="00AD6A49"/>
    <w:rsid w:val="00AD7303"/>
    <w:rsid w:val="00AD75DA"/>
    <w:rsid w:val="00AD7BC9"/>
    <w:rsid w:val="00AD7F09"/>
    <w:rsid w:val="00AE062C"/>
    <w:rsid w:val="00AE0709"/>
    <w:rsid w:val="00AE0A14"/>
    <w:rsid w:val="00AE0CC6"/>
    <w:rsid w:val="00AE0CDF"/>
    <w:rsid w:val="00AE116A"/>
    <w:rsid w:val="00AE119D"/>
    <w:rsid w:val="00AE11CA"/>
    <w:rsid w:val="00AE13B6"/>
    <w:rsid w:val="00AE19D2"/>
    <w:rsid w:val="00AE1CBC"/>
    <w:rsid w:val="00AE2DC2"/>
    <w:rsid w:val="00AE300B"/>
    <w:rsid w:val="00AE31E7"/>
    <w:rsid w:val="00AE3521"/>
    <w:rsid w:val="00AE3575"/>
    <w:rsid w:val="00AE38CF"/>
    <w:rsid w:val="00AE3980"/>
    <w:rsid w:val="00AE3CB7"/>
    <w:rsid w:val="00AE4155"/>
    <w:rsid w:val="00AE429A"/>
    <w:rsid w:val="00AE4548"/>
    <w:rsid w:val="00AE45FC"/>
    <w:rsid w:val="00AE4B87"/>
    <w:rsid w:val="00AE4C4A"/>
    <w:rsid w:val="00AE56D1"/>
    <w:rsid w:val="00AE58B2"/>
    <w:rsid w:val="00AE5F39"/>
    <w:rsid w:val="00AE614C"/>
    <w:rsid w:val="00AE6893"/>
    <w:rsid w:val="00AE6923"/>
    <w:rsid w:val="00AE6FE8"/>
    <w:rsid w:val="00AE72A9"/>
    <w:rsid w:val="00AE7361"/>
    <w:rsid w:val="00AE7B0E"/>
    <w:rsid w:val="00AF056B"/>
    <w:rsid w:val="00AF08F2"/>
    <w:rsid w:val="00AF0A03"/>
    <w:rsid w:val="00AF0B5E"/>
    <w:rsid w:val="00AF0F6D"/>
    <w:rsid w:val="00AF1379"/>
    <w:rsid w:val="00AF1491"/>
    <w:rsid w:val="00AF1AE0"/>
    <w:rsid w:val="00AF1DB2"/>
    <w:rsid w:val="00AF1F35"/>
    <w:rsid w:val="00AF2432"/>
    <w:rsid w:val="00AF256E"/>
    <w:rsid w:val="00AF2729"/>
    <w:rsid w:val="00AF278F"/>
    <w:rsid w:val="00AF2833"/>
    <w:rsid w:val="00AF2C36"/>
    <w:rsid w:val="00AF3108"/>
    <w:rsid w:val="00AF3194"/>
    <w:rsid w:val="00AF348D"/>
    <w:rsid w:val="00AF4134"/>
    <w:rsid w:val="00AF4151"/>
    <w:rsid w:val="00AF4169"/>
    <w:rsid w:val="00AF42C4"/>
    <w:rsid w:val="00AF46FB"/>
    <w:rsid w:val="00AF4787"/>
    <w:rsid w:val="00AF4832"/>
    <w:rsid w:val="00AF4B48"/>
    <w:rsid w:val="00AF5819"/>
    <w:rsid w:val="00AF5D4C"/>
    <w:rsid w:val="00AF656E"/>
    <w:rsid w:val="00AF6EB5"/>
    <w:rsid w:val="00AF6F6A"/>
    <w:rsid w:val="00B00687"/>
    <w:rsid w:val="00B008B4"/>
    <w:rsid w:val="00B00975"/>
    <w:rsid w:val="00B00991"/>
    <w:rsid w:val="00B01174"/>
    <w:rsid w:val="00B0133C"/>
    <w:rsid w:val="00B01984"/>
    <w:rsid w:val="00B019AC"/>
    <w:rsid w:val="00B02093"/>
    <w:rsid w:val="00B020D1"/>
    <w:rsid w:val="00B02706"/>
    <w:rsid w:val="00B02999"/>
    <w:rsid w:val="00B029E6"/>
    <w:rsid w:val="00B02BD1"/>
    <w:rsid w:val="00B03046"/>
    <w:rsid w:val="00B03B39"/>
    <w:rsid w:val="00B03F56"/>
    <w:rsid w:val="00B044DD"/>
    <w:rsid w:val="00B04D93"/>
    <w:rsid w:val="00B04F31"/>
    <w:rsid w:val="00B05405"/>
    <w:rsid w:val="00B05B42"/>
    <w:rsid w:val="00B05D17"/>
    <w:rsid w:val="00B05FB6"/>
    <w:rsid w:val="00B05FD2"/>
    <w:rsid w:val="00B064AB"/>
    <w:rsid w:val="00B069DC"/>
    <w:rsid w:val="00B06AD8"/>
    <w:rsid w:val="00B07310"/>
    <w:rsid w:val="00B0744A"/>
    <w:rsid w:val="00B076C4"/>
    <w:rsid w:val="00B1021C"/>
    <w:rsid w:val="00B10375"/>
    <w:rsid w:val="00B1041A"/>
    <w:rsid w:val="00B10929"/>
    <w:rsid w:val="00B10A99"/>
    <w:rsid w:val="00B11254"/>
    <w:rsid w:val="00B116BE"/>
    <w:rsid w:val="00B1197A"/>
    <w:rsid w:val="00B119D6"/>
    <w:rsid w:val="00B13187"/>
    <w:rsid w:val="00B137E9"/>
    <w:rsid w:val="00B1390C"/>
    <w:rsid w:val="00B13BF8"/>
    <w:rsid w:val="00B1469D"/>
    <w:rsid w:val="00B14989"/>
    <w:rsid w:val="00B14B3C"/>
    <w:rsid w:val="00B15137"/>
    <w:rsid w:val="00B154AA"/>
    <w:rsid w:val="00B15721"/>
    <w:rsid w:val="00B15ABE"/>
    <w:rsid w:val="00B164A4"/>
    <w:rsid w:val="00B167F1"/>
    <w:rsid w:val="00B16DF5"/>
    <w:rsid w:val="00B16E7B"/>
    <w:rsid w:val="00B1713D"/>
    <w:rsid w:val="00B1753F"/>
    <w:rsid w:val="00B1769A"/>
    <w:rsid w:val="00B17815"/>
    <w:rsid w:val="00B201F8"/>
    <w:rsid w:val="00B202AC"/>
    <w:rsid w:val="00B209C9"/>
    <w:rsid w:val="00B20C00"/>
    <w:rsid w:val="00B2123F"/>
    <w:rsid w:val="00B21611"/>
    <w:rsid w:val="00B21998"/>
    <w:rsid w:val="00B21FC3"/>
    <w:rsid w:val="00B22428"/>
    <w:rsid w:val="00B22E6A"/>
    <w:rsid w:val="00B22F74"/>
    <w:rsid w:val="00B2304A"/>
    <w:rsid w:val="00B23316"/>
    <w:rsid w:val="00B233B3"/>
    <w:rsid w:val="00B2389E"/>
    <w:rsid w:val="00B244CB"/>
    <w:rsid w:val="00B24BB7"/>
    <w:rsid w:val="00B24C43"/>
    <w:rsid w:val="00B2532F"/>
    <w:rsid w:val="00B25BCB"/>
    <w:rsid w:val="00B261A0"/>
    <w:rsid w:val="00B2665A"/>
    <w:rsid w:val="00B267E5"/>
    <w:rsid w:val="00B26BD8"/>
    <w:rsid w:val="00B26EE4"/>
    <w:rsid w:val="00B27251"/>
    <w:rsid w:val="00B2774E"/>
    <w:rsid w:val="00B27957"/>
    <w:rsid w:val="00B27986"/>
    <w:rsid w:val="00B279A3"/>
    <w:rsid w:val="00B27B36"/>
    <w:rsid w:val="00B27E2A"/>
    <w:rsid w:val="00B27FA7"/>
    <w:rsid w:val="00B30194"/>
    <w:rsid w:val="00B3057D"/>
    <w:rsid w:val="00B309C5"/>
    <w:rsid w:val="00B30AF4"/>
    <w:rsid w:val="00B30C3B"/>
    <w:rsid w:val="00B30CE2"/>
    <w:rsid w:val="00B30DA3"/>
    <w:rsid w:val="00B30E66"/>
    <w:rsid w:val="00B322FD"/>
    <w:rsid w:val="00B325D4"/>
    <w:rsid w:val="00B326A7"/>
    <w:rsid w:val="00B3276A"/>
    <w:rsid w:val="00B32A8E"/>
    <w:rsid w:val="00B333EE"/>
    <w:rsid w:val="00B33CBC"/>
    <w:rsid w:val="00B34016"/>
    <w:rsid w:val="00B342C7"/>
    <w:rsid w:val="00B34533"/>
    <w:rsid w:val="00B3454C"/>
    <w:rsid w:val="00B3460D"/>
    <w:rsid w:val="00B34E50"/>
    <w:rsid w:val="00B3526B"/>
    <w:rsid w:val="00B3546C"/>
    <w:rsid w:val="00B35791"/>
    <w:rsid w:val="00B3592D"/>
    <w:rsid w:val="00B35C2A"/>
    <w:rsid w:val="00B36213"/>
    <w:rsid w:val="00B3622B"/>
    <w:rsid w:val="00B363C3"/>
    <w:rsid w:val="00B3669B"/>
    <w:rsid w:val="00B36C3B"/>
    <w:rsid w:val="00B36E32"/>
    <w:rsid w:val="00B36E58"/>
    <w:rsid w:val="00B36E5A"/>
    <w:rsid w:val="00B36F6E"/>
    <w:rsid w:val="00B37705"/>
    <w:rsid w:val="00B403B0"/>
    <w:rsid w:val="00B4086C"/>
    <w:rsid w:val="00B40B72"/>
    <w:rsid w:val="00B41C55"/>
    <w:rsid w:val="00B420AF"/>
    <w:rsid w:val="00B42213"/>
    <w:rsid w:val="00B424E7"/>
    <w:rsid w:val="00B427D7"/>
    <w:rsid w:val="00B429CE"/>
    <w:rsid w:val="00B42D3D"/>
    <w:rsid w:val="00B4319F"/>
    <w:rsid w:val="00B431B8"/>
    <w:rsid w:val="00B4344C"/>
    <w:rsid w:val="00B434A2"/>
    <w:rsid w:val="00B43698"/>
    <w:rsid w:val="00B437F8"/>
    <w:rsid w:val="00B43CF4"/>
    <w:rsid w:val="00B43F6E"/>
    <w:rsid w:val="00B4401E"/>
    <w:rsid w:val="00B446A7"/>
    <w:rsid w:val="00B447E3"/>
    <w:rsid w:val="00B44838"/>
    <w:rsid w:val="00B44D21"/>
    <w:rsid w:val="00B4569E"/>
    <w:rsid w:val="00B45800"/>
    <w:rsid w:val="00B458D5"/>
    <w:rsid w:val="00B45B80"/>
    <w:rsid w:val="00B45F1A"/>
    <w:rsid w:val="00B460BE"/>
    <w:rsid w:val="00B46702"/>
    <w:rsid w:val="00B469AC"/>
    <w:rsid w:val="00B46DDC"/>
    <w:rsid w:val="00B47242"/>
    <w:rsid w:val="00B474CF"/>
    <w:rsid w:val="00B47C94"/>
    <w:rsid w:val="00B47CC1"/>
    <w:rsid w:val="00B47F81"/>
    <w:rsid w:val="00B5034D"/>
    <w:rsid w:val="00B50598"/>
    <w:rsid w:val="00B509C8"/>
    <w:rsid w:val="00B50F23"/>
    <w:rsid w:val="00B51058"/>
    <w:rsid w:val="00B5117C"/>
    <w:rsid w:val="00B5126B"/>
    <w:rsid w:val="00B514C0"/>
    <w:rsid w:val="00B514D6"/>
    <w:rsid w:val="00B51B49"/>
    <w:rsid w:val="00B51CC4"/>
    <w:rsid w:val="00B5221E"/>
    <w:rsid w:val="00B52755"/>
    <w:rsid w:val="00B532E6"/>
    <w:rsid w:val="00B5360C"/>
    <w:rsid w:val="00B53620"/>
    <w:rsid w:val="00B53683"/>
    <w:rsid w:val="00B5413C"/>
    <w:rsid w:val="00B542A3"/>
    <w:rsid w:val="00B55423"/>
    <w:rsid w:val="00B56272"/>
    <w:rsid w:val="00B56869"/>
    <w:rsid w:val="00B56B2C"/>
    <w:rsid w:val="00B56D00"/>
    <w:rsid w:val="00B56E3A"/>
    <w:rsid w:val="00B56ED6"/>
    <w:rsid w:val="00B57117"/>
    <w:rsid w:val="00B57291"/>
    <w:rsid w:val="00B60A69"/>
    <w:rsid w:val="00B60E39"/>
    <w:rsid w:val="00B616E9"/>
    <w:rsid w:val="00B619E8"/>
    <w:rsid w:val="00B6280B"/>
    <w:rsid w:val="00B62A96"/>
    <w:rsid w:val="00B62E13"/>
    <w:rsid w:val="00B6329C"/>
    <w:rsid w:val="00B63548"/>
    <w:rsid w:val="00B63A57"/>
    <w:rsid w:val="00B63B4A"/>
    <w:rsid w:val="00B63D16"/>
    <w:rsid w:val="00B6454E"/>
    <w:rsid w:val="00B645B7"/>
    <w:rsid w:val="00B6482D"/>
    <w:rsid w:val="00B64D11"/>
    <w:rsid w:val="00B64FA2"/>
    <w:rsid w:val="00B64FC6"/>
    <w:rsid w:val="00B6519D"/>
    <w:rsid w:val="00B6521F"/>
    <w:rsid w:val="00B65252"/>
    <w:rsid w:val="00B652B9"/>
    <w:rsid w:val="00B652F4"/>
    <w:rsid w:val="00B656C3"/>
    <w:rsid w:val="00B65924"/>
    <w:rsid w:val="00B65D63"/>
    <w:rsid w:val="00B661D9"/>
    <w:rsid w:val="00B66216"/>
    <w:rsid w:val="00B6634F"/>
    <w:rsid w:val="00B6685E"/>
    <w:rsid w:val="00B66BE2"/>
    <w:rsid w:val="00B66DD6"/>
    <w:rsid w:val="00B6734D"/>
    <w:rsid w:val="00B67795"/>
    <w:rsid w:val="00B6786C"/>
    <w:rsid w:val="00B678C0"/>
    <w:rsid w:val="00B67C24"/>
    <w:rsid w:val="00B67F51"/>
    <w:rsid w:val="00B700DD"/>
    <w:rsid w:val="00B706D8"/>
    <w:rsid w:val="00B70A45"/>
    <w:rsid w:val="00B7174F"/>
    <w:rsid w:val="00B71AED"/>
    <w:rsid w:val="00B7213B"/>
    <w:rsid w:val="00B7216A"/>
    <w:rsid w:val="00B7235B"/>
    <w:rsid w:val="00B723B2"/>
    <w:rsid w:val="00B72F7F"/>
    <w:rsid w:val="00B7346D"/>
    <w:rsid w:val="00B734D9"/>
    <w:rsid w:val="00B73BDA"/>
    <w:rsid w:val="00B747EB"/>
    <w:rsid w:val="00B7484F"/>
    <w:rsid w:val="00B75983"/>
    <w:rsid w:val="00B75F6B"/>
    <w:rsid w:val="00B7619A"/>
    <w:rsid w:val="00B7629B"/>
    <w:rsid w:val="00B765E6"/>
    <w:rsid w:val="00B771C9"/>
    <w:rsid w:val="00B77564"/>
    <w:rsid w:val="00B77649"/>
    <w:rsid w:val="00B77EA6"/>
    <w:rsid w:val="00B8094E"/>
    <w:rsid w:val="00B80CF1"/>
    <w:rsid w:val="00B80CFB"/>
    <w:rsid w:val="00B80EE1"/>
    <w:rsid w:val="00B80F4F"/>
    <w:rsid w:val="00B8152B"/>
    <w:rsid w:val="00B819BA"/>
    <w:rsid w:val="00B81E52"/>
    <w:rsid w:val="00B82149"/>
    <w:rsid w:val="00B8252F"/>
    <w:rsid w:val="00B826B9"/>
    <w:rsid w:val="00B82708"/>
    <w:rsid w:val="00B828C5"/>
    <w:rsid w:val="00B82A3B"/>
    <w:rsid w:val="00B82B06"/>
    <w:rsid w:val="00B82B0D"/>
    <w:rsid w:val="00B82B33"/>
    <w:rsid w:val="00B82F6A"/>
    <w:rsid w:val="00B83198"/>
    <w:rsid w:val="00B83210"/>
    <w:rsid w:val="00B833FA"/>
    <w:rsid w:val="00B8364D"/>
    <w:rsid w:val="00B83BF4"/>
    <w:rsid w:val="00B8450E"/>
    <w:rsid w:val="00B84F36"/>
    <w:rsid w:val="00B854E1"/>
    <w:rsid w:val="00B85955"/>
    <w:rsid w:val="00B85AB4"/>
    <w:rsid w:val="00B85BE8"/>
    <w:rsid w:val="00B85CE3"/>
    <w:rsid w:val="00B862BB"/>
    <w:rsid w:val="00B86FF9"/>
    <w:rsid w:val="00B87C0D"/>
    <w:rsid w:val="00B905E8"/>
    <w:rsid w:val="00B90B67"/>
    <w:rsid w:val="00B90BFA"/>
    <w:rsid w:val="00B90DD4"/>
    <w:rsid w:val="00B90FD1"/>
    <w:rsid w:val="00B912DC"/>
    <w:rsid w:val="00B91603"/>
    <w:rsid w:val="00B91A87"/>
    <w:rsid w:val="00B91BDF"/>
    <w:rsid w:val="00B927E3"/>
    <w:rsid w:val="00B92AAF"/>
    <w:rsid w:val="00B92C52"/>
    <w:rsid w:val="00B92CA1"/>
    <w:rsid w:val="00B931FC"/>
    <w:rsid w:val="00B932DD"/>
    <w:rsid w:val="00B94409"/>
    <w:rsid w:val="00B94458"/>
    <w:rsid w:val="00B94552"/>
    <w:rsid w:val="00B94D88"/>
    <w:rsid w:val="00B95378"/>
    <w:rsid w:val="00B95523"/>
    <w:rsid w:val="00B95C01"/>
    <w:rsid w:val="00B95E88"/>
    <w:rsid w:val="00B9624C"/>
    <w:rsid w:val="00B96B24"/>
    <w:rsid w:val="00B96C66"/>
    <w:rsid w:val="00B96DBE"/>
    <w:rsid w:val="00B96F5E"/>
    <w:rsid w:val="00B97057"/>
    <w:rsid w:val="00B97177"/>
    <w:rsid w:val="00B9756C"/>
    <w:rsid w:val="00B975CD"/>
    <w:rsid w:val="00B9770C"/>
    <w:rsid w:val="00B97831"/>
    <w:rsid w:val="00B97A7C"/>
    <w:rsid w:val="00B97B7E"/>
    <w:rsid w:val="00B97DF8"/>
    <w:rsid w:val="00BA0187"/>
    <w:rsid w:val="00BA0498"/>
    <w:rsid w:val="00BA075B"/>
    <w:rsid w:val="00BA079F"/>
    <w:rsid w:val="00BA081A"/>
    <w:rsid w:val="00BA0D5B"/>
    <w:rsid w:val="00BA0DA7"/>
    <w:rsid w:val="00BA0E57"/>
    <w:rsid w:val="00BA10FF"/>
    <w:rsid w:val="00BA1130"/>
    <w:rsid w:val="00BA11D5"/>
    <w:rsid w:val="00BA13C3"/>
    <w:rsid w:val="00BA1619"/>
    <w:rsid w:val="00BA187D"/>
    <w:rsid w:val="00BA1A64"/>
    <w:rsid w:val="00BA1F50"/>
    <w:rsid w:val="00BA2875"/>
    <w:rsid w:val="00BA304A"/>
    <w:rsid w:val="00BA3715"/>
    <w:rsid w:val="00BA371F"/>
    <w:rsid w:val="00BA3B3D"/>
    <w:rsid w:val="00BA3C45"/>
    <w:rsid w:val="00BA3DA6"/>
    <w:rsid w:val="00BA3DEA"/>
    <w:rsid w:val="00BA3E51"/>
    <w:rsid w:val="00BA3E75"/>
    <w:rsid w:val="00BA3F34"/>
    <w:rsid w:val="00BA417E"/>
    <w:rsid w:val="00BA43BA"/>
    <w:rsid w:val="00BA4692"/>
    <w:rsid w:val="00BA4736"/>
    <w:rsid w:val="00BA4F25"/>
    <w:rsid w:val="00BA5482"/>
    <w:rsid w:val="00BA5DE2"/>
    <w:rsid w:val="00BA5F90"/>
    <w:rsid w:val="00BA63A0"/>
    <w:rsid w:val="00BA69A9"/>
    <w:rsid w:val="00BA6FB2"/>
    <w:rsid w:val="00BB0255"/>
    <w:rsid w:val="00BB0522"/>
    <w:rsid w:val="00BB0533"/>
    <w:rsid w:val="00BB0A45"/>
    <w:rsid w:val="00BB0A70"/>
    <w:rsid w:val="00BB0DDB"/>
    <w:rsid w:val="00BB0DF9"/>
    <w:rsid w:val="00BB0E17"/>
    <w:rsid w:val="00BB14AE"/>
    <w:rsid w:val="00BB14B1"/>
    <w:rsid w:val="00BB15F0"/>
    <w:rsid w:val="00BB1DE1"/>
    <w:rsid w:val="00BB1E5E"/>
    <w:rsid w:val="00BB2341"/>
    <w:rsid w:val="00BB2875"/>
    <w:rsid w:val="00BB31BE"/>
    <w:rsid w:val="00BB31CB"/>
    <w:rsid w:val="00BB333F"/>
    <w:rsid w:val="00BB3687"/>
    <w:rsid w:val="00BB39E0"/>
    <w:rsid w:val="00BB3BA0"/>
    <w:rsid w:val="00BB3C95"/>
    <w:rsid w:val="00BB3D41"/>
    <w:rsid w:val="00BB3E9B"/>
    <w:rsid w:val="00BB4585"/>
    <w:rsid w:val="00BB4D24"/>
    <w:rsid w:val="00BB5285"/>
    <w:rsid w:val="00BB529E"/>
    <w:rsid w:val="00BB55D4"/>
    <w:rsid w:val="00BB63E7"/>
    <w:rsid w:val="00BB68B8"/>
    <w:rsid w:val="00BB7112"/>
    <w:rsid w:val="00BB74A7"/>
    <w:rsid w:val="00BC00B2"/>
    <w:rsid w:val="00BC0231"/>
    <w:rsid w:val="00BC0BD1"/>
    <w:rsid w:val="00BC1426"/>
    <w:rsid w:val="00BC1B02"/>
    <w:rsid w:val="00BC1D67"/>
    <w:rsid w:val="00BC1DEB"/>
    <w:rsid w:val="00BC2112"/>
    <w:rsid w:val="00BC240F"/>
    <w:rsid w:val="00BC25CC"/>
    <w:rsid w:val="00BC274C"/>
    <w:rsid w:val="00BC2BA5"/>
    <w:rsid w:val="00BC360D"/>
    <w:rsid w:val="00BC3654"/>
    <w:rsid w:val="00BC3EE8"/>
    <w:rsid w:val="00BC4429"/>
    <w:rsid w:val="00BC4FBF"/>
    <w:rsid w:val="00BC521E"/>
    <w:rsid w:val="00BC54D0"/>
    <w:rsid w:val="00BC55AF"/>
    <w:rsid w:val="00BC599D"/>
    <w:rsid w:val="00BC5BB2"/>
    <w:rsid w:val="00BC5DFF"/>
    <w:rsid w:val="00BC6B03"/>
    <w:rsid w:val="00BC754C"/>
    <w:rsid w:val="00BC7712"/>
    <w:rsid w:val="00BC7F71"/>
    <w:rsid w:val="00BD045E"/>
    <w:rsid w:val="00BD0508"/>
    <w:rsid w:val="00BD072D"/>
    <w:rsid w:val="00BD0A4B"/>
    <w:rsid w:val="00BD0C18"/>
    <w:rsid w:val="00BD153F"/>
    <w:rsid w:val="00BD1BFD"/>
    <w:rsid w:val="00BD1C5D"/>
    <w:rsid w:val="00BD232D"/>
    <w:rsid w:val="00BD2424"/>
    <w:rsid w:val="00BD2557"/>
    <w:rsid w:val="00BD27DD"/>
    <w:rsid w:val="00BD27EE"/>
    <w:rsid w:val="00BD2B3C"/>
    <w:rsid w:val="00BD2BAB"/>
    <w:rsid w:val="00BD2E0D"/>
    <w:rsid w:val="00BD2FFC"/>
    <w:rsid w:val="00BD305E"/>
    <w:rsid w:val="00BD3296"/>
    <w:rsid w:val="00BD3657"/>
    <w:rsid w:val="00BD365B"/>
    <w:rsid w:val="00BD39A1"/>
    <w:rsid w:val="00BD3F51"/>
    <w:rsid w:val="00BD4986"/>
    <w:rsid w:val="00BD4A71"/>
    <w:rsid w:val="00BD4C65"/>
    <w:rsid w:val="00BD5244"/>
    <w:rsid w:val="00BD54B9"/>
    <w:rsid w:val="00BD69C4"/>
    <w:rsid w:val="00BD6B57"/>
    <w:rsid w:val="00BD6E61"/>
    <w:rsid w:val="00BD727E"/>
    <w:rsid w:val="00BD7292"/>
    <w:rsid w:val="00BE01CD"/>
    <w:rsid w:val="00BE0242"/>
    <w:rsid w:val="00BE0DD4"/>
    <w:rsid w:val="00BE0F32"/>
    <w:rsid w:val="00BE1450"/>
    <w:rsid w:val="00BE19B1"/>
    <w:rsid w:val="00BE1A44"/>
    <w:rsid w:val="00BE1DB3"/>
    <w:rsid w:val="00BE20F2"/>
    <w:rsid w:val="00BE2147"/>
    <w:rsid w:val="00BE260F"/>
    <w:rsid w:val="00BE2805"/>
    <w:rsid w:val="00BE297B"/>
    <w:rsid w:val="00BE2ABD"/>
    <w:rsid w:val="00BE31BA"/>
    <w:rsid w:val="00BE324F"/>
    <w:rsid w:val="00BE3250"/>
    <w:rsid w:val="00BE3640"/>
    <w:rsid w:val="00BE3E55"/>
    <w:rsid w:val="00BE41AC"/>
    <w:rsid w:val="00BE48A5"/>
    <w:rsid w:val="00BE557D"/>
    <w:rsid w:val="00BE5691"/>
    <w:rsid w:val="00BE584F"/>
    <w:rsid w:val="00BE5D48"/>
    <w:rsid w:val="00BE5DCC"/>
    <w:rsid w:val="00BE5F1D"/>
    <w:rsid w:val="00BE5F7C"/>
    <w:rsid w:val="00BE65FB"/>
    <w:rsid w:val="00BE6F1B"/>
    <w:rsid w:val="00BE7480"/>
    <w:rsid w:val="00BE773B"/>
    <w:rsid w:val="00BE777F"/>
    <w:rsid w:val="00BE780A"/>
    <w:rsid w:val="00BE7D87"/>
    <w:rsid w:val="00BE7E4E"/>
    <w:rsid w:val="00BF0079"/>
    <w:rsid w:val="00BF03F9"/>
    <w:rsid w:val="00BF0A16"/>
    <w:rsid w:val="00BF0E60"/>
    <w:rsid w:val="00BF0F2C"/>
    <w:rsid w:val="00BF11F9"/>
    <w:rsid w:val="00BF1218"/>
    <w:rsid w:val="00BF1375"/>
    <w:rsid w:val="00BF1904"/>
    <w:rsid w:val="00BF1940"/>
    <w:rsid w:val="00BF2A55"/>
    <w:rsid w:val="00BF2B90"/>
    <w:rsid w:val="00BF2C42"/>
    <w:rsid w:val="00BF3484"/>
    <w:rsid w:val="00BF3866"/>
    <w:rsid w:val="00BF3A1F"/>
    <w:rsid w:val="00BF3CD8"/>
    <w:rsid w:val="00BF4225"/>
    <w:rsid w:val="00BF42F6"/>
    <w:rsid w:val="00BF472F"/>
    <w:rsid w:val="00BF483A"/>
    <w:rsid w:val="00BF4B47"/>
    <w:rsid w:val="00BF4F68"/>
    <w:rsid w:val="00BF4FF8"/>
    <w:rsid w:val="00BF50F1"/>
    <w:rsid w:val="00BF5258"/>
    <w:rsid w:val="00BF52A7"/>
    <w:rsid w:val="00BF5497"/>
    <w:rsid w:val="00BF5928"/>
    <w:rsid w:val="00BF5C26"/>
    <w:rsid w:val="00BF6025"/>
    <w:rsid w:val="00BF6095"/>
    <w:rsid w:val="00BF6202"/>
    <w:rsid w:val="00BF6863"/>
    <w:rsid w:val="00BF6A83"/>
    <w:rsid w:val="00BF6BDA"/>
    <w:rsid w:val="00BF6CDB"/>
    <w:rsid w:val="00BF74AD"/>
    <w:rsid w:val="00BF773C"/>
    <w:rsid w:val="00BF7A64"/>
    <w:rsid w:val="00BF7EEF"/>
    <w:rsid w:val="00C00947"/>
    <w:rsid w:val="00C00E64"/>
    <w:rsid w:val="00C011D9"/>
    <w:rsid w:val="00C01785"/>
    <w:rsid w:val="00C01BFD"/>
    <w:rsid w:val="00C020FF"/>
    <w:rsid w:val="00C02F37"/>
    <w:rsid w:val="00C03D22"/>
    <w:rsid w:val="00C03D4C"/>
    <w:rsid w:val="00C03EE2"/>
    <w:rsid w:val="00C03F57"/>
    <w:rsid w:val="00C04046"/>
    <w:rsid w:val="00C0497F"/>
    <w:rsid w:val="00C04D1E"/>
    <w:rsid w:val="00C04E75"/>
    <w:rsid w:val="00C05084"/>
    <w:rsid w:val="00C05185"/>
    <w:rsid w:val="00C05455"/>
    <w:rsid w:val="00C059E0"/>
    <w:rsid w:val="00C05AD5"/>
    <w:rsid w:val="00C05C1E"/>
    <w:rsid w:val="00C05F33"/>
    <w:rsid w:val="00C06116"/>
    <w:rsid w:val="00C067FC"/>
    <w:rsid w:val="00C069BD"/>
    <w:rsid w:val="00C06FAD"/>
    <w:rsid w:val="00C07208"/>
    <w:rsid w:val="00C07636"/>
    <w:rsid w:val="00C1008E"/>
    <w:rsid w:val="00C104C4"/>
    <w:rsid w:val="00C10691"/>
    <w:rsid w:val="00C107BD"/>
    <w:rsid w:val="00C107FA"/>
    <w:rsid w:val="00C11066"/>
    <w:rsid w:val="00C11398"/>
    <w:rsid w:val="00C11AC3"/>
    <w:rsid w:val="00C11FE9"/>
    <w:rsid w:val="00C130E7"/>
    <w:rsid w:val="00C13228"/>
    <w:rsid w:val="00C137F7"/>
    <w:rsid w:val="00C138A0"/>
    <w:rsid w:val="00C13948"/>
    <w:rsid w:val="00C13A17"/>
    <w:rsid w:val="00C13D80"/>
    <w:rsid w:val="00C1446E"/>
    <w:rsid w:val="00C147F2"/>
    <w:rsid w:val="00C14E24"/>
    <w:rsid w:val="00C1506A"/>
    <w:rsid w:val="00C15307"/>
    <w:rsid w:val="00C154E3"/>
    <w:rsid w:val="00C155B4"/>
    <w:rsid w:val="00C15782"/>
    <w:rsid w:val="00C157DF"/>
    <w:rsid w:val="00C15B0B"/>
    <w:rsid w:val="00C15D06"/>
    <w:rsid w:val="00C15F5F"/>
    <w:rsid w:val="00C169EE"/>
    <w:rsid w:val="00C16D74"/>
    <w:rsid w:val="00C17E1F"/>
    <w:rsid w:val="00C17FA4"/>
    <w:rsid w:val="00C202E4"/>
    <w:rsid w:val="00C20382"/>
    <w:rsid w:val="00C20594"/>
    <w:rsid w:val="00C209AE"/>
    <w:rsid w:val="00C20A16"/>
    <w:rsid w:val="00C20A71"/>
    <w:rsid w:val="00C20E80"/>
    <w:rsid w:val="00C21322"/>
    <w:rsid w:val="00C213F9"/>
    <w:rsid w:val="00C214F1"/>
    <w:rsid w:val="00C215B6"/>
    <w:rsid w:val="00C21937"/>
    <w:rsid w:val="00C21BB9"/>
    <w:rsid w:val="00C21FFC"/>
    <w:rsid w:val="00C2203E"/>
    <w:rsid w:val="00C223BE"/>
    <w:rsid w:val="00C22539"/>
    <w:rsid w:val="00C226C4"/>
    <w:rsid w:val="00C22984"/>
    <w:rsid w:val="00C22E7C"/>
    <w:rsid w:val="00C23261"/>
    <w:rsid w:val="00C239C2"/>
    <w:rsid w:val="00C23D13"/>
    <w:rsid w:val="00C24237"/>
    <w:rsid w:val="00C2453E"/>
    <w:rsid w:val="00C2482E"/>
    <w:rsid w:val="00C25671"/>
    <w:rsid w:val="00C25696"/>
    <w:rsid w:val="00C25A9B"/>
    <w:rsid w:val="00C25D15"/>
    <w:rsid w:val="00C26244"/>
    <w:rsid w:val="00C264E0"/>
    <w:rsid w:val="00C26C0A"/>
    <w:rsid w:val="00C27406"/>
    <w:rsid w:val="00C275F4"/>
    <w:rsid w:val="00C276CA"/>
    <w:rsid w:val="00C308D1"/>
    <w:rsid w:val="00C311DA"/>
    <w:rsid w:val="00C31399"/>
    <w:rsid w:val="00C317AB"/>
    <w:rsid w:val="00C318AE"/>
    <w:rsid w:val="00C31E17"/>
    <w:rsid w:val="00C3202D"/>
    <w:rsid w:val="00C32266"/>
    <w:rsid w:val="00C32517"/>
    <w:rsid w:val="00C32AD6"/>
    <w:rsid w:val="00C330B2"/>
    <w:rsid w:val="00C34081"/>
    <w:rsid w:val="00C348AD"/>
    <w:rsid w:val="00C34D59"/>
    <w:rsid w:val="00C35268"/>
    <w:rsid w:val="00C353BF"/>
    <w:rsid w:val="00C35717"/>
    <w:rsid w:val="00C35C48"/>
    <w:rsid w:val="00C361B1"/>
    <w:rsid w:val="00C3732D"/>
    <w:rsid w:val="00C375B6"/>
    <w:rsid w:val="00C37C77"/>
    <w:rsid w:val="00C40403"/>
    <w:rsid w:val="00C406B1"/>
    <w:rsid w:val="00C40834"/>
    <w:rsid w:val="00C413CA"/>
    <w:rsid w:val="00C41780"/>
    <w:rsid w:val="00C417A1"/>
    <w:rsid w:val="00C417AD"/>
    <w:rsid w:val="00C41B44"/>
    <w:rsid w:val="00C41C5B"/>
    <w:rsid w:val="00C41D31"/>
    <w:rsid w:val="00C42362"/>
    <w:rsid w:val="00C423A0"/>
    <w:rsid w:val="00C42C70"/>
    <w:rsid w:val="00C42EAD"/>
    <w:rsid w:val="00C43269"/>
    <w:rsid w:val="00C436BE"/>
    <w:rsid w:val="00C437BF"/>
    <w:rsid w:val="00C43B8F"/>
    <w:rsid w:val="00C43DEE"/>
    <w:rsid w:val="00C43F85"/>
    <w:rsid w:val="00C4407A"/>
    <w:rsid w:val="00C44716"/>
    <w:rsid w:val="00C44746"/>
    <w:rsid w:val="00C44EFC"/>
    <w:rsid w:val="00C45176"/>
    <w:rsid w:val="00C4528A"/>
    <w:rsid w:val="00C45CD3"/>
    <w:rsid w:val="00C4615F"/>
    <w:rsid w:val="00C46897"/>
    <w:rsid w:val="00C46986"/>
    <w:rsid w:val="00C4724E"/>
    <w:rsid w:val="00C47E48"/>
    <w:rsid w:val="00C50211"/>
    <w:rsid w:val="00C506EF"/>
    <w:rsid w:val="00C50883"/>
    <w:rsid w:val="00C50FB0"/>
    <w:rsid w:val="00C50FF4"/>
    <w:rsid w:val="00C516EF"/>
    <w:rsid w:val="00C51B4A"/>
    <w:rsid w:val="00C51E2C"/>
    <w:rsid w:val="00C51FC5"/>
    <w:rsid w:val="00C52234"/>
    <w:rsid w:val="00C5223E"/>
    <w:rsid w:val="00C5233C"/>
    <w:rsid w:val="00C53290"/>
    <w:rsid w:val="00C536EE"/>
    <w:rsid w:val="00C5397B"/>
    <w:rsid w:val="00C53CE5"/>
    <w:rsid w:val="00C53E09"/>
    <w:rsid w:val="00C54327"/>
    <w:rsid w:val="00C546C9"/>
    <w:rsid w:val="00C546EB"/>
    <w:rsid w:val="00C548A8"/>
    <w:rsid w:val="00C54B5F"/>
    <w:rsid w:val="00C54B8E"/>
    <w:rsid w:val="00C54C18"/>
    <w:rsid w:val="00C54EE1"/>
    <w:rsid w:val="00C55FB1"/>
    <w:rsid w:val="00C562A4"/>
    <w:rsid w:val="00C56ED4"/>
    <w:rsid w:val="00C5733B"/>
    <w:rsid w:val="00C57AD4"/>
    <w:rsid w:val="00C6054A"/>
    <w:rsid w:val="00C606F0"/>
    <w:rsid w:val="00C60992"/>
    <w:rsid w:val="00C60C90"/>
    <w:rsid w:val="00C60DE2"/>
    <w:rsid w:val="00C60F25"/>
    <w:rsid w:val="00C6106E"/>
    <w:rsid w:val="00C61880"/>
    <w:rsid w:val="00C6191F"/>
    <w:rsid w:val="00C61D22"/>
    <w:rsid w:val="00C61E02"/>
    <w:rsid w:val="00C62031"/>
    <w:rsid w:val="00C6213E"/>
    <w:rsid w:val="00C629C2"/>
    <w:rsid w:val="00C62C1C"/>
    <w:rsid w:val="00C62CA3"/>
    <w:rsid w:val="00C62E64"/>
    <w:rsid w:val="00C6310A"/>
    <w:rsid w:val="00C63169"/>
    <w:rsid w:val="00C631A4"/>
    <w:rsid w:val="00C63220"/>
    <w:rsid w:val="00C638B3"/>
    <w:rsid w:val="00C64237"/>
    <w:rsid w:val="00C64666"/>
    <w:rsid w:val="00C6492F"/>
    <w:rsid w:val="00C64A88"/>
    <w:rsid w:val="00C661A2"/>
    <w:rsid w:val="00C6629D"/>
    <w:rsid w:val="00C665A3"/>
    <w:rsid w:val="00C66605"/>
    <w:rsid w:val="00C670D8"/>
    <w:rsid w:val="00C67495"/>
    <w:rsid w:val="00C67A61"/>
    <w:rsid w:val="00C70342"/>
    <w:rsid w:val="00C7034A"/>
    <w:rsid w:val="00C705B1"/>
    <w:rsid w:val="00C70665"/>
    <w:rsid w:val="00C70974"/>
    <w:rsid w:val="00C70CF1"/>
    <w:rsid w:val="00C710F4"/>
    <w:rsid w:val="00C7125D"/>
    <w:rsid w:val="00C715DF"/>
    <w:rsid w:val="00C71832"/>
    <w:rsid w:val="00C71AE3"/>
    <w:rsid w:val="00C71AED"/>
    <w:rsid w:val="00C7315F"/>
    <w:rsid w:val="00C73975"/>
    <w:rsid w:val="00C73ACF"/>
    <w:rsid w:val="00C7415E"/>
    <w:rsid w:val="00C74499"/>
    <w:rsid w:val="00C7471D"/>
    <w:rsid w:val="00C75330"/>
    <w:rsid w:val="00C753F8"/>
    <w:rsid w:val="00C75435"/>
    <w:rsid w:val="00C75601"/>
    <w:rsid w:val="00C75B4F"/>
    <w:rsid w:val="00C76176"/>
    <w:rsid w:val="00C76425"/>
    <w:rsid w:val="00C765E4"/>
    <w:rsid w:val="00C768A1"/>
    <w:rsid w:val="00C76A05"/>
    <w:rsid w:val="00C76E78"/>
    <w:rsid w:val="00C770B0"/>
    <w:rsid w:val="00C770F5"/>
    <w:rsid w:val="00C77787"/>
    <w:rsid w:val="00C7799D"/>
    <w:rsid w:val="00C77BD8"/>
    <w:rsid w:val="00C77DA9"/>
    <w:rsid w:val="00C80487"/>
    <w:rsid w:val="00C808A1"/>
    <w:rsid w:val="00C81125"/>
    <w:rsid w:val="00C81179"/>
    <w:rsid w:val="00C81898"/>
    <w:rsid w:val="00C8274D"/>
    <w:rsid w:val="00C82F19"/>
    <w:rsid w:val="00C830C4"/>
    <w:rsid w:val="00C831FA"/>
    <w:rsid w:val="00C832B5"/>
    <w:rsid w:val="00C83ED5"/>
    <w:rsid w:val="00C84102"/>
    <w:rsid w:val="00C84147"/>
    <w:rsid w:val="00C8436A"/>
    <w:rsid w:val="00C8464E"/>
    <w:rsid w:val="00C84C81"/>
    <w:rsid w:val="00C84E21"/>
    <w:rsid w:val="00C850E2"/>
    <w:rsid w:val="00C851CB"/>
    <w:rsid w:val="00C854C0"/>
    <w:rsid w:val="00C8561B"/>
    <w:rsid w:val="00C85656"/>
    <w:rsid w:val="00C85A48"/>
    <w:rsid w:val="00C8696F"/>
    <w:rsid w:val="00C869BC"/>
    <w:rsid w:val="00C87352"/>
    <w:rsid w:val="00C87659"/>
    <w:rsid w:val="00C8767A"/>
    <w:rsid w:val="00C90748"/>
    <w:rsid w:val="00C90BE8"/>
    <w:rsid w:val="00C90BF3"/>
    <w:rsid w:val="00C90E43"/>
    <w:rsid w:val="00C91249"/>
    <w:rsid w:val="00C91F19"/>
    <w:rsid w:val="00C9260D"/>
    <w:rsid w:val="00C929F2"/>
    <w:rsid w:val="00C92B1A"/>
    <w:rsid w:val="00C92B84"/>
    <w:rsid w:val="00C92F47"/>
    <w:rsid w:val="00C934AE"/>
    <w:rsid w:val="00C939DE"/>
    <w:rsid w:val="00C93EA4"/>
    <w:rsid w:val="00C94446"/>
    <w:rsid w:val="00C94F0A"/>
    <w:rsid w:val="00C95983"/>
    <w:rsid w:val="00C9630E"/>
    <w:rsid w:val="00C96F33"/>
    <w:rsid w:val="00C97F55"/>
    <w:rsid w:val="00C97F8A"/>
    <w:rsid w:val="00CA025D"/>
    <w:rsid w:val="00CA06B7"/>
    <w:rsid w:val="00CA08F3"/>
    <w:rsid w:val="00CA0C0E"/>
    <w:rsid w:val="00CA13C7"/>
    <w:rsid w:val="00CA1B55"/>
    <w:rsid w:val="00CA1F58"/>
    <w:rsid w:val="00CA29F1"/>
    <w:rsid w:val="00CA2C08"/>
    <w:rsid w:val="00CA35EF"/>
    <w:rsid w:val="00CA3748"/>
    <w:rsid w:val="00CA3F6A"/>
    <w:rsid w:val="00CA408E"/>
    <w:rsid w:val="00CA42FF"/>
    <w:rsid w:val="00CA4A21"/>
    <w:rsid w:val="00CA4A95"/>
    <w:rsid w:val="00CA4ACD"/>
    <w:rsid w:val="00CA4D7D"/>
    <w:rsid w:val="00CA53ED"/>
    <w:rsid w:val="00CA5471"/>
    <w:rsid w:val="00CA550B"/>
    <w:rsid w:val="00CA5547"/>
    <w:rsid w:val="00CA579B"/>
    <w:rsid w:val="00CA57FD"/>
    <w:rsid w:val="00CA588F"/>
    <w:rsid w:val="00CA5C7A"/>
    <w:rsid w:val="00CA5CAC"/>
    <w:rsid w:val="00CA6367"/>
    <w:rsid w:val="00CA656E"/>
    <w:rsid w:val="00CA65B1"/>
    <w:rsid w:val="00CA6659"/>
    <w:rsid w:val="00CA67D8"/>
    <w:rsid w:val="00CA6DC9"/>
    <w:rsid w:val="00CA6E9D"/>
    <w:rsid w:val="00CA6F50"/>
    <w:rsid w:val="00CA72FF"/>
    <w:rsid w:val="00CA747F"/>
    <w:rsid w:val="00CA7DA2"/>
    <w:rsid w:val="00CA7E2C"/>
    <w:rsid w:val="00CB020D"/>
    <w:rsid w:val="00CB04B7"/>
    <w:rsid w:val="00CB05CE"/>
    <w:rsid w:val="00CB0700"/>
    <w:rsid w:val="00CB098A"/>
    <w:rsid w:val="00CB0B01"/>
    <w:rsid w:val="00CB1804"/>
    <w:rsid w:val="00CB1A78"/>
    <w:rsid w:val="00CB3062"/>
    <w:rsid w:val="00CB309E"/>
    <w:rsid w:val="00CB30D4"/>
    <w:rsid w:val="00CB357E"/>
    <w:rsid w:val="00CB3C77"/>
    <w:rsid w:val="00CB3FCB"/>
    <w:rsid w:val="00CB42A1"/>
    <w:rsid w:val="00CB49F6"/>
    <w:rsid w:val="00CB5513"/>
    <w:rsid w:val="00CB57FB"/>
    <w:rsid w:val="00CB5C4A"/>
    <w:rsid w:val="00CB5D98"/>
    <w:rsid w:val="00CB684E"/>
    <w:rsid w:val="00CB6B48"/>
    <w:rsid w:val="00CB6BC0"/>
    <w:rsid w:val="00CB6CC9"/>
    <w:rsid w:val="00CB6DED"/>
    <w:rsid w:val="00CB6FB6"/>
    <w:rsid w:val="00CB7031"/>
    <w:rsid w:val="00CB76C3"/>
    <w:rsid w:val="00CB7F0B"/>
    <w:rsid w:val="00CC0C6D"/>
    <w:rsid w:val="00CC0DA9"/>
    <w:rsid w:val="00CC0ED6"/>
    <w:rsid w:val="00CC0ED8"/>
    <w:rsid w:val="00CC1039"/>
    <w:rsid w:val="00CC137E"/>
    <w:rsid w:val="00CC13A6"/>
    <w:rsid w:val="00CC1611"/>
    <w:rsid w:val="00CC19B0"/>
    <w:rsid w:val="00CC1C0B"/>
    <w:rsid w:val="00CC1CF6"/>
    <w:rsid w:val="00CC2951"/>
    <w:rsid w:val="00CC29D5"/>
    <w:rsid w:val="00CC2BD9"/>
    <w:rsid w:val="00CC2E49"/>
    <w:rsid w:val="00CC3D11"/>
    <w:rsid w:val="00CC442A"/>
    <w:rsid w:val="00CC4987"/>
    <w:rsid w:val="00CC49C2"/>
    <w:rsid w:val="00CC4CA9"/>
    <w:rsid w:val="00CC4F11"/>
    <w:rsid w:val="00CC545B"/>
    <w:rsid w:val="00CC5543"/>
    <w:rsid w:val="00CC55AF"/>
    <w:rsid w:val="00CC5C07"/>
    <w:rsid w:val="00CC6035"/>
    <w:rsid w:val="00CC60FD"/>
    <w:rsid w:val="00CC62E1"/>
    <w:rsid w:val="00CC6340"/>
    <w:rsid w:val="00CC699A"/>
    <w:rsid w:val="00CC69B7"/>
    <w:rsid w:val="00CC72E5"/>
    <w:rsid w:val="00CC75CE"/>
    <w:rsid w:val="00CC7FAC"/>
    <w:rsid w:val="00CD03C8"/>
    <w:rsid w:val="00CD0484"/>
    <w:rsid w:val="00CD05DC"/>
    <w:rsid w:val="00CD07D2"/>
    <w:rsid w:val="00CD08E9"/>
    <w:rsid w:val="00CD0B48"/>
    <w:rsid w:val="00CD0BD2"/>
    <w:rsid w:val="00CD0D68"/>
    <w:rsid w:val="00CD0F73"/>
    <w:rsid w:val="00CD1849"/>
    <w:rsid w:val="00CD205F"/>
    <w:rsid w:val="00CD2285"/>
    <w:rsid w:val="00CD24CE"/>
    <w:rsid w:val="00CD326C"/>
    <w:rsid w:val="00CD32C3"/>
    <w:rsid w:val="00CD3A91"/>
    <w:rsid w:val="00CD3AAE"/>
    <w:rsid w:val="00CD3F1B"/>
    <w:rsid w:val="00CD3F85"/>
    <w:rsid w:val="00CD3FA4"/>
    <w:rsid w:val="00CD4547"/>
    <w:rsid w:val="00CD4A85"/>
    <w:rsid w:val="00CD4AD4"/>
    <w:rsid w:val="00CD5288"/>
    <w:rsid w:val="00CD5388"/>
    <w:rsid w:val="00CD5D39"/>
    <w:rsid w:val="00CD5FD4"/>
    <w:rsid w:val="00CD63D1"/>
    <w:rsid w:val="00CD6862"/>
    <w:rsid w:val="00CD702C"/>
    <w:rsid w:val="00CD70D4"/>
    <w:rsid w:val="00CD72E9"/>
    <w:rsid w:val="00CD7479"/>
    <w:rsid w:val="00CD7561"/>
    <w:rsid w:val="00CD791C"/>
    <w:rsid w:val="00CD7D29"/>
    <w:rsid w:val="00CE090D"/>
    <w:rsid w:val="00CE1575"/>
    <w:rsid w:val="00CE16B0"/>
    <w:rsid w:val="00CE1AD0"/>
    <w:rsid w:val="00CE1F1B"/>
    <w:rsid w:val="00CE205D"/>
    <w:rsid w:val="00CE2312"/>
    <w:rsid w:val="00CE24D2"/>
    <w:rsid w:val="00CE259E"/>
    <w:rsid w:val="00CE2B57"/>
    <w:rsid w:val="00CE3641"/>
    <w:rsid w:val="00CE3AB5"/>
    <w:rsid w:val="00CE3D69"/>
    <w:rsid w:val="00CE3F32"/>
    <w:rsid w:val="00CE44E1"/>
    <w:rsid w:val="00CE46AD"/>
    <w:rsid w:val="00CE4D85"/>
    <w:rsid w:val="00CE4DBA"/>
    <w:rsid w:val="00CE4DF0"/>
    <w:rsid w:val="00CE5377"/>
    <w:rsid w:val="00CE582D"/>
    <w:rsid w:val="00CE5A7E"/>
    <w:rsid w:val="00CE5B5D"/>
    <w:rsid w:val="00CE6319"/>
    <w:rsid w:val="00CE6689"/>
    <w:rsid w:val="00CE6705"/>
    <w:rsid w:val="00CE68AE"/>
    <w:rsid w:val="00CE6B18"/>
    <w:rsid w:val="00CE6B62"/>
    <w:rsid w:val="00CE6C2B"/>
    <w:rsid w:val="00CE71F1"/>
    <w:rsid w:val="00CE7278"/>
    <w:rsid w:val="00CE72AB"/>
    <w:rsid w:val="00CE734D"/>
    <w:rsid w:val="00CE7BFF"/>
    <w:rsid w:val="00CE7D54"/>
    <w:rsid w:val="00CF04CB"/>
    <w:rsid w:val="00CF063F"/>
    <w:rsid w:val="00CF065A"/>
    <w:rsid w:val="00CF071D"/>
    <w:rsid w:val="00CF08E0"/>
    <w:rsid w:val="00CF0CCB"/>
    <w:rsid w:val="00CF0D20"/>
    <w:rsid w:val="00CF0F23"/>
    <w:rsid w:val="00CF14D4"/>
    <w:rsid w:val="00CF1E86"/>
    <w:rsid w:val="00CF2618"/>
    <w:rsid w:val="00CF288C"/>
    <w:rsid w:val="00CF28A2"/>
    <w:rsid w:val="00CF2CF6"/>
    <w:rsid w:val="00CF3227"/>
    <w:rsid w:val="00CF3367"/>
    <w:rsid w:val="00CF394A"/>
    <w:rsid w:val="00CF3A0C"/>
    <w:rsid w:val="00CF3CA8"/>
    <w:rsid w:val="00CF3D53"/>
    <w:rsid w:val="00CF3D91"/>
    <w:rsid w:val="00CF440A"/>
    <w:rsid w:val="00CF48F7"/>
    <w:rsid w:val="00CF4A76"/>
    <w:rsid w:val="00CF4BDA"/>
    <w:rsid w:val="00CF4C2B"/>
    <w:rsid w:val="00CF4C4A"/>
    <w:rsid w:val="00CF585C"/>
    <w:rsid w:val="00CF58A9"/>
    <w:rsid w:val="00CF59C3"/>
    <w:rsid w:val="00CF5AA4"/>
    <w:rsid w:val="00CF5E07"/>
    <w:rsid w:val="00CF6D12"/>
    <w:rsid w:val="00CF6DEC"/>
    <w:rsid w:val="00CF7078"/>
    <w:rsid w:val="00CF70BB"/>
    <w:rsid w:val="00CF717A"/>
    <w:rsid w:val="00CF74DB"/>
    <w:rsid w:val="00CF7A3A"/>
    <w:rsid w:val="00D0091E"/>
    <w:rsid w:val="00D00986"/>
    <w:rsid w:val="00D00C9B"/>
    <w:rsid w:val="00D00E83"/>
    <w:rsid w:val="00D01AE2"/>
    <w:rsid w:val="00D020C1"/>
    <w:rsid w:val="00D0210F"/>
    <w:rsid w:val="00D02391"/>
    <w:rsid w:val="00D02B0E"/>
    <w:rsid w:val="00D02E4A"/>
    <w:rsid w:val="00D03063"/>
    <w:rsid w:val="00D030ED"/>
    <w:rsid w:val="00D030F3"/>
    <w:rsid w:val="00D03185"/>
    <w:rsid w:val="00D031F4"/>
    <w:rsid w:val="00D0338B"/>
    <w:rsid w:val="00D03BBB"/>
    <w:rsid w:val="00D043AF"/>
    <w:rsid w:val="00D0446F"/>
    <w:rsid w:val="00D04E46"/>
    <w:rsid w:val="00D04F8A"/>
    <w:rsid w:val="00D053C7"/>
    <w:rsid w:val="00D05B71"/>
    <w:rsid w:val="00D06189"/>
    <w:rsid w:val="00D061BC"/>
    <w:rsid w:val="00D065AF"/>
    <w:rsid w:val="00D069AC"/>
    <w:rsid w:val="00D069CD"/>
    <w:rsid w:val="00D069D1"/>
    <w:rsid w:val="00D06F6E"/>
    <w:rsid w:val="00D074EA"/>
    <w:rsid w:val="00D076AB"/>
    <w:rsid w:val="00D07C93"/>
    <w:rsid w:val="00D106D1"/>
    <w:rsid w:val="00D10A1A"/>
    <w:rsid w:val="00D10E28"/>
    <w:rsid w:val="00D10EDF"/>
    <w:rsid w:val="00D10EF7"/>
    <w:rsid w:val="00D11077"/>
    <w:rsid w:val="00D110F7"/>
    <w:rsid w:val="00D122A7"/>
    <w:rsid w:val="00D125E2"/>
    <w:rsid w:val="00D12E86"/>
    <w:rsid w:val="00D12EA0"/>
    <w:rsid w:val="00D134B6"/>
    <w:rsid w:val="00D14018"/>
    <w:rsid w:val="00D1414D"/>
    <w:rsid w:val="00D14B86"/>
    <w:rsid w:val="00D14D9C"/>
    <w:rsid w:val="00D14FC1"/>
    <w:rsid w:val="00D15662"/>
    <w:rsid w:val="00D15695"/>
    <w:rsid w:val="00D1597A"/>
    <w:rsid w:val="00D15C6E"/>
    <w:rsid w:val="00D16218"/>
    <w:rsid w:val="00D16B9E"/>
    <w:rsid w:val="00D171E3"/>
    <w:rsid w:val="00D17308"/>
    <w:rsid w:val="00D17DFC"/>
    <w:rsid w:val="00D17F6B"/>
    <w:rsid w:val="00D209DE"/>
    <w:rsid w:val="00D20BFB"/>
    <w:rsid w:val="00D20DF6"/>
    <w:rsid w:val="00D210E2"/>
    <w:rsid w:val="00D21D83"/>
    <w:rsid w:val="00D224D6"/>
    <w:rsid w:val="00D22726"/>
    <w:rsid w:val="00D22AB6"/>
    <w:rsid w:val="00D23056"/>
    <w:rsid w:val="00D232F2"/>
    <w:rsid w:val="00D2383D"/>
    <w:rsid w:val="00D238EF"/>
    <w:rsid w:val="00D23B28"/>
    <w:rsid w:val="00D25663"/>
    <w:rsid w:val="00D2584A"/>
    <w:rsid w:val="00D25B2B"/>
    <w:rsid w:val="00D25E78"/>
    <w:rsid w:val="00D25F11"/>
    <w:rsid w:val="00D262A8"/>
    <w:rsid w:val="00D27346"/>
    <w:rsid w:val="00D2797D"/>
    <w:rsid w:val="00D305AE"/>
    <w:rsid w:val="00D30AA8"/>
    <w:rsid w:val="00D30CCE"/>
    <w:rsid w:val="00D30CD8"/>
    <w:rsid w:val="00D31484"/>
    <w:rsid w:val="00D3149A"/>
    <w:rsid w:val="00D31606"/>
    <w:rsid w:val="00D31A50"/>
    <w:rsid w:val="00D323C9"/>
    <w:rsid w:val="00D3325A"/>
    <w:rsid w:val="00D332F3"/>
    <w:rsid w:val="00D336ED"/>
    <w:rsid w:val="00D33717"/>
    <w:rsid w:val="00D33A70"/>
    <w:rsid w:val="00D33E3B"/>
    <w:rsid w:val="00D34212"/>
    <w:rsid w:val="00D3478D"/>
    <w:rsid w:val="00D34821"/>
    <w:rsid w:val="00D34A41"/>
    <w:rsid w:val="00D34F71"/>
    <w:rsid w:val="00D3581C"/>
    <w:rsid w:val="00D36469"/>
    <w:rsid w:val="00D371EB"/>
    <w:rsid w:val="00D37304"/>
    <w:rsid w:val="00D37FD0"/>
    <w:rsid w:val="00D400A8"/>
    <w:rsid w:val="00D4014F"/>
    <w:rsid w:val="00D40B15"/>
    <w:rsid w:val="00D40CEF"/>
    <w:rsid w:val="00D40DAC"/>
    <w:rsid w:val="00D40DE6"/>
    <w:rsid w:val="00D41659"/>
    <w:rsid w:val="00D41BFA"/>
    <w:rsid w:val="00D424A0"/>
    <w:rsid w:val="00D42A75"/>
    <w:rsid w:val="00D42DDB"/>
    <w:rsid w:val="00D42EA5"/>
    <w:rsid w:val="00D42F42"/>
    <w:rsid w:val="00D4308B"/>
    <w:rsid w:val="00D436D7"/>
    <w:rsid w:val="00D43791"/>
    <w:rsid w:val="00D44492"/>
    <w:rsid w:val="00D44828"/>
    <w:rsid w:val="00D44C2A"/>
    <w:rsid w:val="00D44CA3"/>
    <w:rsid w:val="00D44D96"/>
    <w:rsid w:val="00D44E89"/>
    <w:rsid w:val="00D45178"/>
    <w:rsid w:val="00D45266"/>
    <w:rsid w:val="00D46C71"/>
    <w:rsid w:val="00D46FD8"/>
    <w:rsid w:val="00D4749C"/>
    <w:rsid w:val="00D47B92"/>
    <w:rsid w:val="00D47C42"/>
    <w:rsid w:val="00D47F3C"/>
    <w:rsid w:val="00D50276"/>
    <w:rsid w:val="00D50616"/>
    <w:rsid w:val="00D508DA"/>
    <w:rsid w:val="00D5096D"/>
    <w:rsid w:val="00D509B8"/>
    <w:rsid w:val="00D5106D"/>
    <w:rsid w:val="00D51797"/>
    <w:rsid w:val="00D51CDB"/>
    <w:rsid w:val="00D5279A"/>
    <w:rsid w:val="00D52CC9"/>
    <w:rsid w:val="00D52DEB"/>
    <w:rsid w:val="00D533F6"/>
    <w:rsid w:val="00D53C82"/>
    <w:rsid w:val="00D54F7F"/>
    <w:rsid w:val="00D5535C"/>
    <w:rsid w:val="00D55AD6"/>
    <w:rsid w:val="00D5614A"/>
    <w:rsid w:val="00D563D7"/>
    <w:rsid w:val="00D5648A"/>
    <w:rsid w:val="00D56EDE"/>
    <w:rsid w:val="00D577B8"/>
    <w:rsid w:val="00D57CE1"/>
    <w:rsid w:val="00D57EA6"/>
    <w:rsid w:val="00D60069"/>
    <w:rsid w:val="00D60124"/>
    <w:rsid w:val="00D6027E"/>
    <w:rsid w:val="00D60301"/>
    <w:rsid w:val="00D605CB"/>
    <w:rsid w:val="00D60695"/>
    <w:rsid w:val="00D60834"/>
    <w:rsid w:val="00D60BCC"/>
    <w:rsid w:val="00D60D59"/>
    <w:rsid w:val="00D60E00"/>
    <w:rsid w:val="00D60EF8"/>
    <w:rsid w:val="00D60F85"/>
    <w:rsid w:val="00D61418"/>
    <w:rsid w:val="00D61AEA"/>
    <w:rsid w:val="00D61CC6"/>
    <w:rsid w:val="00D62299"/>
    <w:rsid w:val="00D623B5"/>
    <w:rsid w:val="00D62802"/>
    <w:rsid w:val="00D62842"/>
    <w:rsid w:val="00D62AB8"/>
    <w:rsid w:val="00D62B5E"/>
    <w:rsid w:val="00D62DFD"/>
    <w:rsid w:val="00D62ED0"/>
    <w:rsid w:val="00D632AC"/>
    <w:rsid w:val="00D63443"/>
    <w:rsid w:val="00D63BBC"/>
    <w:rsid w:val="00D6457A"/>
    <w:rsid w:val="00D64706"/>
    <w:rsid w:val="00D65350"/>
    <w:rsid w:val="00D65491"/>
    <w:rsid w:val="00D65742"/>
    <w:rsid w:val="00D66191"/>
    <w:rsid w:val="00D6624C"/>
    <w:rsid w:val="00D6659A"/>
    <w:rsid w:val="00D66657"/>
    <w:rsid w:val="00D66773"/>
    <w:rsid w:val="00D66CA4"/>
    <w:rsid w:val="00D66F0D"/>
    <w:rsid w:val="00D67381"/>
    <w:rsid w:val="00D6760A"/>
    <w:rsid w:val="00D679D4"/>
    <w:rsid w:val="00D67F51"/>
    <w:rsid w:val="00D703F8"/>
    <w:rsid w:val="00D7069E"/>
    <w:rsid w:val="00D70D6E"/>
    <w:rsid w:val="00D714DE"/>
    <w:rsid w:val="00D7172B"/>
    <w:rsid w:val="00D7200A"/>
    <w:rsid w:val="00D72162"/>
    <w:rsid w:val="00D7225F"/>
    <w:rsid w:val="00D7258A"/>
    <w:rsid w:val="00D72B34"/>
    <w:rsid w:val="00D72FF7"/>
    <w:rsid w:val="00D73248"/>
    <w:rsid w:val="00D7355B"/>
    <w:rsid w:val="00D735AD"/>
    <w:rsid w:val="00D7377D"/>
    <w:rsid w:val="00D737C8"/>
    <w:rsid w:val="00D73D55"/>
    <w:rsid w:val="00D7485A"/>
    <w:rsid w:val="00D74D8E"/>
    <w:rsid w:val="00D75219"/>
    <w:rsid w:val="00D754EB"/>
    <w:rsid w:val="00D75E03"/>
    <w:rsid w:val="00D76185"/>
    <w:rsid w:val="00D763E5"/>
    <w:rsid w:val="00D7644E"/>
    <w:rsid w:val="00D76C1C"/>
    <w:rsid w:val="00D76D7F"/>
    <w:rsid w:val="00D76F13"/>
    <w:rsid w:val="00D77200"/>
    <w:rsid w:val="00D774CA"/>
    <w:rsid w:val="00D776CE"/>
    <w:rsid w:val="00D777D6"/>
    <w:rsid w:val="00D77854"/>
    <w:rsid w:val="00D77B8E"/>
    <w:rsid w:val="00D77C32"/>
    <w:rsid w:val="00D77D1B"/>
    <w:rsid w:val="00D77F1D"/>
    <w:rsid w:val="00D8087F"/>
    <w:rsid w:val="00D80C48"/>
    <w:rsid w:val="00D811BB"/>
    <w:rsid w:val="00D81619"/>
    <w:rsid w:val="00D8188F"/>
    <w:rsid w:val="00D82567"/>
    <w:rsid w:val="00D8273A"/>
    <w:rsid w:val="00D82D24"/>
    <w:rsid w:val="00D83526"/>
    <w:rsid w:val="00D8366B"/>
    <w:rsid w:val="00D844EB"/>
    <w:rsid w:val="00D84C0C"/>
    <w:rsid w:val="00D84D1F"/>
    <w:rsid w:val="00D84EEF"/>
    <w:rsid w:val="00D85350"/>
    <w:rsid w:val="00D8535B"/>
    <w:rsid w:val="00D85413"/>
    <w:rsid w:val="00D85595"/>
    <w:rsid w:val="00D855A8"/>
    <w:rsid w:val="00D8566A"/>
    <w:rsid w:val="00D85871"/>
    <w:rsid w:val="00D86332"/>
    <w:rsid w:val="00D86C45"/>
    <w:rsid w:val="00D86FB6"/>
    <w:rsid w:val="00D87390"/>
    <w:rsid w:val="00D87CD3"/>
    <w:rsid w:val="00D90178"/>
    <w:rsid w:val="00D90602"/>
    <w:rsid w:val="00D909C2"/>
    <w:rsid w:val="00D90E73"/>
    <w:rsid w:val="00D90EB6"/>
    <w:rsid w:val="00D91B48"/>
    <w:rsid w:val="00D91D9F"/>
    <w:rsid w:val="00D92493"/>
    <w:rsid w:val="00D925F8"/>
    <w:rsid w:val="00D92600"/>
    <w:rsid w:val="00D928FB"/>
    <w:rsid w:val="00D92CB0"/>
    <w:rsid w:val="00D9317C"/>
    <w:rsid w:val="00D93437"/>
    <w:rsid w:val="00D937A6"/>
    <w:rsid w:val="00D93821"/>
    <w:rsid w:val="00D93A45"/>
    <w:rsid w:val="00D93C4E"/>
    <w:rsid w:val="00D94437"/>
    <w:rsid w:val="00D94991"/>
    <w:rsid w:val="00D94F97"/>
    <w:rsid w:val="00D9508A"/>
    <w:rsid w:val="00D951CA"/>
    <w:rsid w:val="00D953A1"/>
    <w:rsid w:val="00D95CC7"/>
    <w:rsid w:val="00D961C7"/>
    <w:rsid w:val="00D96491"/>
    <w:rsid w:val="00D96F7E"/>
    <w:rsid w:val="00D97C68"/>
    <w:rsid w:val="00DA039B"/>
    <w:rsid w:val="00DA11CD"/>
    <w:rsid w:val="00DA1359"/>
    <w:rsid w:val="00DA1BDF"/>
    <w:rsid w:val="00DA2006"/>
    <w:rsid w:val="00DA20B9"/>
    <w:rsid w:val="00DA270B"/>
    <w:rsid w:val="00DA2E1F"/>
    <w:rsid w:val="00DA3DEB"/>
    <w:rsid w:val="00DA444B"/>
    <w:rsid w:val="00DA4A42"/>
    <w:rsid w:val="00DA53B8"/>
    <w:rsid w:val="00DA556C"/>
    <w:rsid w:val="00DA5D8C"/>
    <w:rsid w:val="00DA6CE1"/>
    <w:rsid w:val="00DA70AC"/>
    <w:rsid w:val="00DA7192"/>
    <w:rsid w:val="00DA730F"/>
    <w:rsid w:val="00DA7501"/>
    <w:rsid w:val="00DA7805"/>
    <w:rsid w:val="00DA783A"/>
    <w:rsid w:val="00DA7EE4"/>
    <w:rsid w:val="00DA7F2B"/>
    <w:rsid w:val="00DB04B9"/>
    <w:rsid w:val="00DB053E"/>
    <w:rsid w:val="00DB1169"/>
    <w:rsid w:val="00DB13A4"/>
    <w:rsid w:val="00DB158D"/>
    <w:rsid w:val="00DB1D82"/>
    <w:rsid w:val="00DB1F46"/>
    <w:rsid w:val="00DB2268"/>
    <w:rsid w:val="00DB253A"/>
    <w:rsid w:val="00DB25D1"/>
    <w:rsid w:val="00DB27BA"/>
    <w:rsid w:val="00DB2D6E"/>
    <w:rsid w:val="00DB2E31"/>
    <w:rsid w:val="00DB2F80"/>
    <w:rsid w:val="00DB3015"/>
    <w:rsid w:val="00DB30E3"/>
    <w:rsid w:val="00DB3460"/>
    <w:rsid w:val="00DB34AC"/>
    <w:rsid w:val="00DB36F5"/>
    <w:rsid w:val="00DB3C2D"/>
    <w:rsid w:val="00DB3EAA"/>
    <w:rsid w:val="00DB4269"/>
    <w:rsid w:val="00DB4569"/>
    <w:rsid w:val="00DB4EA1"/>
    <w:rsid w:val="00DB53DC"/>
    <w:rsid w:val="00DB5803"/>
    <w:rsid w:val="00DB5EF8"/>
    <w:rsid w:val="00DB62BB"/>
    <w:rsid w:val="00DB67F3"/>
    <w:rsid w:val="00DB6B45"/>
    <w:rsid w:val="00DB6B66"/>
    <w:rsid w:val="00DB6F35"/>
    <w:rsid w:val="00DB70C8"/>
    <w:rsid w:val="00DB7325"/>
    <w:rsid w:val="00DB7B09"/>
    <w:rsid w:val="00DC05F2"/>
    <w:rsid w:val="00DC061A"/>
    <w:rsid w:val="00DC1322"/>
    <w:rsid w:val="00DC1408"/>
    <w:rsid w:val="00DC1563"/>
    <w:rsid w:val="00DC1F55"/>
    <w:rsid w:val="00DC204C"/>
    <w:rsid w:val="00DC2407"/>
    <w:rsid w:val="00DC29A2"/>
    <w:rsid w:val="00DC2C81"/>
    <w:rsid w:val="00DC319C"/>
    <w:rsid w:val="00DC32C0"/>
    <w:rsid w:val="00DC35B2"/>
    <w:rsid w:val="00DC36E4"/>
    <w:rsid w:val="00DC3DE3"/>
    <w:rsid w:val="00DC406F"/>
    <w:rsid w:val="00DC41AA"/>
    <w:rsid w:val="00DC4740"/>
    <w:rsid w:val="00DC48E6"/>
    <w:rsid w:val="00DC4B3A"/>
    <w:rsid w:val="00DC4DE0"/>
    <w:rsid w:val="00DC4E39"/>
    <w:rsid w:val="00DC50C1"/>
    <w:rsid w:val="00DC523A"/>
    <w:rsid w:val="00DC5BAF"/>
    <w:rsid w:val="00DC5C58"/>
    <w:rsid w:val="00DC5DD4"/>
    <w:rsid w:val="00DC5F9B"/>
    <w:rsid w:val="00DC6053"/>
    <w:rsid w:val="00DC67D6"/>
    <w:rsid w:val="00DC6BAD"/>
    <w:rsid w:val="00DC6CF4"/>
    <w:rsid w:val="00DC6F55"/>
    <w:rsid w:val="00DC74FC"/>
    <w:rsid w:val="00DC75F3"/>
    <w:rsid w:val="00DC76BF"/>
    <w:rsid w:val="00DC7EDA"/>
    <w:rsid w:val="00DD043C"/>
    <w:rsid w:val="00DD0681"/>
    <w:rsid w:val="00DD069F"/>
    <w:rsid w:val="00DD08C4"/>
    <w:rsid w:val="00DD0BBA"/>
    <w:rsid w:val="00DD0E78"/>
    <w:rsid w:val="00DD1075"/>
    <w:rsid w:val="00DD10E6"/>
    <w:rsid w:val="00DD17BE"/>
    <w:rsid w:val="00DD1E6C"/>
    <w:rsid w:val="00DD206C"/>
    <w:rsid w:val="00DD2093"/>
    <w:rsid w:val="00DD20FD"/>
    <w:rsid w:val="00DD23DE"/>
    <w:rsid w:val="00DD26ED"/>
    <w:rsid w:val="00DD2B98"/>
    <w:rsid w:val="00DD2BBC"/>
    <w:rsid w:val="00DD3002"/>
    <w:rsid w:val="00DD33B3"/>
    <w:rsid w:val="00DD367A"/>
    <w:rsid w:val="00DD375E"/>
    <w:rsid w:val="00DD3CE7"/>
    <w:rsid w:val="00DD4EBD"/>
    <w:rsid w:val="00DD543D"/>
    <w:rsid w:val="00DD587A"/>
    <w:rsid w:val="00DD5D50"/>
    <w:rsid w:val="00DD5FCE"/>
    <w:rsid w:val="00DD64C5"/>
    <w:rsid w:val="00DD6879"/>
    <w:rsid w:val="00DD696C"/>
    <w:rsid w:val="00DD6CB7"/>
    <w:rsid w:val="00DD6EA3"/>
    <w:rsid w:val="00DD7576"/>
    <w:rsid w:val="00DD77CE"/>
    <w:rsid w:val="00DD7AFA"/>
    <w:rsid w:val="00DD7D10"/>
    <w:rsid w:val="00DE0089"/>
    <w:rsid w:val="00DE010B"/>
    <w:rsid w:val="00DE035D"/>
    <w:rsid w:val="00DE0385"/>
    <w:rsid w:val="00DE0617"/>
    <w:rsid w:val="00DE0619"/>
    <w:rsid w:val="00DE091C"/>
    <w:rsid w:val="00DE102D"/>
    <w:rsid w:val="00DE16E9"/>
    <w:rsid w:val="00DE194E"/>
    <w:rsid w:val="00DE1B4E"/>
    <w:rsid w:val="00DE2336"/>
    <w:rsid w:val="00DE24F9"/>
    <w:rsid w:val="00DE26DC"/>
    <w:rsid w:val="00DE2853"/>
    <w:rsid w:val="00DE2DD9"/>
    <w:rsid w:val="00DE34FE"/>
    <w:rsid w:val="00DE3550"/>
    <w:rsid w:val="00DE3941"/>
    <w:rsid w:val="00DE3A85"/>
    <w:rsid w:val="00DE3FD0"/>
    <w:rsid w:val="00DE4009"/>
    <w:rsid w:val="00DE44B1"/>
    <w:rsid w:val="00DE4CC2"/>
    <w:rsid w:val="00DE4D3F"/>
    <w:rsid w:val="00DE4E92"/>
    <w:rsid w:val="00DE4F6F"/>
    <w:rsid w:val="00DE57C8"/>
    <w:rsid w:val="00DE596E"/>
    <w:rsid w:val="00DE5BF7"/>
    <w:rsid w:val="00DE5C72"/>
    <w:rsid w:val="00DE6518"/>
    <w:rsid w:val="00DE69E8"/>
    <w:rsid w:val="00DE6C05"/>
    <w:rsid w:val="00DE74F7"/>
    <w:rsid w:val="00DE777E"/>
    <w:rsid w:val="00DE7C10"/>
    <w:rsid w:val="00DF01D3"/>
    <w:rsid w:val="00DF0B90"/>
    <w:rsid w:val="00DF0BE5"/>
    <w:rsid w:val="00DF0CF5"/>
    <w:rsid w:val="00DF0E6B"/>
    <w:rsid w:val="00DF155A"/>
    <w:rsid w:val="00DF169D"/>
    <w:rsid w:val="00DF18A6"/>
    <w:rsid w:val="00DF1E84"/>
    <w:rsid w:val="00DF22D7"/>
    <w:rsid w:val="00DF27BC"/>
    <w:rsid w:val="00DF3556"/>
    <w:rsid w:val="00DF3963"/>
    <w:rsid w:val="00DF39B3"/>
    <w:rsid w:val="00DF3A45"/>
    <w:rsid w:val="00DF3D12"/>
    <w:rsid w:val="00DF3D60"/>
    <w:rsid w:val="00DF41CD"/>
    <w:rsid w:val="00DF47EB"/>
    <w:rsid w:val="00DF4C60"/>
    <w:rsid w:val="00DF4CF7"/>
    <w:rsid w:val="00DF4D0F"/>
    <w:rsid w:val="00DF5BAB"/>
    <w:rsid w:val="00DF677B"/>
    <w:rsid w:val="00DF68D9"/>
    <w:rsid w:val="00DF6A23"/>
    <w:rsid w:val="00DF6D16"/>
    <w:rsid w:val="00DF6E5D"/>
    <w:rsid w:val="00DF7042"/>
    <w:rsid w:val="00DF728D"/>
    <w:rsid w:val="00DF7860"/>
    <w:rsid w:val="00DF78FA"/>
    <w:rsid w:val="00DF7FA7"/>
    <w:rsid w:val="00E001D3"/>
    <w:rsid w:val="00E002E5"/>
    <w:rsid w:val="00E01527"/>
    <w:rsid w:val="00E01704"/>
    <w:rsid w:val="00E01911"/>
    <w:rsid w:val="00E0198A"/>
    <w:rsid w:val="00E01B4B"/>
    <w:rsid w:val="00E01C57"/>
    <w:rsid w:val="00E02299"/>
    <w:rsid w:val="00E0237C"/>
    <w:rsid w:val="00E027AD"/>
    <w:rsid w:val="00E03036"/>
    <w:rsid w:val="00E03D96"/>
    <w:rsid w:val="00E03E24"/>
    <w:rsid w:val="00E03EBE"/>
    <w:rsid w:val="00E0422C"/>
    <w:rsid w:val="00E0454D"/>
    <w:rsid w:val="00E04DB6"/>
    <w:rsid w:val="00E04DD3"/>
    <w:rsid w:val="00E05649"/>
    <w:rsid w:val="00E05C24"/>
    <w:rsid w:val="00E05C73"/>
    <w:rsid w:val="00E06568"/>
    <w:rsid w:val="00E06E57"/>
    <w:rsid w:val="00E06E75"/>
    <w:rsid w:val="00E07164"/>
    <w:rsid w:val="00E07B67"/>
    <w:rsid w:val="00E07F8F"/>
    <w:rsid w:val="00E10160"/>
    <w:rsid w:val="00E1036A"/>
    <w:rsid w:val="00E10C59"/>
    <w:rsid w:val="00E10C9C"/>
    <w:rsid w:val="00E10E22"/>
    <w:rsid w:val="00E10F2E"/>
    <w:rsid w:val="00E11027"/>
    <w:rsid w:val="00E11087"/>
    <w:rsid w:val="00E11981"/>
    <w:rsid w:val="00E11D90"/>
    <w:rsid w:val="00E11DFB"/>
    <w:rsid w:val="00E12047"/>
    <w:rsid w:val="00E122D1"/>
    <w:rsid w:val="00E12C03"/>
    <w:rsid w:val="00E12D50"/>
    <w:rsid w:val="00E12E86"/>
    <w:rsid w:val="00E132CB"/>
    <w:rsid w:val="00E13503"/>
    <w:rsid w:val="00E13ADF"/>
    <w:rsid w:val="00E13B3E"/>
    <w:rsid w:val="00E13D13"/>
    <w:rsid w:val="00E14380"/>
    <w:rsid w:val="00E14597"/>
    <w:rsid w:val="00E14901"/>
    <w:rsid w:val="00E14B38"/>
    <w:rsid w:val="00E14F36"/>
    <w:rsid w:val="00E15BB8"/>
    <w:rsid w:val="00E16091"/>
    <w:rsid w:val="00E167E3"/>
    <w:rsid w:val="00E16832"/>
    <w:rsid w:val="00E168F8"/>
    <w:rsid w:val="00E16A04"/>
    <w:rsid w:val="00E16CF9"/>
    <w:rsid w:val="00E1771F"/>
    <w:rsid w:val="00E179C1"/>
    <w:rsid w:val="00E17A5C"/>
    <w:rsid w:val="00E17C80"/>
    <w:rsid w:val="00E20271"/>
    <w:rsid w:val="00E202FE"/>
    <w:rsid w:val="00E20DE9"/>
    <w:rsid w:val="00E22109"/>
    <w:rsid w:val="00E223B4"/>
    <w:rsid w:val="00E22856"/>
    <w:rsid w:val="00E22A5F"/>
    <w:rsid w:val="00E22F3B"/>
    <w:rsid w:val="00E23022"/>
    <w:rsid w:val="00E23279"/>
    <w:rsid w:val="00E2346D"/>
    <w:rsid w:val="00E236AF"/>
    <w:rsid w:val="00E239E1"/>
    <w:rsid w:val="00E23EBE"/>
    <w:rsid w:val="00E2418C"/>
    <w:rsid w:val="00E2419A"/>
    <w:rsid w:val="00E241CE"/>
    <w:rsid w:val="00E24E4B"/>
    <w:rsid w:val="00E2539D"/>
    <w:rsid w:val="00E2544C"/>
    <w:rsid w:val="00E256C7"/>
    <w:rsid w:val="00E2584B"/>
    <w:rsid w:val="00E25866"/>
    <w:rsid w:val="00E26006"/>
    <w:rsid w:val="00E2605A"/>
    <w:rsid w:val="00E2620F"/>
    <w:rsid w:val="00E267BE"/>
    <w:rsid w:val="00E2697A"/>
    <w:rsid w:val="00E2725D"/>
    <w:rsid w:val="00E27868"/>
    <w:rsid w:val="00E304AD"/>
    <w:rsid w:val="00E3057F"/>
    <w:rsid w:val="00E3078E"/>
    <w:rsid w:val="00E30A01"/>
    <w:rsid w:val="00E30C97"/>
    <w:rsid w:val="00E30D30"/>
    <w:rsid w:val="00E30E15"/>
    <w:rsid w:val="00E30FBA"/>
    <w:rsid w:val="00E316A4"/>
    <w:rsid w:val="00E31910"/>
    <w:rsid w:val="00E31AB4"/>
    <w:rsid w:val="00E31ADB"/>
    <w:rsid w:val="00E322DE"/>
    <w:rsid w:val="00E32791"/>
    <w:rsid w:val="00E329CB"/>
    <w:rsid w:val="00E32CE6"/>
    <w:rsid w:val="00E32DA9"/>
    <w:rsid w:val="00E32EA7"/>
    <w:rsid w:val="00E32F57"/>
    <w:rsid w:val="00E333E6"/>
    <w:rsid w:val="00E33A02"/>
    <w:rsid w:val="00E33A4B"/>
    <w:rsid w:val="00E33D4A"/>
    <w:rsid w:val="00E34725"/>
    <w:rsid w:val="00E34781"/>
    <w:rsid w:val="00E35124"/>
    <w:rsid w:val="00E352EC"/>
    <w:rsid w:val="00E35658"/>
    <w:rsid w:val="00E356B4"/>
    <w:rsid w:val="00E35A3A"/>
    <w:rsid w:val="00E35CFF"/>
    <w:rsid w:val="00E35D97"/>
    <w:rsid w:val="00E35FBE"/>
    <w:rsid w:val="00E3601B"/>
    <w:rsid w:val="00E36664"/>
    <w:rsid w:val="00E366CE"/>
    <w:rsid w:val="00E367FF"/>
    <w:rsid w:val="00E36ADC"/>
    <w:rsid w:val="00E36CFD"/>
    <w:rsid w:val="00E37217"/>
    <w:rsid w:val="00E4024A"/>
    <w:rsid w:val="00E40267"/>
    <w:rsid w:val="00E403A2"/>
    <w:rsid w:val="00E405CE"/>
    <w:rsid w:val="00E4074A"/>
    <w:rsid w:val="00E4076F"/>
    <w:rsid w:val="00E40C4F"/>
    <w:rsid w:val="00E40D54"/>
    <w:rsid w:val="00E410C5"/>
    <w:rsid w:val="00E41479"/>
    <w:rsid w:val="00E416D3"/>
    <w:rsid w:val="00E41E89"/>
    <w:rsid w:val="00E41F61"/>
    <w:rsid w:val="00E420ED"/>
    <w:rsid w:val="00E426F1"/>
    <w:rsid w:val="00E427B8"/>
    <w:rsid w:val="00E42E2E"/>
    <w:rsid w:val="00E434F2"/>
    <w:rsid w:val="00E43ACA"/>
    <w:rsid w:val="00E44644"/>
    <w:rsid w:val="00E446F5"/>
    <w:rsid w:val="00E447F9"/>
    <w:rsid w:val="00E44CA2"/>
    <w:rsid w:val="00E45A75"/>
    <w:rsid w:val="00E45B66"/>
    <w:rsid w:val="00E4673B"/>
    <w:rsid w:val="00E4690E"/>
    <w:rsid w:val="00E46C09"/>
    <w:rsid w:val="00E46D5D"/>
    <w:rsid w:val="00E4753F"/>
    <w:rsid w:val="00E477A2"/>
    <w:rsid w:val="00E51178"/>
    <w:rsid w:val="00E5118F"/>
    <w:rsid w:val="00E5160D"/>
    <w:rsid w:val="00E51757"/>
    <w:rsid w:val="00E51804"/>
    <w:rsid w:val="00E51E7E"/>
    <w:rsid w:val="00E52401"/>
    <w:rsid w:val="00E52D47"/>
    <w:rsid w:val="00E52DC6"/>
    <w:rsid w:val="00E53931"/>
    <w:rsid w:val="00E53A86"/>
    <w:rsid w:val="00E53C26"/>
    <w:rsid w:val="00E53FCA"/>
    <w:rsid w:val="00E54501"/>
    <w:rsid w:val="00E5467F"/>
    <w:rsid w:val="00E54C42"/>
    <w:rsid w:val="00E5547C"/>
    <w:rsid w:val="00E558AF"/>
    <w:rsid w:val="00E559E7"/>
    <w:rsid w:val="00E55EA9"/>
    <w:rsid w:val="00E56BF4"/>
    <w:rsid w:val="00E56DB8"/>
    <w:rsid w:val="00E5774F"/>
    <w:rsid w:val="00E578B4"/>
    <w:rsid w:val="00E5793F"/>
    <w:rsid w:val="00E57E6C"/>
    <w:rsid w:val="00E57ED7"/>
    <w:rsid w:val="00E6019C"/>
    <w:rsid w:val="00E60C48"/>
    <w:rsid w:val="00E6168D"/>
    <w:rsid w:val="00E61736"/>
    <w:rsid w:val="00E61D9A"/>
    <w:rsid w:val="00E61DC9"/>
    <w:rsid w:val="00E61F34"/>
    <w:rsid w:val="00E62B31"/>
    <w:rsid w:val="00E62B6E"/>
    <w:rsid w:val="00E63CF9"/>
    <w:rsid w:val="00E64234"/>
    <w:rsid w:val="00E64BD4"/>
    <w:rsid w:val="00E64C0E"/>
    <w:rsid w:val="00E64F79"/>
    <w:rsid w:val="00E653A8"/>
    <w:rsid w:val="00E653BD"/>
    <w:rsid w:val="00E6540F"/>
    <w:rsid w:val="00E6563E"/>
    <w:rsid w:val="00E65CEE"/>
    <w:rsid w:val="00E66A21"/>
    <w:rsid w:val="00E66BE3"/>
    <w:rsid w:val="00E66C5E"/>
    <w:rsid w:val="00E66CA4"/>
    <w:rsid w:val="00E66FC4"/>
    <w:rsid w:val="00E6765A"/>
    <w:rsid w:val="00E67858"/>
    <w:rsid w:val="00E67FA0"/>
    <w:rsid w:val="00E705D4"/>
    <w:rsid w:val="00E709D0"/>
    <w:rsid w:val="00E70A02"/>
    <w:rsid w:val="00E70CB6"/>
    <w:rsid w:val="00E7100C"/>
    <w:rsid w:val="00E71294"/>
    <w:rsid w:val="00E717EC"/>
    <w:rsid w:val="00E71B8A"/>
    <w:rsid w:val="00E72232"/>
    <w:rsid w:val="00E72276"/>
    <w:rsid w:val="00E724B7"/>
    <w:rsid w:val="00E72A60"/>
    <w:rsid w:val="00E72BC9"/>
    <w:rsid w:val="00E72BDE"/>
    <w:rsid w:val="00E7336F"/>
    <w:rsid w:val="00E73B73"/>
    <w:rsid w:val="00E73BE2"/>
    <w:rsid w:val="00E74167"/>
    <w:rsid w:val="00E74417"/>
    <w:rsid w:val="00E74464"/>
    <w:rsid w:val="00E744AB"/>
    <w:rsid w:val="00E74A25"/>
    <w:rsid w:val="00E74FDA"/>
    <w:rsid w:val="00E7558E"/>
    <w:rsid w:val="00E755D5"/>
    <w:rsid w:val="00E755D7"/>
    <w:rsid w:val="00E756C3"/>
    <w:rsid w:val="00E75921"/>
    <w:rsid w:val="00E75C78"/>
    <w:rsid w:val="00E760BC"/>
    <w:rsid w:val="00E762F4"/>
    <w:rsid w:val="00E763E6"/>
    <w:rsid w:val="00E7665E"/>
    <w:rsid w:val="00E7674E"/>
    <w:rsid w:val="00E76961"/>
    <w:rsid w:val="00E76ADF"/>
    <w:rsid w:val="00E76AE8"/>
    <w:rsid w:val="00E76BF6"/>
    <w:rsid w:val="00E76C7C"/>
    <w:rsid w:val="00E76ED6"/>
    <w:rsid w:val="00E770BA"/>
    <w:rsid w:val="00E777C9"/>
    <w:rsid w:val="00E777DA"/>
    <w:rsid w:val="00E77D16"/>
    <w:rsid w:val="00E8022A"/>
    <w:rsid w:val="00E80419"/>
    <w:rsid w:val="00E809B1"/>
    <w:rsid w:val="00E809E9"/>
    <w:rsid w:val="00E80B37"/>
    <w:rsid w:val="00E80E67"/>
    <w:rsid w:val="00E80EC3"/>
    <w:rsid w:val="00E80EEA"/>
    <w:rsid w:val="00E8135C"/>
    <w:rsid w:val="00E8140C"/>
    <w:rsid w:val="00E8163F"/>
    <w:rsid w:val="00E8192F"/>
    <w:rsid w:val="00E821E0"/>
    <w:rsid w:val="00E82321"/>
    <w:rsid w:val="00E82AEF"/>
    <w:rsid w:val="00E82EC2"/>
    <w:rsid w:val="00E82F93"/>
    <w:rsid w:val="00E8354C"/>
    <w:rsid w:val="00E8375C"/>
    <w:rsid w:val="00E83E37"/>
    <w:rsid w:val="00E842CD"/>
    <w:rsid w:val="00E84944"/>
    <w:rsid w:val="00E84AFC"/>
    <w:rsid w:val="00E84B8C"/>
    <w:rsid w:val="00E84F21"/>
    <w:rsid w:val="00E84F38"/>
    <w:rsid w:val="00E85607"/>
    <w:rsid w:val="00E85B0F"/>
    <w:rsid w:val="00E85BA2"/>
    <w:rsid w:val="00E85FC9"/>
    <w:rsid w:val="00E86502"/>
    <w:rsid w:val="00E86686"/>
    <w:rsid w:val="00E869CA"/>
    <w:rsid w:val="00E86A82"/>
    <w:rsid w:val="00E86E86"/>
    <w:rsid w:val="00E8738C"/>
    <w:rsid w:val="00E8741B"/>
    <w:rsid w:val="00E87504"/>
    <w:rsid w:val="00E8776C"/>
    <w:rsid w:val="00E878EF"/>
    <w:rsid w:val="00E87AC9"/>
    <w:rsid w:val="00E87CE8"/>
    <w:rsid w:val="00E87E1A"/>
    <w:rsid w:val="00E87ECD"/>
    <w:rsid w:val="00E9042F"/>
    <w:rsid w:val="00E90475"/>
    <w:rsid w:val="00E9076D"/>
    <w:rsid w:val="00E907F1"/>
    <w:rsid w:val="00E909AA"/>
    <w:rsid w:val="00E90DDC"/>
    <w:rsid w:val="00E91126"/>
    <w:rsid w:val="00E912B3"/>
    <w:rsid w:val="00E91D7A"/>
    <w:rsid w:val="00E9202E"/>
    <w:rsid w:val="00E92A7B"/>
    <w:rsid w:val="00E92BDB"/>
    <w:rsid w:val="00E93680"/>
    <w:rsid w:val="00E93A5A"/>
    <w:rsid w:val="00E950AD"/>
    <w:rsid w:val="00E950C4"/>
    <w:rsid w:val="00E95199"/>
    <w:rsid w:val="00E95BDB"/>
    <w:rsid w:val="00E961C5"/>
    <w:rsid w:val="00E96287"/>
    <w:rsid w:val="00E964AA"/>
    <w:rsid w:val="00E96B0E"/>
    <w:rsid w:val="00E96BF6"/>
    <w:rsid w:val="00E970F1"/>
    <w:rsid w:val="00E97409"/>
    <w:rsid w:val="00E97766"/>
    <w:rsid w:val="00E97B95"/>
    <w:rsid w:val="00EA0027"/>
    <w:rsid w:val="00EA09DD"/>
    <w:rsid w:val="00EA13B9"/>
    <w:rsid w:val="00EA175D"/>
    <w:rsid w:val="00EA1878"/>
    <w:rsid w:val="00EA1E2E"/>
    <w:rsid w:val="00EA1E7B"/>
    <w:rsid w:val="00EA2712"/>
    <w:rsid w:val="00EA3400"/>
    <w:rsid w:val="00EA3787"/>
    <w:rsid w:val="00EA38BD"/>
    <w:rsid w:val="00EA3F92"/>
    <w:rsid w:val="00EA4103"/>
    <w:rsid w:val="00EA43F5"/>
    <w:rsid w:val="00EA4965"/>
    <w:rsid w:val="00EA49AE"/>
    <w:rsid w:val="00EA49D7"/>
    <w:rsid w:val="00EA4C57"/>
    <w:rsid w:val="00EA4F03"/>
    <w:rsid w:val="00EA4F42"/>
    <w:rsid w:val="00EA5611"/>
    <w:rsid w:val="00EA5B61"/>
    <w:rsid w:val="00EA5C43"/>
    <w:rsid w:val="00EA6230"/>
    <w:rsid w:val="00EA6DC8"/>
    <w:rsid w:val="00EA712E"/>
    <w:rsid w:val="00EA716D"/>
    <w:rsid w:val="00EA79DD"/>
    <w:rsid w:val="00EA7A89"/>
    <w:rsid w:val="00EA7C3D"/>
    <w:rsid w:val="00EA7FA8"/>
    <w:rsid w:val="00EB0FD9"/>
    <w:rsid w:val="00EB108D"/>
    <w:rsid w:val="00EB10D8"/>
    <w:rsid w:val="00EB166E"/>
    <w:rsid w:val="00EB1728"/>
    <w:rsid w:val="00EB1F00"/>
    <w:rsid w:val="00EB27D9"/>
    <w:rsid w:val="00EB2A5C"/>
    <w:rsid w:val="00EB2A7A"/>
    <w:rsid w:val="00EB2ABE"/>
    <w:rsid w:val="00EB32E4"/>
    <w:rsid w:val="00EB3512"/>
    <w:rsid w:val="00EB39A2"/>
    <w:rsid w:val="00EB3D20"/>
    <w:rsid w:val="00EB3E4C"/>
    <w:rsid w:val="00EB41BB"/>
    <w:rsid w:val="00EB4770"/>
    <w:rsid w:val="00EB4C09"/>
    <w:rsid w:val="00EB4D75"/>
    <w:rsid w:val="00EB545E"/>
    <w:rsid w:val="00EB567A"/>
    <w:rsid w:val="00EB56C2"/>
    <w:rsid w:val="00EB5AE8"/>
    <w:rsid w:val="00EB5BE4"/>
    <w:rsid w:val="00EB6390"/>
    <w:rsid w:val="00EB6510"/>
    <w:rsid w:val="00EB6852"/>
    <w:rsid w:val="00EB69F9"/>
    <w:rsid w:val="00EB6A0D"/>
    <w:rsid w:val="00EB6A82"/>
    <w:rsid w:val="00EB6E75"/>
    <w:rsid w:val="00EB73DA"/>
    <w:rsid w:val="00EB753A"/>
    <w:rsid w:val="00EB771F"/>
    <w:rsid w:val="00EB790E"/>
    <w:rsid w:val="00EB7C0A"/>
    <w:rsid w:val="00EB7C8E"/>
    <w:rsid w:val="00EC0209"/>
    <w:rsid w:val="00EC02CD"/>
    <w:rsid w:val="00EC04C2"/>
    <w:rsid w:val="00EC06B3"/>
    <w:rsid w:val="00EC0945"/>
    <w:rsid w:val="00EC0E51"/>
    <w:rsid w:val="00EC0E93"/>
    <w:rsid w:val="00EC0ECE"/>
    <w:rsid w:val="00EC1034"/>
    <w:rsid w:val="00EC10AF"/>
    <w:rsid w:val="00EC1D22"/>
    <w:rsid w:val="00EC1F28"/>
    <w:rsid w:val="00EC1F8B"/>
    <w:rsid w:val="00EC2188"/>
    <w:rsid w:val="00EC2AAF"/>
    <w:rsid w:val="00EC2D82"/>
    <w:rsid w:val="00EC41BE"/>
    <w:rsid w:val="00EC47F1"/>
    <w:rsid w:val="00EC4C38"/>
    <w:rsid w:val="00EC53EB"/>
    <w:rsid w:val="00EC604F"/>
    <w:rsid w:val="00EC63B6"/>
    <w:rsid w:val="00EC65D6"/>
    <w:rsid w:val="00EC6E73"/>
    <w:rsid w:val="00EC77B0"/>
    <w:rsid w:val="00EC790F"/>
    <w:rsid w:val="00EC79B4"/>
    <w:rsid w:val="00EC7E0F"/>
    <w:rsid w:val="00ED0749"/>
    <w:rsid w:val="00ED0758"/>
    <w:rsid w:val="00ED075E"/>
    <w:rsid w:val="00ED0D41"/>
    <w:rsid w:val="00ED0E87"/>
    <w:rsid w:val="00ED0FC5"/>
    <w:rsid w:val="00ED1304"/>
    <w:rsid w:val="00ED13D2"/>
    <w:rsid w:val="00ED189C"/>
    <w:rsid w:val="00ED1B22"/>
    <w:rsid w:val="00ED1C53"/>
    <w:rsid w:val="00ED1E46"/>
    <w:rsid w:val="00ED1F81"/>
    <w:rsid w:val="00ED2760"/>
    <w:rsid w:val="00ED2E1B"/>
    <w:rsid w:val="00ED3CD5"/>
    <w:rsid w:val="00ED4673"/>
    <w:rsid w:val="00ED4A95"/>
    <w:rsid w:val="00ED4CA0"/>
    <w:rsid w:val="00ED4F50"/>
    <w:rsid w:val="00ED532F"/>
    <w:rsid w:val="00ED5AB1"/>
    <w:rsid w:val="00ED5E42"/>
    <w:rsid w:val="00ED64B1"/>
    <w:rsid w:val="00ED7679"/>
    <w:rsid w:val="00ED77BC"/>
    <w:rsid w:val="00ED7993"/>
    <w:rsid w:val="00EE00EA"/>
    <w:rsid w:val="00EE01B6"/>
    <w:rsid w:val="00EE01BF"/>
    <w:rsid w:val="00EE075F"/>
    <w:rsid w:val="00EE081C"/>
    <w:rsid w:val="00EE0DE8"/>
    <w:rsid w:val="00EE0E03"/>
    <w:rsid w:val="00EE1186"/>
    <w:rsid w:val="00EE2422"/>
    <w:rsid w:val="00EE24A9"/>
    <w:rsid w:val="00EE251F"/>
    <w:rsid w:val="00EE2533"/>
    <w:rsid w:val="00EE325C"/>
    <w:rsid w:val="00EE33DB"/>
    <w:rsid w:val="00EE3481"/>
    <w:rsid w:val="00EE3A81"/>
    <w:rsid w:val="00EE3A8E"/>
    <w:rsid w:val="00EE44E8"/>
    <w:rsid w:val="00EE485E"/>
    <w:rsid w:val="00EE487A"/>
    <w:rsid w:val="00EE4945"/>
    <w:rsid w:val="00EE4E75"/>
    <w:rsid w:val="00EE4E7F"/>
    <w:rsid w:val="00EE56EA"/>
    <w:rsid w:val="00EE5A8A"/>
    <w:rsid w:val="00EE62DF"/>
    <w:rsid w:val="00EE6402"/>
    <w:rsid w:val="00EE659B"/>
    <w:rsid w:val="00EE65E0"/>
    <w:rsid w:val="00EE6688"/>
    <w:rsid w:val="00EE66AF"/>
    <w:rsid w:val="00EE67B0"/>
    <w:rsid w:val="00EE68EC"/>
    <w:rsid w:val="00EE6B30"/>
    <w:rsid w:val="00EE6CBE"/>
    <w:rsid w:val="00EE7673"/>
    <w:rsid w:val="00EE7708"/>
    <w:rsid w:val="00EE78A0"/>
    <w:rsid w:val="00EE7D47"/>
    <w:rsid w:val="00EF06BA"/>
    <w:rsid w:val="00EF07D6"/>
    <w:rsid w:val="00EF09FD"/>
    <w:rsid w:val="00EF0B4B"/>
    <w:rsid w:val="00EF192A"/>
    <w:rsid w:val="00EF27F6"/>
    <w:rsid w:val="00EF2A36"/>
    <w:rsid w:val="00EF2C45"/>
    <w:rsid w:val="00EF3A69"/>
    <w:rsid w:val="00EF3AF1"/>
    <w:rsid w:val="00EF3EF6"/>
    <w:rsid w:val="00EF40C1"/>
    <w:rsid w:val="00EF42C4"/>
    <w:rsid w:val="00EF468C"/>
    <w:rsid w:val="00EF480D"/>
    <w:rsid w:val="00EF4875"/>
    <w:rsid w:val="00EF4AB0"/>
    <w:rsid w:val="00EF4F98"/>
    <w:rsid w:val="00EF55E9"/>
    <w:rsid w:val="00EF5709"/>
    <w:rsid w:val="00EF5766"/>
    <w:rsid w:val="00EF576B"/>
    <w:rsid w:val="00EF5938"/>
    <w:rsid w:val="00EF59DB"/>
    <w:rsid w:val="00EF5DA1"/>
    <w:rsid w:val="00EF6273"/>
    <w:rsid w:val="00EF6401"/>
    <w:rsid w:val="00EF67C3"/>
    <w:rsid w:val="00EF692A"/>
    <w:rsid w:val="00EF6C6F"/>
    <w:rsid w:val="00EF6F40"/>
    <w:rsid w:val="00EF7411"/>
    <w:rsid w:val="00EF7825"/>
    <w:rsid w:val="00EF7C87"/>
    <w:rsid w:val="00EF7D82"/>
    <w:rsid w:val="00EF7E3E"/>
    <w:rsid w:val="00F002DB"/>
    <w:rsid w:val="00F00574"/>
    <w:rsid w:val="00F00BA5"/>
    <w:rsid w:val="00F00EBE"/>
    <w:rsid w:val="00F01F8B"/>
    <w:rsid w:val="00F01FB6"/>
    <w:rsid w:val="00F02620"/>
    <w:rsid w:val="00F027F9"/>
    <w:rsid w:val="00F028AE"/>
    <w:rsid w:val="00F028BA"/>
    <w:rsid w:val="00F0295E"/>
    <w:rsid w:val="00F03CF3"/>
    <w:rsid w:val="00F03D60"/>
    <w:rsid w:val="00F03E95"/>
    <w:rsid w:val="00F0404A"/>
    <w:rsid w:val="00F0419C"/>
    <w:rsid w:val="00F0440D"/>
    <w:rsid w:val="00F04A5C"/>
    <w:rsid w:val="00F04D24"/>
    <w:rsid w:val="00F04F10"/>
    <w:rsid w:val="00F0591E"/>
    <w:rsid w:val="00F05C80"/>
    <w:rsid w:val="00F06405"/>
    <w:rsid w:val="00F065A4"/>
    <w:rsid w:val="00F06811"/>
    <w:rsid w:val="00F06DB9"/>
    <w:rsid w:val="00F06EA5"/>
    <w:rsid w:val="00F07463"/>
    <w:rsid w:val="00F07519"/>
    <w:rsid w:val="00F076A3"/>
    <w:rsid w:val="00F07971"/>
    <w:rsid w:val="00F0798E"/>
    <w:rsid w:val="00F102E2"/>
    <w:rsid w:val="00F104B7"/>
    <w:rsid w:val="00F108FB"/>
    <w:rsid w:val="00F10E19"/>
    <w:rsid w:val="00F10F7C"/>
    <w:rsid w:val="00F110F6"/>
    <w:rsid w:val="00F111EA"/>
    <w:rsid w:val="00F112A9"/>
    <w:rsid w:val="00F1130B"/>
    <w:rsid w:val="00F11485"/>
    <w:rsid w:val="00F114D7"/>
    <w:rsid w:val="00F12727"/>
    <w:rsid w:val="00F127D7"/>
    <w:rsid w:val="00F129B5"/>
    <w:rsid w:val="00F12D8A"/>
    <w:rsid w:val="00F13475"/>
    <w:rsid w:val="00F14319"/>
    <w:rsid w:val="00F1436C"/>
    <w:rsid w:val="00F1446D"/>
    <w:rsid w:val="00F145D1"/>
    <w:rsid w:val="00F1465A"/>
    <w:rsid w:val="00F149BD"/>
    <w:rsid w:val="00F14B6C"/>
    <w:rsid w:val="00F14FB7"/>
    <w:rsid w:val="00F157EE"/>
    <w:rsid w:val="00F1581E"/>
    <w:rsid w:val="00F15D75"/>
    <w:rsid w:val="00F15E95"/>
    <w:rsid w:val="00F162B6"/>
    <w:rsid w:val="00F164DD"/>
    <w:rsid w:val="00F168BA"/>
    <w:rsid w:val="00F170FA"/>
    <w:rsid w:val="00F17178"/>
    <w:rsid w:val="00F1782C"/>
    <w:rsid w:val="00F17EAF"/>
    <w:rsid w:val="00F17EFC"/>
    <w:rsid w:val="00F201D3"/>
    <w:rsid w:val="00F20DBF"/>
    <w:rsid w:val="00F20EB3"/>
    <w:rsid w:val="00F213C4"/>
    <w:rsid w:val="00F218FD"/>
    <w:rsid w:val="00F21C79"/>
    <w:rsid w:val="00F22303"/>
    <w:rsid w:val="00F2286B"/>
    <w:rsid w:val="00F22C68"/>
    <w:rsid w:val="00F23035"/>
    <w:rsid w:val="00F2413E"/>
    <w:rsid w:val="00F241F6"/>
    <w:rsid w:val="00F24737"/>
    <w:rsid w:val="00F24893"/>
    <w:rsid w:val="00F2527C"/>
    <w:rsid w:val="00F26674"/>
    <w:rsid w:val="00F2672B"/>
    <w:rsid w:val="00F267C2"/>
    <w:rsid w:val="00F267D5"/>
    <w:rsid w:val="00F26D1A"/>
    <w:rsid w:val="00F26DF1"/>
    <w:rsid w:val="00F270A3"/>
    <w:rsid w:val="00F27993"/>
    <w:rsid w:val="00F27A7A"/>
    <w:rsid w:val="00F27B80"/>
    <w:rsid w:val="00F27CC6"/>
    <w:rsid w:val="00F30247"/>
    <w:rsid w:val="00F3035F"/>
    <w:rsid w:val="00F306AB"/>
    <w:rsid w:val="00F306D3"/>
    <w:rsid w:val="00F30986"/>
    <w:rsid w:val="00F30AE7"/>
    <w:rsid w:val="00F30C00"/>
    <w:rsid w:val="00F3117B"/>
    <w:rsid w:val="00F3181A"/>
    <w:rsid w:val="00F31DE5"/>
    <w:rsid w:val="00F326F2"/>
    <w:rsid w:val="00F32B70"/>
    <w:rsid w:val="00F32D52"/>
    <w:rsid w:val="00F33051"/>
    <w:rsid w:val="00F33136"/>
    <w:rsid w:val="00F33837"/>
    <w:rsid w:val="00F339AD"/>
    <w:rsid w:val="00F33BE0"/>
    <w:rsid w:val="00F33DE1"/>
    <w:rsid w:val="00F341AC"/>
    <w:rsid w:val="00F34389"/>
    <w:rsid w:val="00F34766"/>
    <w:rsid w:val="00F348CB"/>
    <w:rsid w:val="00F34D1B"/>
    <w:rsid w:val="00F34F3A"/>
    <w:rsid w:val="00F35593"/>
    <w:rsid w:val="00F35A98"/>
    <w:rsid w:val="00F35B05"/>
    <w:rsid w:val="00F35CD7"/>
    <w:rsid w:val="00F3605F"/>
    <w:rsid w:val="00F3610F"/>
    <w:rsid w:val="00F36344"/>
    <w:rsid w:val="00F365C3"/>
    <w:rsid w:val="00F36B81"/>
    <w:rsid w:val="00F36B8A"/>
    <w:rsid w:val="00F36C5C"/>
    <w:rsid w:val="00F37458"/>
    <w:rsid w:val="00F378F1"/>
    <w:rsid w:val="00F37B3D"/>
    <w:rsid w:val="00F37CF2"/>
    <w:rsid w:val="00F37F91"/>
    <w:rsid w:val="00F4180C"/>
    <w:rsid w:val="00F41926"/>
    <w:rsid w:val="00F41E8A"/>
    <w:rsid w:val="00F41F3E"/>
    <w:rsid w:val="00F42971"/>
    <w:rsid w:val="00F42AC1"/>
    <w:rsid w:val="00F43413"/>
    <w:rsid w:val="00F4390F"/>
    <w:rsid w:val="00F440D9"/>
    <w:rsid w:val="00F44259"/>
    <w:rsid w:val="00F44661"/>
    <w:rsid w:val="00F4470C"/>
    <w:rsid w:val="00F44753"/>
    <w:rsid w:val="00F44A2F"/>
    <w:rsid w:val="00F44A5B"/>
    <w:rsid w:val="00F44B63"/>
    <w:rsid w:val="00F44CC8"/>
    <w:rsid w:val="00F44EAA"/>
    <w:rsid w:val="00F451FD"/>
    <w:rsid w:val="00F453C0"/>
    <w:rsid w:val="00F45E44"/>
    <w:rsid w:val="00F47084"/>
    <w:rsid w:val="00F4723D"/>
    <w:rsid w:val="00F4725D"/>
    <w:rsid w:val="00F47380"/>
    <w:rsid w:val="00F475EA"/>
    <w:rsid w:val="00F47BED"/>
    <w:rsid w:val="00F5007D"/>
    <w:rsid w:val="00F500E4"/>
    <w:rsid w:val="00F50B05"/>
    <w:rsid w:val="00F5162E"/>
    <w:rsid w:val="00F51AFF"/>
    <w:rsid w:val="00F51DF2"/>
    <w:rsid w:val="00F522A3"/>
    <w:rsid w:val="00F524A1"/>
    <w:rsid w:val="00F52545"/>
    <w:rsid w:val="00F526B5"/>
    <w:rsid w:val="00F52C36"/>
    <w:rsid w:val="00F53311"/>
    <w:rsid w:val="00F533FA"/>
    <w:rsid w:val="00F53750"/>
    <w:rsid w:val="00F5396C"/>
    <w:rsid w:val="00F53A26"/>
    <w:rsid w:val="00F5456C"/>
    <w:rsid w:val="00F546A4"/>
    <w:rsid w:val="00F546EC"/>
    <w:rsid w:val="00F54D40"/>
    <w:rsid w:val="00F54EB9"/>
    <w:rsid w:val="00F5515C"/>
    <w:rsid w:val="00F55634"/>
    <w:rsid w:val="00F557B8"/>
    <w:rsid w:val="00F56135"/>
    <w:rsid w:val="00F561D7"/>
    <w:rsid w:val="00F56FBE"/>
    <w:rsid w:val="00F56FEB"/>
    <w:rsid w:val="00F571BE"/>
    <w:rsid w:val="00F572EB"/>
    <w:rsid w:val="00F57457"/>
    <w:rsid w:val="00F5773A"/>
    <w:rsid w:val="00F600C1"/>
    <w:rsid w:val="00F604CF"/>
    <w:rsid w:val="00F6069A"/>
    <w:rsid w:val="00F60A77"/>
    <w:rsid w:val="00F60EDC"/>
    <w:rsid w:val="00F61425"/>
    <w:rsid w:val="00F6154B"/>
    <w:rsid w:val="00F6167F"/>
    <w:rsid w:val="00F61A3A"/>
    <w:rsid w:val="00F61AC6"/>
    <w:rsid w:val="00F61BA9"/>
    <w:rsid w:val="00F61CF2"/>
    <w:rsid w:val="00F62025"/>
    <w:rsid w:val="00F62145"/>
    <w:rsid w:val="00F6233C"/>
    <w:rsid w:val="00F6234B"/>
    <w:rsid w:val="00F62899"/>
    <w:rsid w:val="00F62E29"/>
    <w:rsid w:val="00F63004"/>
    <w:rsid w:val="00F63C9D"/>
    <w:rsid w:val="00F63E19"/>
    <w:rsid w:val="00F642F6"/>
    <w:rsid w:val="00F648DB"/>
    <w:rsid w:val="00F6557C"/>
    <w:rsid w:val="00F6572B"/>
    <w:rsid w:val="00F65D38"/>
    <w:rsid w:val="00F66351"/>
    <w:rsid w:val="00F6637D"/>
    <w:rsid w:val="00F66559"/>
    <w:rsid w:val="00F66821"/>
    <w:rsid w:val="00F66BAC"/>
    <w:rsid w:val="00F66D71"/>
    <w:rsid w:val="00F672CE"/>
    <w:rsid w:val="00F673FA"/>
    <w:rsid w:val="00F67B7D"/>
    <w:rsid w:val="00F70B5F"/>
    <w:rsid w:val="00F70D1D"/>
    <w:rsid w:val="00F70DF3"/>
    <w:rsid w:val="00F71171"/>
    <w:rsid w:val="00F71393"/>
    <w:rsid w:val="00F71AB5"/>
    <w:rsid w:val="00F71B78"/>
    <w:rsid w:val="00F71CD8"/>
    <w:rsid w:val="00F71E20"/>
    <w:rsid w:val="00F72168"/>
    <w:rsid w:val="00F72535"/>
    <w:rsid w:val="00F7286B"/>
    <w:rsid w:val="00F7332D"/>
    <w:rsid w:val="00F736D2"/>
    <w:rsid w:val="00F73A14"/>
    <w:rsid w:val="00F74144"/>
    <w:rsid w:val="00F7465C"/>
    <w:rsid w:val="00F746A0"/>
    <w:rsid w:val="00F74B1E"/>
    <w:rsid w:val="00F74E3F"/>
    <w:rsid w:val="00F74EE3"/>
    <w:rsid w:val="00F75B0F"/>
    <w:rsid w:val="00F75C7D"/>
    <w:rsid w:val="00F75D7B"/>
    <w:rsid w:val="00F75D99"/>
    <w:rsid w:val="00F75ED6"/>
    <w:rsid w:val="00F760E5"/>
    <w:rsid w:val="00F768CD"/>
    <w:rsid w:val="00F7710E"/>
    <w:rsid w:val="00F771E2"/>
    <w:rsid w:val="00F77683"/>
    <w:rsid w:val="00F77944"/>
    <w:rsid w:val="00F77CCD"/>
    <w:rsid w:val="00F802B4"/>
    <w:rsid w:val="00F803C3"/>
    <w:rsid w:val="00F80639"/>
    <w:rsid w:val="00F806AB"/>
    <w:rsid w:val="00F80A5A"/>
    <w:rsid w:val="00F80CA3"/>
    <w:rsid w:val="00F80F66"/>
    <w:rsid w:val="00F81308"/>
    <w:rsid w:val="00F81972"/>
    <w:rsid w:val="00F81A10"/>
    <w:rsid w:val="00F81A46"/>
    <w:rsid w:val="00F81BCD"/>
    <w:rsid w:val="00F8226D"/>
    <w:rsid w:val="00F826A1"/>
    <w:rsid w:val="00F8296E"/>
    <w:rsid w:val="00F82A89"/>
    <w:rsid w:val="00F83207"/>
    <w:rsid w:val="00F832FA"/>
    <w:rsid w:val="00F837D5"/>
    <w:rsid w:val="00F83954"/>
    <w:rsid w:val="00F83D52"/>
    <w:rsid w:val="00F84E05"/>
    <w:rsid w:val="00F85019"/>
    <w:rsid w:val="00F85317"/>
    <w:rsid w:val="00F85487"/>
    <w:rsid w:val="00F85DDC"/>
    <w:rsid w:val="00F861E1"/>
    <w:rsid w:val="00F8640E"/>
    <w:rsid w:val="00F86449"/>
    <w:rsid w:val="00F8667E"/>
    <w:rsid w:val="00F8689F"/>
    <w:rsid w:val="00F86944"/>
    <w:rsid w:val="00F86ADA"/>
    <w:rsid w:val="00F86EAA"/>
    <w:rsid w:val="00F874F6"/>
    <w:rsid w:val="00F87BC3"/>
    <w:rsid w:val="00F90856"/>
    <w:rsid w:val="00F90C97"/>
    <w:rsid w:val="00F913A6"/>
    <w:rsid w:val="00F917E9"/>
    <w:rsid w:val="00F91B0D"/>
    <w:rsid w:val="00F91D0E"/>
    <w:rsid w:val="00F9248C"/>
    <w:rsid w:val="00F9248D"/>
    <w:rsid w:val="00F92883"/>
    <w:rsid w:val="00F92C1F"/>
    <w:rsid w:val="00F92D68"/>
    <w:rsid w:val="00F92DEF"/>
    <w:rsid w:val="00F92E2C"/>
    <w:rsid w:val="00F93352"/>
    <w:rsid w:val="00F9386B"/>
    <w:rsid w:val="00F9390C"/>
    <w:rsid w:val="00F93B89"/>
    <w:rsid w:val="00F93BD6"/>
    <w:rsid w:val="00F93E19"/>
    <w:rsid w:val="00F93F4B"/>
    <w:rsid w:val="00F94138"/>
    <w:rsid w:val="00F948AE"/>
    <w:rsid w:val="00F94D62"/>
    <w:rsid w:val="00F960B4"/>
    <w:rsid w:val="00F9611A"/>
    <w:rsid w:val="00F9619D"/>
    <w:rsid w:val="00F97B53"/>
    <w:rsid w:val="00FA016C"/>
    <w:rsid w:val="00FA06A2"/>
    <w:rsid w:val="00FA0708"/>
    <w:rsid w:val="00FA07E3"/>
    <w:rsid w:val="00FA09DA"/>
    <w:rsid w:val="00FA0BA7"/>
    <w:rsid w:val="00FA0C2D"/>
    <w:rsid w:val="00FA1056"/>
    <w:rsid w:val="00FA15F1"/>
    <w:rsid w:val="00FA1675"/>
    <w:rsid w:val="00FA16B5"/>
    <w:rsid w:val="00FA16E5"/>
    <w:rsid w:val="00FA1749"/>
    <w:rsid w:val="00FA1898"/>
    <w:rsid w:val="00FA18AA"/>
    <w:rsid w:val="00FA1B67"/>
    <w:rsid w:val="00FA1EC4"/>
    <w:rsid w:val="00FA2066"/>
    <w:rsid w:val="00FA3667"/>
    <w:rsid w:val="00FA462C"/>
    <w:rsid w:val="00FA47E5"/>
    <w:rsid w:val="00FA4862"/>
    <w:rsid w:val="00FA4A9F"/>
    <w:rsid w:val="00FA4D43"/>
    <w:rsid w:val="00FA52B0"/>
    <w:rsid w:val="00FA5512"/>
    <w:rsid w:val="00FA5BF7"/>
    <w:rsid w:val="00FA6537"/>
    <w:rsid w:val="00FA6C65"/>
    <w:rsid w:val="00FA6CFC"/>
    <w:rsid w:val="00FA6DE9"/>
    <w:rsid w:val="00FA7292"/>
    <w:rsid w:val="00FA7959"/>
    <w:rsid w:val="00FA7C84"/>
    <w:rsid w:val="00FA7FE0"/>
    <w:rsid w:val="00FB0342"/>
    <w:rsid w:val="00FB0A2A"/>
    <w:rsid w:val="00FB0E02"/>
    <w:rsid w:val="00FB0EEA"/>
    <w:rsid w:val="00FB0F2E"/>
    <w:rsid w:val="00FB0FF1"/>
    <w:rsid w:val="00FB14AA"/>
    <w:rsid w:val="00FB200D"/>
    <w:rsid w:val="00FB2290"/>
    <w:rsid w:val="00FB2587"/>
    <w:rsid w:val="00FB2917"/>
    <w:rsid w:val="00FB3916"/>
    <w:rsid w:val="00FB3B1C"/>
    <w:rsid w:val="00FB3E9C"/>
    <w:rsid w:val="00FB3EE2"/>
    <w:rsid w:val="00FB44B5"/>
    <w:rsid w:val="00FB4D12"/>
    <w:rsid w:val="00FB4DEB"/>
    <w:rsid w:val="00FB502D"/>
    <w:rsid w:val="00FB5BE7"/>
    <w:rsid w:val="00FB5EDB"/>
    <w:rsid w:val="00FB682F"/>
    <w:rsid w:val="00FB6889"/>
    <w:rsid w:val="00FB6EB8"/>
    <w:rsid w:val="00FB73E8"/>
    <w:rsid w:val="00FB7463"/>
    <w:rsid w:val="00FB754A"/>
    <w:rsid w:val="00FB7878"/>
    <w:rsid w:val="00FB7902"/>
    <w:rsid w:val="00FB7DA5"/>
    <w:rsid w:val="00FC010E"/>
    <w:rsid w:val="00FC01C5"/>
    <w:rsid w:val="00FC0216"/>
    <w:rsid w:val="00FC03DE"/>
    <w:rsid w:val="00FC0AF1"/>
    <w:rsid w:val="00FC0FF6"/>
    <w:rsid w:val="00FC12E4"/>
    <w:rsid w:val="00FC1457"/>
    <w:rsid w:val="00FC1843"/>
    <w:rsid w:val="00FC18E6"/>
    <w:rsid w:val="00FC1A47"/>
    <w:rsid w:val="00FC1D3E"/>
    <w:rsid w:val="00FC2870"/>
    <w:rsid w:val="00FC2917"/>
    <w:rsid w:val="00FC2F52"/>
    <w:rsid w:val="00FC30F9"/>
    <w:rsid w:val="00FC3248"/>
    <w:rsid w:val="00FC328E"/>
    <w:rsid w:val="00FC32B0"/>
    <w:rsid w:val="00FC33D4"/>
    <w:rsid w:val="00FC340A"/>
    <w:rsid w:val="00FC34A7"/>
    <w:rsid w:val="00FC34F2"/>
    <w:rsid w:val="00FC3601"/>
    <w:rsid w:val="00FC3633"/>
    <w:rsid w:val="00FC49C2"/>
    <w:rsid w:val="00FC5153"/>
    <w:rsid w:val="00FC5292"/>
    <w:rsid w:val="00FC557A"/>
    <w:rsid w:val="00FC5C90"/>
    <w:rsid w:val="00FC6353"/>
    <w:rsid w:val="00FC662E"/>
    <w:rsid w:val="00FC6955"/>
    <w:rsid w:val="00FC6E97"/>
    <w:rsid w:val="00FC6FC0"/>
    <w:rsid w:val="00FC71ED"/>
    <w:rsid w:val="00FC7635"/>
    <w:rsid w:val="00FD0110"/>
    <w:rsid w:val="00FD02C1"/>
    <w:rsid w:val="00FD0460"/>
    <w:rsid w:val="00FD07F3"/>
    <w:rsid w:val="00FD09C6"/>
    <w:rsid w:val="00FD0D1C"/>
    <w:rsid w:val="00FD1239"/>
    <w:rsid w:val="00FD175C"/>
    <w:rsid w:val="00FD17A0"/>
    <w:rsid w:val="00FD17D9"/>
    <w:rsid w:val="00FD1ACE"/>
    <w:rsid w:val="00FD21D9"/>
    <w:rsid w:val="00FD24F2"/>
    <w:rsid w:val="00FD2875"/>
    <w:rsid w:val="00FD340A"/>
    <w:rsid w:val="00FD361E"/>
    <w:rsid w:val="00FD431E"/>
    <w:rsid w:val="00FD46B6"/>
    <w:rsid w:val="00FD4A49"/>
    <w:rsid w:val="00FD4F8D"/>
    <w:rsid w:val="00FD53DC"/>
    <w:rsid w:val="00FD5582"/>
    <w:rsid w:val="00FD5886"/>
    <w:rsid w:val="00FD6746"/>
    <w:rsid w:val="00FD6FA8"/>
    <w:rsid w:val="00FD7249"/>
    <w:rsid w:val="00FD7321"/>
    <w:rsid w:val="00FE00BB"/>
    <w:rsid w:val="00FE03F5"/>
    <w:rsid w:val="00FE0B44"/>
    <w:rsid w:val="00FE0BD0"/>
    <w:rsid w:val="00FE21ED"/>
    <w:rsid w:val="00FE2228"/>
    <w:rsid w:val="00FE272B"/>
    <w:rsid w:val="00FE2794"/>
    <w:rsid w:val="00FE2BD5"/>
    <w:rsid w:val="00FE2C05"/>
    <w:rsid w:val="00FE2CCE"/>
    <w:rsid w:val="00FE2F87"/>
    <w:rsid w:val="00FE31E2"/>
    <w:rsid w:val="00FE368E"/>
    <w:rsid w:val="00FE37FC"/>
    <w:rsid w:val="00FE4120"/>
    <w:rsid w:val="00FE4155"/>
    <w:rsid w:val="00FE44FC"/>
    <w:rsid w:val="00FE48AF"/>
    <w:rsid w:val="00FE4D07"/>
    <w:rsid w:val="00FE4DD7"/>
    <w:rsid w:val="00FE5273"/>
    <w:rsid w:val="00FE5563"/>
    <w:rsid w:val="00FE56F3"/>
    <w:rsid w:val="00FE5C40"/>
    <w:rsid w:val="00FE600A"/>
    <w:rsid w:val="00FE6073"/>
    <w:rsid w:val="00FE60C6"/>
    <w:rsid w:val="00FE61B6"/>
    <w:rsid w:val="00FE6E75"/>
    <w:rsid w:val="00FE6F04"/>
    <w:rsid w:val="00FE739B"/>
    <w:rsid w:val="00FE7477"/>
    <w:rsid w:val="00FE7513"/>
    <w:rsid w:val="00FE7697"/>
    <w:rsid w:val="00FE77D4"/>
    <w:rsid w:val="00FE785D"/>
    <w:rsid w:val="00FE7BBA"/>
    <w:rsid w:val="00FF0617"/>
    <w:rsid w:val="00FF0991"/>
    <w:rsid w:val="00FF1974"/>
    <w:rsid w:val="00FF1B0C"/>
    <w:rsid w:val="00FF1E5B"/>
    <w:rsid w:val="00FF2467"/>
    <w:rsid w:val="00FF3253"/>
    <w:rsid w:val="00FF38A7"/>
    <w:rsid w:val="00FF39B8"/>
    <w:rsid w:val="00FF3C8A"/>
    <w:rsid w:val="00FF3FBA"/>
    <w:rsid w:val="00FF4A5A"/>
    <w:rsid w:val="00FF4CF9"/>
    <w:rsid w:val="00FF518D"/>
    <w:rsid w:val="00FF5CB8"/>
    <w:rsid w:val="00FF64E8"/>
    <w:rsid w:val="00FF6B64"/>
    <w:rsid w:val="00FF717A"/>
    <w:rsid w:val="00FF7252"/>
    <w:rsid w:val="00FF7488"/>
    <w:rsid w:val="00FF77F3"/>
    <w:rsid w:val="00FF7940"/>
    <w:rsid w:val="00FF7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5:chartTrackingRefBased/>
  <w15:docId w15:val="{2124983C-1791-3E45-90C4-B3B7B0A4B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uiPriority="46"/>
    <w:lsdException w:name="Unresolved Mention" w:uiPriority="47"/>
    <w:lsdException w:name="Smart Link" w:semiHidden="1" w:unhideWhenUsed="1"/>
  </w:latentStyles>
  <w:style w:type="paragraph" w:default="1" w:styleId="Normal">
    <w:name w:val="Normal"/>
    <w:qFormat/>
    <w:rsid w:val="00264FB8"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</w:rPr>
  </w:style>
  <w:style w:type="paragraph" w:styleId="Ttulo2">
    <w:name w:val="heading 2"/>
    <w:basedOn w:val="Normal"/>
    <w:next w:val="Normal"/>
    <w:link w:val="Ttulo2Car"/>
    <w:qFormat/>
    <w:pPr>
      <w:keepNext/>
      <w:numPr>
        <w:ilvl w:val="1"/>
        <w:numId w:val="1"/>
      </w:numPr>
      <w:jc w:val="center"/>
      <w:outlineLvl w:val="1"/>
    </w:pPr>
    <w:rPr>
      <w:rFonts w:ascii="Arial" w:hAnsi="Arial" w:cs="Arial"/>
      <w:b/>
      <w:sz w:val="22"/>
    </w:rPr>
  </w:style>
  <w:style w:type="paragraph" w:styleId="Ttulo3">
    <w:name w:val="heading 3"/>
    <w:basedOn w:val="Normal"/>
    <w:next w:val="Normal"/>
    <w:link w:val="Ttulo3Car"/>
    <w:qFormat/>
    <w:pPr>
      <w:keepNext/>
      <w:numPr>
        <w:ilvl w:val="2"/>
        <w:numId w:val="1"/>
      </w:numPr>
      <w:outlineLvl w:val="2"/>
    </w:pPr>
    <w:rPr>
      <w:i/>
      <w:sz w:val="16"/>
      <w:lang w:val="ca-ES"/>
    </w:rPr>
  </w:style>
  <w:style w:type="paragraph" w:styleId="Ttulo4">
    <w:name w:val="heading 4"/>
    <w:basedOn w:val="Normal"/>
    <w:next w:val="Normal"/>
    <w:link w:val="Ttulo4Car"/>
    <w:qFormat/>
    <w:pPr>
      <w:keepNext/>
      <w:numPr>
        <w:ilvl w:val="3"/>
        <w:numId w:val="1"/>
      </w:numPr>
      <w:outlineLvl w:val="3"/>
    </w:pPr>
    <w:rPr>
      <w:rFonts w:ascii="Arial" w:hAnsi="Arial" w:cs="Arial"/>
      <w:b/>
      <w:color w:val="800080"/>
      <w:sz w:val="22"/>
    </w:rPr>
  </w:style>
  <w:style w:type="paragraph" w:styleId="Ttulo5">
    <w:name w:val="heading 5"/>
    <w:basedOn w:val="Normal"/>
    <w:next w:val="Normal"/>
    <w:link w:val="Ttulo5Car"/>
    <w:qFormat/>
    <w:pPr>
      <w:keepNext/>
      <w:numPr>
        <w:ilvl w:val="4"/>
        <w:numId w:val="1"/>
      </w:numPr>
      <w:outlineLvl w:val="4"/>
    </w:pPr>
    <w:rPr>
      <w:rFonts w:ascii="Arial" w:hAnsi="Arial" w:cs="Arial"/>
      <w:b/>
      <w:color w:val="FF0000"/>
      <w:sz w:val="22"/>
    </w:rPr>
  </w:style>
  <w:style w:type="paragraph" w:styleId="Ttulo6">
    <w:name w:val="heading 6"/>
    <w:basedOn w:val="Normal"/>
    <w:next w:val="Normal"/>
    <w:link w:val="Ttulo6Car"/>
    <w:qFormat/>
    <w:pPr>
      <w:keepNext/>
      <w:numPr>
        <w:ilvl w:val="5"/>
        <w:numId w:val="1"/>
      </w:numPr>
      <w:outlineLvl w:val="5"/>
    </w:pPr>
    <w:rPr>
      <w:rFonts w:ascii="Arial" w:hAnsi="Arial" w:cs="Arial"/>
      <w:i/>
      <w:sz w:val="18"/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rPr>
      <w:rFonts w:ascii="Times" w:hAnsi="Times" w:cs="Times"/>
      <w:b/>
      <w:bCs w:val="0"/>
      <w:i/>
      <w:iCs/>
      <w:color w:val="000000"/>
      <w:sz w:val="22"/>
      <w:szCs w:val="22"/>
      <w:lang w:val="es-ES" w:eastAsia="es-ES_tradnl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" w:hAnsi="Times" w:cs="Times"/>
      <w:b/>
      <w:bCs w:val="0"/>
      <w:i/>
      <w:iCs/>
      <w:color w:val="000000"/>
      <w:sz w:val="22"/>
      <w:szCs w:val="22"/>
      <w:lang w:val="es-ES" w:eastAsia="es-ES_tradn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" w:hAnsi="Times" w:cs="Times"/>
      <w:b/>
      <w:bCs w:val="0"/>
      <w:i/>
      <w:iCs/>
      <w:color w:val="000000"/>
      <w:sz w:val="22"/>
      <w:szCs w:val="22"/>
      <w:lang w:val="es-ES" w:eastAsia="es-ES_tradn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" w:hAnsi="Times" w:cs="Times"/>
      <w:b/>
      <w:bCs w:val="0"/>
      <w:i/>
      <w:iCs/>
      <w:color w:val="000000"/>
      <w:sz w:val="22"/>
      <w:szCs w:val="22"/>
      <w:lang w:val="es-ES" w:eastAsia="es-ES_tradn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" w:eastAsia="Times" w:hAnsi="Times" w:cs="Times"/>
      <w:b/>
      <w:bCs w:val="0"/>
      <w:i/>
      <w:iCs/>
      <w:color w:val="000000"/>
      <w:sz w:val="22"/>
      <w:szCs w:val="22"/>
      <w:lang w:val="es-ES" w:eastAsia="es-ES_tradnl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" w:hAnsi="Times" w:cs="Times"/>
      <w:b/>
      <w:bCs w:val="0"/>
      <w:i/>
      <w:iCs/>
      <w:color w:val="000000"/>
      <w:sz w:val="22"/>
      <w:szCs w:val="22"/>
      <w:lang w:val="es-ES" w:eastAsia="es-ES_tradn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Fuentedeprrafopredeter1">
    <w:name w:val="Fuente de párrafo predeter.1"/>
  </w:style>
  <w:style w:type="character" w:styleId="Nmerodepgina">
    <w:name w:val="page number"/>
    <w:basedOn w:val="Fuentedeprrafopredeter1"/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paragraph" w:customStyle="1" w:styleId="Heading">
    <w:name w:val="Heading"/>
    <w:basedOn w:val="Encabezado1"/>
    <w:next w:val="Textoindependiente"/>
    <w:pPr>
      <w:jc w:val="center"/>
    </w:pPr>
    <w:rPr>
      <w:b/>
      <w:bCs/>
      <w:sz w:val="56"/>
      <w:szCs w:val="56"/>
    </w:rPr>
  </w:style>
  <w:style w:type="paragraph" w:styleId="Textoindependiente">
    <w:name w:val="Body Text"/>
    <w:basedOn w:val="Normal"/>
    <w:link w:val="TextoindependienteCar"/>
    <w:rPr>
      <w:color w:val="000080"/>
      <w:sz w:val="16"/>
      <w:lang w:val="es-ES_tradnl"/>
    </w:rPr>
  </w:style>
  <w:style w:type="paragraph" w:styleId="Lista">
    <w:name w:val="List"/>
    <w:basedOn w:val="Textoindependiente"/>
    <w:rPr>
      <w:rFonts w:cs="Helvetica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Liberation Sans" w:eastAsia="Liberation Sans" w:hAnsi="Liberation Sans" w:cs="Helvetica"/>
      <w:sz w:val="28"/>
      <w:szCs w:val="28"/>
    </w:rPr>
  </w:style>
  <w:style w:type="paragraph" w:customStyle="1" w:styleId="Pie">
    <w:name w:val="Pie"/>
    <w:basedOn w:val="Normal"/>
    <w:pPr>
      <w:suppressLineNumbers/>
      <w:spacing w:before="120" w:after="120"/>
    </w:pPr>
    <w:rPr>
      <w:rFonts w:cs="Helvetica"/>
      <w:i/>
      <w:iCs/>
    </w:rPr>
  </w:style>
  <w:style w:type="paragraph" w:customStyle="1" w:styleId="ndice">
    <w:name w:val="Índice"/>
    <w:basedOn w:val="Normal"/>
    <w:pPr>
      <w:suppressLineNumbers/>
    </w:pPr>
    <w:rPr>
      <w:rFonts w:cs="Helvetica"/>
    </w:rPr>
  </w:style>
  <w:style w:type="paragraph" w:styleId="Encabezado">
    <w:name w:val="header"/>
    <w:basedOn w:val="Normal"/>
    <w:link w:val="EncabezadoCar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link w:val="PiedepginaCar"/>
    <w:pPr>
      <w:tabs>
        <w:tab w:val="center" w:pos="4320"/>
        <w:tab w:val="right" w:pos="8640"/>
      </w:tabs>
    </w:pPr>
    <w:rPr>
      <w:sz w:val="16"/>
      <w:lang w:val="ca-ES"/>
    </w:rPr>
  </w:style>
  <w:style w:type="paragraph" w:customStyle="1" w:styleId="Sangra2detindependiente1">
    <w:name w:val="Sangría 2 de t. independiente1"/>
    <w:basedOn w:val="Normal"/>
    <w:pPr>
      <w:spacing w:after="120" w:line="480" w:lineRule="auto"/>
      <w:ind w:left="283"/>
    </w:pPr>
    <w:rPr>
      <w:rFonts w:ascii="New York" w:hAnsi="New York" w:cs="New York"/>
      <w:lang w:val="ca-ES"/>
    </w:rPr>
  </w:style>
  <w:style w:type="paragraph" w:customStyle="1" w:styleId="Contenidodelmarco">
    <w:name w:val="Contenido del marco"/>
    <w:basedOn w:val="Normal"/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uadrculamedia2-nfasis21">
    <w:name w:val="Cuadrícula media 2 - Énfasis 21"/>
    <w:basedOn w:val="Normal"/>
    <w:qFormat/>
    <w:pPr>
      <w:spacing w:after="283"/>
      <w:ind w:left="567" w:right="567"/>
    </w:pPr>
  </w:style>
  <w:style w:type="paragraph" w:styleId="Subttulo">
    <w:name w:val="Subtitle"/>
    <w:basedOn w:val="Encabezado1"/>
    <w:next w:val="Textoindependiente"/>
    <w:link w:val="SubttuloCar"/>
    <w:qFormat/>
    <w:pPr>
      <w:spacing w:before="60"/>
      <w:jc w:val="center"/>
    </w:pPr>
    <w:rPr>
      <w:sz w:val="36"/>
      <w:szCs w:val="36"/>
    </w:rPr>
  </w:style>
  <w:style w:type="paragraph" w:customStyle="1" w:styleId="FrameContents">
    <w:name w:val="Frame Contents"/>
    <w:basedOn w:val="Normal"/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Normal"/>
    <w:pPr>
      <w:spacing w:after="283"/>
      <w:ind w:left="567" w:right="567"/>
    </w:pPr>
  </w:style>
  <w:style w:type="paragraph" w:styleId="Ttulo">
    <w:name w:val="Title"/>
    <w:basedOn w:val="Heading"/>
    <w:next w:val="Textoindependiente"/>
    <w:link w:val="TtuloCar"/>
    <w:qFormat/>
  </w:style>
  <w:style w:type="paragraph" w:styleId="Lista2">
    <w:name w:val="List 2"/>
    <w:basedOn w:val="Normal"/>
    <w:uiPriority w:val="99"/>
    <w:unhideWhenUsed/>
    <w:rsid w:val="00017510"/>
    <w:pPr>
      <w:ind w:left="566" w:hanging="283"/>
      <w:contextualSpacing/>
    </w:pPr>
    <w:rPr>
      <w:rFonts w:cs="Mangal"/>
    </w:rPr>
  </w:style>
  <w:style w:type="character" w:styleId="Refdecomentario">
    <w:name w:val="annotation reference"/>
    <w:uiPriority w:val="99"/>
    <w:semiHidden/>
    <w:unhideWhenUsed/>
    <w:rsid w:val="00157CBD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57CBD"/>
    <w:rPr>
      <w:rFonts w:cs="Mangal"/>
      <w:szCs w:val="21"/>
    </w:rPr>
  </w:style>
  <w:style w:type="character" w:customStyle="1" w:styleId="TextocomentarioCar">
    <w:name w:val="Texto comentario Car"/>
    <w:link w:val="Textocomentario"/>
    <w:uiPriority w:val="99"/>
    <w:semiHidden/>
    <w:rsid w:val="00157CBD"/>
    <w:rPr>
      <w:rFonts w:ascii="Times" w:eastAsia="Times" w:hAnsi="Times" w:cs="Mangal"/>
      <w:sz w:val="24"/>
      <w:szCs w:val="21"/>
      <w:lang w:val="en-US" w:eastAsia="es-ES_tradnl" w:bidi="hi-IN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57CBD"/>
    <w:rPr>
      <w:b/>
      <w:bCs/>
      <w:sz w:val="20"/>
      <w:szCs w:val="18"/>
    </w:rPr>
  </w:style>
  <w:style w:type="character" w:customStyle="1" w:styleId="AsuntodelcomentarioCar">
    <w:name w:val="Asunto del comentario Car"/>
    <w:link w:val="Asuntodelcomentario"/>
    <w:uiPriority w:val="99"/>
    <w:semiHidden/>
    <w:rsid w:val="00157CBD"/>
    <w:rPr>
      <w:rFonts w:ascii="Times" w:eastAsia="Times" w:hAnsi="Times" w:cs="Mangal"/>
      <w:b/>
      <w:bCs/>
      <w:sz w:val="24"/>
      <w:szCs w:val="18"/>
      <w:lang w:val="en-US" w:eastAsia="es-ES_tradnl" w:bidi="hi-I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57CBD"/>
    <w:rPr>
      <w:rFonts w:cs="Mangal"/>
      <w:sz w:val="18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57CBD"/>
    <w:rPr>
      <w:rFonts w:eastAsia="Times" w:cs="Mangal"/>
      <w:sz w:val="18"/>
      <w:szCs w:val="16"/>
      <w:lang w:val="en-US" w:eastAsia="es-ES_tradnl" w:bidi="hi-IN"/>
    </w:rPr>
  </w:style>
  <w:style w:type="paragraph" w:customStyle="1" w:styleId="Listamedia2-nfasis21">
    <w:name w:val="Lista media 2 - Énfasis 21"/>
    <w:hidden/>
    <w:uiPriority w:val="71"/>
    <w:unhideWhenUsed/>
    <w:rsid w:val="00C5223E"/>
    <w:rPr>
      <w:rFonts w:ascii="Times" w:eastAsia="Times" w:hAnsi="Times" w:cs="Mangal"/>
      <w:sz w:val="24"/>
      <w:lang w:val="en-US" w:bidi="hi-IN"/>
    </w:rPr>
  </w:style>
  <w:style w:type="paragraph" w:customStyle="1" w:styleId="Sombreadovistoso-nfasis11">
    <w:name w:val="Sombreado vistoso - Énfasis 11"/>
    <w:hidden/>
    <w:uiPriority w:val="99"/>
    <w:semiHidden/>
    <w:rsid w:val="009D0188"/>
    <w:rPr>
      <w:rFonts w:ascii="Times" w:eastAsia="Times" w:hAnsi="Times" w:cs="Mangal"/>
      <w:sz w:val="24"/>
      <w:lang w:val="en-US" w:bidi="hi-IN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AC7324"/>
    <w:rPr>
      <w:rFonts w:cs="Mangal"/>
      <w:szCs w:val="21"/>
    </w:rPr>
  </w:style>
  <w:style w:type="character" w:customStyle="1" w:styleId="MapadeldocumentoCar">
    <w:name w:val="Mapa del documento Car"/>
    <w:link w:val="Mapadeldocumento"/>
    <w:uiPriority w:val="99"/>
    <w:semiHidden/>
    <w:rsid w:val="00AC7324"/>
    <w:rPr>
      <w:rFonts w:eastAsia="Times" w:cs="Mangal"/>
      <w:sz w:val="24"/>
      <w:szCs w:val="21"/>
      <w:lang w:val="en-US" w:eastAsia="es-ES_tradnl" w:bidi="hi-IN"/>
    </w:rPr>
  </w:style>
  <w:style w:type="character" w:customStyle="1" w:styleId="PiedepginaCar">
    <w:name w:val="Pie de página Car"/>
    <w:link w:val="Piedepgina"/>
    <w:rsid w:val="003127C1"/>
    <w:rPr>
      <w:rFonts w:ascii="Times" w:hAnsi="Times" w:cs="Times"/>
      <w:sz w:val="16"/>
      <w:lang w:val="ca-ES" w:eastAsia="es-ES_tradnl" w:bidi="hi-IN"/>
    </w:rPr>
  </w:style>
  <w:style w:type="character" w:customStyle="1" w:styleId="EncabezadoCar">
    <w:name w:val="Encabezado Car"/>
    <w:link w:val="Encabezado"/>
    <w:rsid w:val="00A84A0A"/>
    <w:rPr>
      <w:rFonts w:ascii="Times" w:eastAsia="Times" w:hAnsi="Times" w:cs="Times"/>
      <w:sz w:val="24"/>
      <w:lang w:val="en-US" w:eastAsia="es-ES_tradnl" w:bidi="hi-IN"/>
    </w:rPr>
  </w:style>
  <w:style w:type="character" w:customStyle="1" w:styleId="TextoindependienteCar">
    <w:name w:val="Texto independiente Car"/>
    <w:link w:val="Textoindependiente"/>
    <w:rsid w:val="00BF1218"/>
    <w:rPr>
      <w:rFonts w:ascii="Times" w:hAnsi="Times" w:cs="Times"/>
      <w:color w:val="000080"/>
      <w:sz w:val="16"/>
      <w:lang w:eastAsia="es-ES_tradnl" w:bidi="hi-IN"/>
    </w:rPr>
  </w:style>
  <w:style w:type="character" w:customStyle="1" w:styleId="Ttulo1Car">
    <w:name w:val="Título 1 Car"/>
    <w:link w:val="Ttulo1"/>
    <w:rsid w:val="00723193"/>
    <w:rPr>
      <w:rFonts w:ascii="Arial" w:eastAsia="Times" w:hAnsi="Arial" w:cs="Arial"/>
      <w:b/>
      <w:sz w:val="24"/>
      <w:lang w:val="en-US" w:eastAsia="es-ES_tradnl" w:bidi="hi-IN"/>
    </w:rPr>
  </w:style>
  <w:style w:type="character" w:customStyle="1" w:styleId="Ttulo2Car">
    <w:name w:val="Título 2 Car"/>
    <w:link w:val="Ttulo2"/>
    <w:rsid w:val="00723193"/>
    <w:rPr>
      <w:rFonts w:ascii="Arial" w:eastAsia="Times" w:hAnsi="Arial" w:cs="Arial"/>
      <w:b/>
      <w:sz w:val="22"/>
      <w:lang w:val="en-US" w:eastAsia="es-ES_tradnl" w:bidi="hi-IN"/>
    </w:rPr>
  </w:style>
  <w:style w:type="character" w:customStyle="1" w:styleId="Ttulo3Car">
    <w:name w:val="Título 3 Car"/>
    <w:link w:val="Ttulo3"/>
    <w:rsid w:val="00723193"/>
    <w:rPr>
      <w:rFonts w:ascii="Times" w:hAnsi="Times" w:cs="Times"/>
      <w:i/>
      <w:sz w:val="16"/>
      <w:lang w:val="ca-ES" w:eastAsia="es-ES_tradnl" w:bidi="hi-IN"/>
    </w:rPr>
  </w:style>
  <w:style w:type="character" w:customStyle="1" w:styleId="Ttulo4Car">
    <w:name w:val="Título 4 Car"/>
    <w:link w:val="Ttulo4"/>
    <w:rsid w:val="00723193"/>
    <w:rPr>
      <w:rFonts w:ascii="Arial" w:eastAsia="Times" w:hAnsi="Arial" w:cs="Arial"/>
      <w:b/>
      <w:color w:val="800080"/>
      <w:sz w:val="22"/>
      <w:lang w:val="es-ES" w:eastAsia="es-ES_tradnl" w:bidi="hi-IN"/>
    </w:rPr>
  </w:style>
  <w:style w:type="character" w:customStyle="1" w:styleId="Ttulo5Car">
    <w:name w:val="Título 5 Car"/>
    <w:link w:val="Ttulo5"/>
    <w:rsid w:val="00723193"/>
    <w:rPr>
      <w:rFonts w:ascii="Arial" w:eastAsia="Times" w:hAnsi="Arial" w:cs="Arial"/>
      <w:b/>
      <w:color w:val="FF0000"/>
      <w:sz w:val="22"/>
      <w:lang w:val="es-ES" w:eastAsia="es-ES_tradnl" w:bidi="hi-IN"/>
    </w:rPr>
  </w:style>
  <w:style w:type="character" w:customStyle="1" w:styleId="Ttulo6Car">
    <w:name w:val="Título 6 Car"/>
    <w:link w:val="Ttulo6"/>
    <w:rsid w:val="00723193"/>
    <w:rPr>
      <w:rFonts w:ascii="Arial" w:hAnsi="Arial" w:cs="Arial"/>
      <w:i/>
      <w:sz w:val="18"/>
      <w:lang w:val="ca-ES" w:eastAsia="es-ES_tradnl" w:bidi="hi-IN"/>
    </w:rPr>
  </w:style>
  <w:style w:type="character" w:customStyle="1" w:styleId="Fuentedeprrafopredeter10">
    <w:name w:val="Fuente de párrafo predeter.1"/>
    <w:rsid w:val="00723193"/>
  </w:style>
  <w:style w:type="paragraph" w:customStyle="1" w:styleId="Sangra2detindependiente10">
    <w:name w:val="Sangría 2 de t. independiente1"/>
    <w:basedOn w:val="Normal"/>
    <w:rsid w:val="00723193"/>
    <w:pPr>
      <w:spacing w:after="120" w:line="480" w:lineRule="auto"/>
      <w:ind w:left="283"/>
    </w:pPr>
    <w:rPr>
      <w:rFonts w:ascii="New York" w:hAnsi="New York" w:cs="New York"/>
      <w:lang w:val="ca-ES"/>
    </w:rPr>
  </w:style>
  <w:style w:type="character" w:customStyle="1" w:styleId="SubttuloCar">
    <w:name w:val="Subtítulo Car"/>
    <w:link w:val="Subttulo"/>
    <w:rsid w:val="00723193"/>
    <w:rPr>
      <w:rFonts w:ascii="Liberation Sans" w:eastAsia="Liberation Sans" w:hAnsi="Liberation Sans" w:cs="Helvetica"/>
      <w:sz w:val="36"/>
      <w:szCs w:val="36"/>
      <w:lang w:val="en-US" w:eastAsia="es-ES_tradnl" w:bidi="hi-IN"/>
    </w:rPr>
  </w:style>
  <w:style w:type="character" w:customStyle="1" w:styleId="TtuloCar">
    <w:name w:val="Título Car"/>
    <w:link w:val="Ttulo"/>
    <w:rsid w:val="00723193"/>
    <w:rPr>
      <w:rFonts w:ascii="Liberation Sans" w:eastAsia="Liberation Sans" w:hAnsi="Liberation Sans" w:cs="Helvetica"/>
      <w:b/>
      <w:bCs/>
      <w:sz w:val="56"/>
      <w:szCs w:val="56"/>
      <w:lang w:val="en-US" w:eastAsia="es-ES_tradnl" w:bidi="hi-IN"/>
    </w:rPr>
  </w:style>
  <w:style w:type="character" w:customStyle="1" w:styleId="Ninguno">
    <w:name w:val="Ninguno"/>
    <w:rsid w:val="0071672A"/>
  </w:style>
  <w:style w:type="character" w:customStyle="1" w:styleId="WW8Num19z8">
    <w:name w:val="WW8Num19z8"/>
    <w:rsid w:val="00681C12"/>
  </w:style>
  <w:style w:type="character" w:customStyle="1" w:styleId="exatran">
    <w:name w:val="exatran"/>
    <w:rsid w:val="00C6054A"/>
  </w:style>
  <w:style w:type="character" w:customStyle="1" w:styleId="ninguno0">
    <w:name w:val="ninguno"/>
    <w:rsid w:val="00372A9F"/>
  </w:style>
  <w:style w:type="character" w:styleId="Mencinsinresolver">
    <w:name w:val="Unresolved Mention"/>
    <w:uiPriority w:val="47"/>
    <w:rsid w:val="00F127D7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CB6F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8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4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2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burlingtonbooks.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112E636-8CBE-2A46-BAA0-ED2B41694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2045</TotalTime>
  <Pages>4</Pages>
  <Words>31486</Words>
  <Characters>173177</Characters>
  <Application>Microsoft Office Word</Application>
  <DocSecurity>0</DocSecurity>
  <Lines>1443</Lines>
  <Paragraphs>408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Choices 1 Programación de aula (LOMLOE)</vt:lpstr>
    </vt:vector>
  </TitlesOfParts>
  <Manager/>
  <Company/>
  <LinksUpToDate>false</LinksUpToDate>
  <CharactersWithSpaces>204255</CharactersWithSpaces>
  <SharedDoc>false</SharedDoc>
  <HyperlinkBase/>
  <HLinks>
    <vt:vector size="6" baseType="variant">
      <vt:variant>
        <vt:i4>7209060</vt:i4>
      </vt:variant>
      <vt:variant>
        <vt:i4>0</vt:i4>
      </vt:variant>
      <vt:variant>
        <vt:i4>0</vt:i4>
      </vt:variant>
      <vt:variant>
        <vt:i4>5</vt:i4>
      </vt:variant>
      <vt:variant>
        <vt:lpwstr>http://www.burlingtonbooks.es/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Choices 1 Programación de aula (LOMLOE)</dc:title>
  <dc:subject/>
  <dc:creator>Toñi</dc:creator>
  <cp:keywords/>
  <dc:description/>
  <cp:lastModifiedBy>Eva Estrada</cp:lastModifiedBy>
  <cp:revision>3052</cp:revision>
  <cp:lastPrinted>2015-10-23T09:12:00Z</cp:lastPrinted>
  <dcterms:created xsi:type="dcterms:W3CDTF">2023-10-09T09:28:00Z</dcterms:created>
  <dcterms:modified xsi:type="dcterms:W3CDTF">2023-11-10T09:54:00Z</dcterms:modified>
  <cp:category/>
</cp:coreProperties>
</file>